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552" w:rsidRPr="002E6552" w:rsidRDefault="002E6552" w:rsidP="002E6552">
      <w:pPr>
        <w:keepNext/>
        <w:pBdr>
          <w:top w:val="none" w:sz="0" w:space="0" w:color="000000"/>
          <w:left w:val="none" w:sz="0" w:space="0" w:color="000000"/>
          <w:bottom w:val="single" w:sz="12" w:space="1" w:color="000080"/>
          <w:right w:val="none" w:sz="0" w:space="0" w:color="000000"/>
        </w:pBdr>
        <w:tabs>
          <w:tab w:val="left" w:pos="567"/>
        </w:tabs>
        <w:suppressAutoHyphens/>
        <w:spacing w:after="80" w:line="240" w:lineRule="auto"/>
        <w:jc w:val="both"/>
        <w:outlineLvl w:val="1"/>
        <w:rPr>
          <w:rFonts w:ascii="Cambria" w:eastAsia="SimSun" w:hAnsi="Cambria" w:cs="Times New Roman"/>
          <w:b/>
          <w:i/>
          <w:iCs/>
          <w:color w:val="002060"/>
          <w:sz w:val="24"/>
        </w:rPr>
      </w:pPr>
      <w:bookmarkStart w:id="0" w:name="_Toc788383"/>
      <w:bookmarkStart w:id="1" w:name="_Toc93672620"/>
      <w:r w:rsidRPr="002E6552">
        <w:rPr>
          <w:rFonts w:ascii="Calibri" w:eastAsia="Times New Roman" w:hAnsi="Calibri" w:cs="Times New Roman"/>
          <w:b/>
          <w:color w:val="002060"/>
          <w:sz w:val="24"/>
          <w:lang w:eastAsia="zh-CN"/>
        </w:rPr>
        <w:t>ΠΑΡΑΡΤΗΜΑ ΙΙΙ –   Πίνακες συμμόρφωσης Γενικές Προδιαγραφές</w:t>
      </w:r>
      <w:bookmarkEnd w:id="0"/>
      <w:bookmarkEnd w:id="1"/>
    </w:p>
    <w:p w:rsidR="002E6552" w:rsidRPr="002E6552" w:rsidRDefault="002E6552" w:rsidP="002E6552">
      <w:pPr>
        <w:spacing w:after="0" w:line="240" w:lineRule="auto"/>
        <w:rPr>
          <w:rFonts w:ascii="Calibri" w:eastAsia="Calibri" w:hAnsi="Calibri" w:cs="Times New Roman"/>
          <w:b/>
        </w:rPr>
      </w:pPr>
    </w:p>
    <w:p w:rsidR="002E6552" w:rsidRPr="002E6552" w:rsidRDefault="002E6552" w:rsidP="002E6552">
      <w:pPr>
        <w:spacing w:after="0" w:line="240" w:lineRule="auto"/>
        <w:rPr>
          <w:rFonts w:ascii="Calibri" w:eastAsia="Times New Roman" w:hAnsi="Calibri" w:cs="Calibri"/>
          <w:szCs w:val="14"/>
          <w:lang w:eastAsia="zh-CN"/>
        </w:rPr>
      </w:pPr>
      <w:r w:rsidRPr="002E6552">
        <w:rPr>
          <w:rFonts w:ascii="Calibri" w:eastAsia="Times New Roman" w:hAnsi="Calibri" w:cs="Calibri"/>
          <w:b/>
          <w:szCs w:val="14"/>
          <w:lang w:eastAsia="zh-CN"/>
        </w:rPr>
        <w:t>ΓΕΝΙΚΕΣ ΠΡΟΔΙΑΓΡΑΦΕΣ</w:t>
      </w:r>
    </w:p>
    <w:p w:rsidR="002E6552" w:rsidRPr="002E6552" w:rsidRDefault="002E6552" w:rsidP="002E6552">
      <w:pPr>
        <w:spacing w:after="0" w:line="240" w:lineRule="auto"/>
        <w:jc w:val="both"/>
        <w:rPr>
          <w:rFonts w:ascii="Calibri" w:eastAsia="Times New Roman" w:hAnsi="Calibri" w:cs="Calibri"/>
          <w:szCs w:val="14"/>
          <w:lang w:eastAsia="zh-CN"/>
        </w:rPr>
      </w:pPr>
      <w:r w:rsidRPr="002E6552">
        <w:rPr>
          <w:rFonts w:ascii="Calibri" w:eastAsia="Times New Roman" w:hAnsi="Calibri" w:cs="Calibri"/>
          <w:szCs w:val="14"/>
          <w:lang w:eastAsia="zh-CN"/>
        </w:rPr>
        <w:t xml:space="preserve">Ο υποψήφιος συμπληρώνει τους κάτωθι πίνακες συμμόρφωσης, </w:t>
      </w:r>
      <w:r w:rsidRPr="002E6552">
        <w:rPr>
          <w:rFonts w:ascii="Calibri" w:eastAsia="Times New Roman" w:hAnsi="Calibri" w:cs="Calibri"/>
          <w:b/>
          <w:szCs w:val="14"/>
          <w:lang w:eastAsia="zh-CN"/>
        </w:rPr>
        <w:t>επί ποινή αποκλεισμού,</w:t>
      </w:r>
      <w:r w:rsidRPr="002E6552">
        <w:rPr>
          <w:rFonts w:ascii="Calibri" w:eastAsia="Times New Roman" w:hAnsi="Calibri" w:cs="Calibri"/>
          <w:szCs w:val="14"/>
          <w:lang w:eastAsia="zh-CN"/>
        </w:rPr>
        <w:t xml:space="preserve"> με την απόλυτη ευθύνη της ακρίβειας των δεδομένων. Η μη συμμόρφωση επί του συνόλου των ακόλουθων απαιτήσεων αποτελεί αιτία απόρριψης της τεχνικής προσφοράς του υποψηφίου Αναδόχου. Σε όσες προδιαγραφές των πινάκων συμμόρφωσης γίνεται αναφορά σε πιστοποιητικά, σήματα, διπλώματα ευρεσιτεχνίας ή τύπους, ή αναφορά σε ορισμένη παραγωγή ή προέλευση, νοείται και το «ή το ισοδύναμό τους», όπου εφαρμόζεται.</w:t>
      </w:r>
    </w:p>
    <w:p w:rsidR="002E6552" w:rsidRPr="002E6552" w:rsidRDefault="002E6552" w:rsidP="002E6552">
      <w:pPr>
        <w:spacing w:after="0" w:line="240" w:lineRule="auto"/>
        <w:rPr>
          <w:rFonts w:ascii="Calibri" w:eastAsia="Times New Roman" w:hAnsi="Calibri" w:cs="Calibri"/>
          <w:szCs w:val="24"/>
          <w:lang w:eastAsia="zh-CN"/>
        </w:rPr>
      </w:pPr>
    </w:p>
    <w:p w:rsidR="002E6552" w:rsidRPr="002E6552" w:rsidRDefault="002E6552" w:rsidP="002E6552">
      <w:pPr>
        <w:spacing w:after="0" w:line="240" w:lineRule="auto"/>
        <w:jc w:val="both"/>
        <w:rPr>
          <w:rFonts w:ascii="Calibri" w:eastAsia="Calibri" w:hAnsi="Calibri" w:cs="Calibri"/>
        </w:rPr>
      </w:pPr>
    </w:p>
    <w:tbl>
      <w:tblPr>
        <w:tblW w:w="489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12"/>
        <w:gridCol w:w="6777"/>
        <w:gridCol w:w="980"/>
        <w:gridCol w:w="1042"/>
        <w:gridCol w:w="1173"/>
      </w:tblGrid>
      <w:tr w:rsidR="002E6552" w:rsidRPr="002E6552" w:rsidTr="00E86420">
        <w:trPr>
          <w:trHeight w:val="140"/>
          <w:jc w:val="center"/>
        </w:trPr>
        <w:tc>
          <w:tcPr>
            <w:tcW w:w="0" w:type="auto"/>
            <w:shd w:val="clear" w:color="auto" w:fill="auto"/>
          </w:tcPr>
          <w:p w:rsidR="002E6552" w:rsidRPr="002E6552" w:rsidRDefault="002E6552" w:rsidP="002E6552">
            <w:pPr>
              <w:spacing w:after="0" w:line="240" w:lineRule="auto"/>
              <w:rPr>
                <w:rFonts w:ascii="Calibri" w:eastAsia="Times New Roman" w:hAnsi="Calibri" w:cs="Calibri"/>
                <w:b/>
                <w:sz w:val="18"/>
                <w:szCs w:val="18"/>
                <w:lang w:val="en-GB" w:eastAsia="zh-CN"/>
              </w:rPr>
            </w:pPr>
            <w:r w:rsidRPr="002E6552">
              <w:rPr>
                <w:rFonts w:ascii="Calibri" w:eastAsia="Times New Roman" w:hAnsi="Calibri" w:cs="Calibri"/>
                <w:b/>
                <w:sz w:val="18"/>
                <w:szCs w:val="18"/>
                <w:lang w:val="en-GB" w:eastAsia="zh-CN"/>
              </w:rPr>
              <w:t>Α/Α</w:t>
            </w:r>
          </w:p>
        </w:tc>
        <w:tc>
          <w:tcPr>
            <w:tcW w:w="0" w:type="auto"/>
            <w:shd w:val="clear" w:color="auto" w:fill="auto"/>
            <w:vAlign w:val="center"/>
          </w:tcPr>
          <w:p w:rsidR="002E6552" w:rsidRPr="002E6552" w:rsidRDefault="002E6552" w:rsidP="002E6552">
            <w:pPr>
              <w:spacing w:after="0" w:line="240" w:lineRule="auto"/>
              <w:jc w:val="center"/>
              <w:rPr>
                <w:rFonts w:ascii="Trebuchet MS" w:eastAsia="Times New Roman" w:hAnsi="Trebuchet MS" w:cs="Trebuchet MS"/>
                <w:sz w:val="16"/>
                <w:szCs w:val="16"/>
                <w:lang w:val="en-GB" w:eastAsia="el-GR"/>
              </w:rPr>
            </w:pPr>
            <w:r w:rsidRPr="002E6552">
              <w:rPr>
                <w:rFonts w:ascii="Trebuchet MS" w:eastAsia="Times New Roman" w:hAnsi="Trebuchet MS" w:cs="Trebuchet MS"/>
                <w:b/>
                <w:sz w:val="16"/>
                <w:szCs w:val="16"/>
                <w:lang w:val="en-GB" w:eastAsia="el-GR"/>
              </w:rPr>
              <w:t>ΠΡΟΔΙΑΓΡΑΦΗ</w:t>
            </w:r>
          </w:p>
        </w:tc>
        <w:tc>
          <w:tcPr>
            <w:tcW w:w="0" w:type="auto"/>
            <w:shd w:val="clear" w:color="auto" w:fill="auto"/>
            <w:vAlign w:val="center"/>
          </w:tcPr>
          <w:p w:rsidR="002E6552" w:rsidRPr="002E6552" w:rsidRDefault="002E6552" w:rsidP="002E6552">
            <w:pPr>
              <w:spacing w:after="0" w:line="240" w:lineRule="auto"/>
              <w:jc w:val="center"/>
              <w:rPr>
                <w:rFonts w:ascii="Trebuchet MS" w:eastAsia="Times New Roman" w:hAnsi="Trebuchet MS" w:cs="Trebuchet MS"/>
                <w:sz w:val="16"/>
                <w:szCs w:val="16"/>
                <w:lang w:val="en-GB" w:eastAsia="el-GR"/>
              </w:rPr>
            </w:pPr>
            <w:r w:rsidRPr="002E6552">
              <w:rPr>
                <w:rFonts w:ascii="Trebuchet MS" w:eastAsia="Times New Roman" w:hAnsi="Trebuchet MS" w:cs="Trebuchet MS"/>
                <w:b/>
                <w:sz w:val="16"/>
                <w:szCs w:val="16"/>
                <w:lang w:val="en-GB" w:eastAsia="el-GR"/>
              </w:rPr>
              <w:t>ΑΠΑΙΤΗΣΗ</w:t>
            </w:r>
          </w:p>
        </w:tc>
        <w:tc>
          <w:tcPr>
            <w:tcW w:w="0" w:type="auto"/>
            <w:shd w:val="clear" w:color="auto" w:fill="auto"/>
            <w:vAlign w:val="center"/>
          </w:tcPr>
          <w:p w:rsidR="002E6552" w:rsidRPr="002E6552" w:rsidRDefault="002E6552" w:rsidP="002E6552">
            <w:pPr>
              <w:spacing w:after="0" w:line="240" w:lineRule="auto"/>
              <w:jc w:val="center"/>
              <w:rPr>
                <w:rFonts w:ascii="Trebuchet MS" w:eastAsia="Times New Roman" w:hAnsi="Trebuchet MS" w:cs="Trebuchet MS"/>
                <w:b/>
                <w:sz w:val="16"/>
                <w:szCs w:val="16"/>
                <w:lang w:val="en-GB" w:eastAsia="el-GR"/>
              </w:rPr>
            </w:pPr>
            <w:r w:rsidRPr="002E6552">
              <w:rPr>
                <w:rFonts w:ascii="Trebuchet MS" w:eastAsia="Times New Roman" w:hAnsi="Trebuchet MS" w:cs="Trebuchet MS"/>
                <w:b/>
                <w:sz w:val="16"/>
                <w:szCs w:val="16"/>
                <w:lang w:val="en-GB" w:eastAsia="el-GR"/>
              </w:rPr>
              <w:t>ΑΠΑΝΤΗΣΗ</w:t>
            </w:r>
          </w:p>
        </w:tc>
        <w:tc>
          <w:tcPr>
            <w:tcW w:w="0" w:type="auto"/>
            <w:shd w:val="clear" w:color="auto" w:fill="auto"/>
            <w:vAlign w:val="center"/>
          </w:tcPr>
          <w:p w:rsidR="002E6552" w:rsidRPr="002E6552" w:rsidRDefault="002E6552" w:rsidP="002E6552">
            <w:pPr>
              <w:spacing w:after="0" w:line="240" w:lineRule="auto"/>
              <w:jc w:val="center"/>
              <w:rPr>
                <w:rFonts w:ascii="Trebuchet MS" w:eastAsia="Times New Roman" w:hAnsi="Trebuchet MS" w:cs="Trebuchet MS"/>
                <w:b/>
                <w:sz w:val="16"/>
                <w:szCs w:val="16"/>
                <w:lang w:val="en-GB" w:eastAsia="el-GR"/>
              </w:rPr>
            </w:pPr>
            <w:r w:rsidRPr="002E6552">
              <w:rPr>
                <w:rFonts w:ascii="Trebuchet MS" w:eastAsia="Times New Roman" w:hAnsi="Trebuchet MS" w:cs="Trebuchet MS"/>
                <w:b/>
                <w:sz w:val="16"/>
                <w:szCs w:val="16"/>
                <w:lang w:val="en-GB" w:eastAsia="el-GR"/>
              </w:rPr>
              <w:t>ΠΑΡΑΠΟΜΠΗ</w:t>
            </w:r>
          </w:p>
        </w:tc>
      </w:tr>
      <w:tr w:rsidR="002E6552" w:rsidRPr="002E6552" w:rsidTr="00E86420">
        <w:trPr>
          <w:trHeight w:val="140"/>
          <w:jc w:val="center"/>
        </w:trPr>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vAlign w:val="center"/>
          </w:tcPr>
          <w:p w:rsidR="002E6552" w:rsidRPr="002E6552" w:rsidRDefault="002E6552" w:rsidP="002E6552">
            <w:pPr>
              <w:spacing w:after="0" w:line="240" w:lineRule="auto"/>
              <w:rPr>
                <w:rFonts w:ascii="Calibri" w:eastAsia="Times New Roman" w:hAnsi="Calibri" w:cs="Calibri"/>
                <w:sz w:val="18"/>
                <w:szCs w:val="18"/>
                <w:lang w:val="en-GB" w:eastAsia="zh-CN"/>
              </w:rPr>
            </w:pPr>
            <w:proofErr w:type="spellStart"/>
            <w:r w:rsidRPr="002E6552">
              <w:rPr>
                <w:rFonts w:ascii="Calibri" w:eastAsia="Times New Roman" w:hAnsi="Calibri" w:cs="Calibri"/>
                <w:b/>
                <w:sz w:val="18"/>
                <w:szCs w:val="18"/>
                <w:lang w:val="en-GB" w:eastAsia="zh-CN"/>
              </w:rPr>
              <w:t>Προσφερόμεν</w:t>
            </w:r>
            <w:proofErr w:type="spellEnd"/>
            <w:r w:rsidRPr="002E6552">
              <w:rPr>
                <w:rFonts w:ascii="Calibri" w:eastAsia="Times New Roman" w:hAnsi="Calibri" w:cs="Calibri"/>
                <w:b/>
                <w:sz w:val="18"/>
                <w:szCs w:val="18"/>
                <w:lang w:val="en-GB" w:eastAsia="zh-CN"/>
              </w:rPr>
              <w:t xml:space="preserve">α </w:t>
            </w:r>
            <w:proofErr w:type="spellStart"/>
            <w:r w:rsidRPr="002E6552">
              <w:rPr>
                <w:rFonts w:ascii="Calibri" w:eastAsia="Times New Roman" w:hAnsi="Calibri" w:cs="Calibri"/>
                <w:b/>
                <w:sz w:val="18"/>
                <w:szCs w:val="18"/>
                <w:lang w:val="en-GB" w:eastAsia="zh-CN"/>
              </w:rPr>
              <w:t>είδη</w:t>
            </w:r>
            <w:proofErr w:type="spellEnd"/>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r>
      <w:tr w:rsidR="002E6552" w:rsidRPr="002E6552" w:rsidTr="00E86420">
        <w:trPr>
          <w:trHeight w:val="140"/>
          <w:jc w:val="center"/>
        </w:trPr>
        <w:tc>
          <w:tcPr>
            <w:tcW w:w="0" w:type="auto"/>
          </w:tcPr>
          <w:p w:rsidR="002E6552" w:rsidRPr="002E6552" w:rsidRDefault="002E6552" w:rsidP="00C45266">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Να αναγραφεί σε μορφή πίνακα για </w:t>
            </w:r>
            <w:r w:rsidRPr="002E6552">
              <w:rPr>
                <w:rFonts w:ascii="Calibri" w:eastAsia="Times New Roman" w:hAnsi="Calibri" w:cs="Calibri"/>
                <w:b/>
                <w:sz w:val="18"/>
                <w:szCs w:val="18"/>
                <w:lang w:eastAsia="zh-CN"/>
              </w:rPr>
              <w:t xml:space="preserve">κάθε προσφερόμενο είδος </w:t>
            </w:r>
            <w:r w:rsidRPr="002E6552">
              <w:rPr>
                <w:rFonts w:ascii="Calibri" w:eastAsia="Times New Roman" w:hAnsi="Calibri" w:cs="Calibri"/>
                <w:sz w:val="18"/>
                <w:szCs w:val="18"/>
                <w:lang w:eastAsia="zh-CN"/>
              </w:rPr>
              <w:t>ο κατασκευαστής το μοντέλο και το έτος ανακοίνωσης του μοντέλου.</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Pr>
          <w:p w:rsidR="002E6552" w:rsidRPr="002E6552" w:rsidRDefault="002E6552" w:rsidP="00C45266">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Να προσκομιστεί δήλωση προσφέροντα που να βεβαιώνει για τα ακόλουθα:</w:t>
            </w:r>
          </w:p>
          <w:p w:rsidR="002E6552" w:rsidRPr="002E6552" w:rsidRDefault="002E6552" w:rsidP="00C45266">
            <w:pPr>
              <w:numPr>
                <w:ilvl w:val="0"/>
                <w:numId w:val="1"/>
              </w:numPr>
              <w:suppressAutoHyphens/>
              <w:spacing w:after="0" w:line="240" w:lineRule="auto"/>
              <w:contextualSpacing/>
              <w:jc w:val="both"/>
              <w:rPr>
                <w:rFonts w:ascii="Calibri" w:eastAsia="Times New Roman" w:hAnsi="Calibri" w:cs="Calibri"/>
                <w:b/>
                <w:sz w:val="18"/>
                <w:szCs w:val="18"/>
                <w:lang w:eastAsia="el-GR"/>
              </w:rPr>
            </w:pPr>
            <w:r w:rsidRPr="002E6552">
              <w:rPr>
                <w:rFonts w:ascii="Calibri" w:eastAsia="Times New Roman" w:hAnsi="Calibri" w:cs="Calibri"/>
                <w:sz w:val="18"/>
                <w:szCs w:val="18"/>
                <w:lang w:eastAsia="el-GR"/>
              </w:rPr>
              <w:t xml:space="preserve">τα προσφερόμενα είδη (εκτός λογισμικών), </w:t>
            </w:r>
            <w:r w:rsidRPr="002E6552">
              <w:rPr>
                <w:rFonts w:ascii="Calibri" w:eastAsia="Times New Roman" w:hAnsi="Calibri" w:cs="Calibri"/>
                <w:b/>
                <w:sz w:val="18"/>
                <w:szCs w:val="18"/>
                <w:lang w:eastAsia="el-GR"/>
              </w:rPr>
              <w:t xml:space="preserve">διαθέτουν πιστοποιητικό </w:t>
            </w:r>
            <w:r w:rsidRPr="002E6552">
              <w:rPr>
                <w:rFonts w:ascii="Calibri" w:eastAsia="Times New Roman" w:hAnsi="Calibri" w:cs="Calibri"/>
                <w:b/>
                <w:sz w:val="18"/>
                <w:szCs w:val="18"/>
                <w:lang w:val="en-US" w:eastAsia="el-GR"/>
              </w:rPr>
              <w:t>CE</w:t>
            </w:r>
            <w:r w:rsidRPr="002E6552">
              <w:rPr>
                <w:rFonts w:ascii="Calibri" w:eastAsia="Times New Roman" w:hAnsi="Calibri" w:cs="Calibri"/>
                <w:b/>
                <w:sz w:val="18"/>
                <w:szCs w:val="18"/>
                <w:lang w:eastAsia="el-GR"/>
              </w:rPr>
              <w:t xml:space="preserve"> ή δήλωση συμμόρφωσης </w:t>
            </w:r>
            <w:r w:rsidRPr="002E6552">
              <w:rPr>
                <w:rFonts w:ascii="Calibri" w:eastAsia="Times New Roman" w:hAnsi="Calibri" w:cs="Calibri"/>
                <w:b/>
                <w:sz w:val="18"/>
                <w:szCs w:val="18"/>
                <w:lang w:val="en-US" w:eastAsia="el-GR"/>
              </w:rPr>
              <w:t>CE</w:t>
            </w:r>
            <w:r w:rsidRPr="002E6552">
              <w:rPr>
                <w:rFonts w:ascii="Calibri" w:eastAsia="Times New Roman" w:hAnsi="Calibri" w:cs="Calibri"/>
                <w:sz w:val="18"/>
                <w:szCs w:val="18"/>
                <w:lang w:eastAsia="el-GR"/>
              </w:rPr>
              <w:t xml:space="preserve">. Ο προσφέρων αναλαμβάνει την υποχρέωση να προσκομίσει επικυρωμένα αντίγραφα των πιστοποιητικών </w:t>
            </w:r>
            <w:r w:rsidRPr="002E6552">
              <w:rPr>
                <w:rFonts w:ascii="Calibri" w:eastAsia="Times New Roman" w:hAnsi="Calibri" w:cs="Calibri"/>
                <w:sz w:val="18"/>
                <w:szCs w:val="18"/>
                <w:lang w:val="en-US" w:eastAsia="el-GR"/>
              </w:rPr>
              <w:t>CE</w:t>
            </w:r>
            <w:r w:rsidRPr="002E6552">
              <w:rPr>
                <w:rFonts w:ascii="Calibri" w:eastAsia="Times New Roman" w:hAnsi="Calibri" w:cs="Calibri"/>
                <w:sz w:val="18"/>
                <w:szCs w:val="18"/>
                <w:lang w:eastAsia="el-GR"/>
              </w:rPr>
              <w:t xml:space="preserve"> ή δηλώσεων </w:t>
            </w:r>
            <w:r w:rsidRPr="002E6552">
              <w:rPr>
                <w:rFonts w:ascii="Calibri" w:eastAsia="Times New Roman" w:hAnsi="Calibri" w:cs="Calibri"/>
                <w:sz w:val="18"/>
                <w:szCs w:val="18"/>
                <w:lang w:val="en-US" w:eastAsia="el-GR"/>
              </w:rPr>
              <w:t>CE</w:t>
            </w:r>
            <w:r w:rsidRPr="002E6552">
              <w:rPr>
                <w:rFonts w:ascii="Calibri" w:eastAsia="Times New Roman" w:hAnsi="Calibri" w:cs="Calibri"/>
                <w:sz w:val="18"/>
                <w:szCs w:val="18"/>
                <w:lang w:eastAsia="el-GR"/>
              </w:rPr>
              <w:t xml:space="preserve"> μετά από σχετικό αίτημα της αναθέτουσας.</w:t>
            </w:r>
          </w:p>
          <w:p w:rsidR="002E6552" w:rsidRPr="002E6552" w:rsidRDefault="002E6552" w:rsidP="00C45266">
            <w:pPr>
              <w:numPr>
                <w:ilvl w:val="0"/>
                <w:numId w:val="1"/>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οι κατασκευαστές των προσφερομένων ειδών (που απαιτούν στις προδιαγραφές τους πιστοποιητικό </w:t>
            </w:r>
            <w:r w:rsidRPr="002E6552">
              <w:rPr>
                <w:rFonts w:ascii="Calibri" w:eastAsia="Times New Roman" w:hAnsi="Calibri" w:cs="Calibri"/>
                <w:sz w:val="18"/>
                <w:szCs w:val="18"/>
                <w:lang w:val="en-US" w:eastAsia="el-GR"/>
              </w:rPr>
              <w:t>ISO</w:t>
            </w:r>
            <w:r w:rsidRPr="002E6552">
              <w:rPr>
                <w:rFonts w:ascii="Calibri" w:eastAsia="Times New Roman" w:hAnsi="Calibri" w:cs="Calibri"/>
                <w:sz w:val="18"/>
                <w:szCs w:val="18"/>
                <w:lang w:eastAsia="el-GR"/>
              </w:rPr>
              <w:t xml:space="preserve"> ή αντίστοιχο του κατασκευαστή), </w:t>
            </w:r>
            <w:r w:rsidRPr="002E6552">
              <w:rPr>
                <w:rFonts w:ascii="Calibri" w:eastAsia="Times New Roman" w:hAnsi="Calibri" w:cs="Calibri"/>
                <w:b/>
                <w:sz w:val="18"/>
                <w:szCs w:val="18"/>
                <w:lang w:eastAsia="el-GR"/>
              </w:rPr>
              <w:t>διαθέτουν πιστοποιητικό ISO ή αντίστοιχο</w:t>
            </w:r>
            <w:r w:rsidRPr="002E6552">
              <w:rPr>
                <w:rFonts w:ascii="Calibri" w:eastAsia="Times New Roman" w:hAnsi="Calibri" w:cs="Calibri"/>
                <w:sz w:val="18"/>
                <w:szCs w:val="18"/>
                <w:lang w:eastAsia="el-GR"/>
              </w:rPr>
              <w:t>. Ο προσφέρων αναλαμβάνει την υποχρέωση να προσκομίσει επικυρωμένα αντίγραφα των πιστοποιητικών (ISO ή αντίστοιχο) μετά από σχετικό αίτημα της αναθέτουσας.</w:t>
            </w:r>
          </w:p>
          <w:p w:rsidR="002E6552" w:rsidRPr="002E6552" w:rsidRDefault="002E6552" w:rsidP="00C45266">
            <w:pPr>
              <w:numPr>
                <w:ilvl w:val="0"/>
                <w:numId w:val="1"/>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τα είδη που προσφέρει </w:t>
            </w:r>
            <w:r w:rsidRPr="002E6552">
              <w:rPr>
                <w:rFonts w:ascii="Calibri" w:eastAsia="Times New Roman" w:hAnsi="Calibri" w:cs="Calibri"/>
                <w:b/>
                <w:sz w:val="18"/>
                <w:szCs w:val="18"/>
                <w:lang w:eastAsia="el-GR"/>
              </w:rPr>
              <w:t>είναι σε παραγωγή και δεν έχει ανακοινωθεί παύση παραγωγής τους</w:t>
            </w:r>
            <w:r w:rsidRPr="002E6552">
              <w:rPr>
                <w:rFonts w:ascii="Calibri" w:eastAsia="Times New Roman" w:hAnsi="Calibri" w:cs="Calibri"/>
                <w:sz w:val="18"/>
                <w:szCs w:val="18"/>
                <w:lang w:eastAsia="el-GR"/>
              </w:rPr>
              <w:t xml:space="preserve"> κατά την ημερομηνία υποβολής της προσφοράς. Ο προσφέρων αναλαμβάνει την υποχρέωση να προσκομίσει σχετική βεβαίωση του κατασκευαστή μετά από αίτημα της αναθέτουσας.</w:t>
            </w:r>
          </w:p>
          <w:p w:rsidR="002E6552" w:rsidRPr="002E6552" w:rsidRDefault="002E6552" w:rsidP="00C45266">
            <w:pPr>
              <w:numPr>
                <w:ilvl w:val="0"/>
                <w:numId w:val="1"/>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τα είδη που θα προμηθεύσει θα είναι </w:t>
            </w:r>
            <w:r w:rsidRPr="002E6552">
              <w:rPr>
                <w:rFonts w:ascii="Calibri" w:eastAsia="Times New Roman" w:hAnsi="Calibri" w:cs="Calibri"/>
                <w:b/>
                <w:sz w:val="18"/>
                <w:szCs w:val="18"/>
                <w:lang w:eastAsia="el-GR"/>
              </w:rPr>
              <w:t>καινούργια και αμεταχείριστα</w:t>
            </w:r>
            <w:r w:rsidRPr="002E6552">
              <w:rPr>
                <w:rFonts w:ascii="Calibri" w:eastAsia="Times New Roman" w:hAnsi="Calibri" w:cs="Calibri"/>
                <w:sz w:val="18"/>
                <w:szCs w:val="18"/>
                <w:lang w:eastAsia="el-GR"/>
              </w:rPr>
              <w:t>, ενώ σε περίπτωση που στην περίοδο παράδοσης ανακοινωθεί παύση παραγωγής ή το είδος δεν είναι πλέον διαθέσιμο, είναι υποχρεωμένος να παραδώσει είδος αντίστοιχης ή καλύτερης τεχνολογίας χωρίς κανένα επιπλέον κόστος και αλλαγή χρονοδιαγράμματος.</w:t>
            </w:r>
          </w:p>
          <w:p w:rsidR="002E6552" w:rsidRPr="002E6552" w:rsidRDefault="002E6552" w:rsidP="00C45266">
            <w:pPr>
              <w:numPr>
                <w:ilvl w:val="0"/>
                <w:numId w:val="1"/>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οι κατασκευαστές των προσφερομένων ειδών </w:t>
            </w:r>
            <w:r w:rsidRPr="002E6552">
              <w:rPr>
                <w:rFonts w:ascii="Calibri" w:eastAsia="Times New Roman" w:hAnsi="Calibri" w:cs="Calibri"/>
                <w:b/>
                <w:sz w:val="18"/>
                <w:szCs w:val="18"/>
                <w:lang w:eastAsia="el-GR"/>
              </w:rPr>
              <w:t>διαθέτουν επαρκές απόθεμα ανταλλακτικών και αναλωσίμων</w:t>
            </w:r>
            <w:r w:rsidRPr="002E6552">
              <w:rPr>
                <w:rFonts w:ascii="Calibri" w:eastAsia="Times New Roman" w:hAnsi="Calibri" w:cs="Calibri"/>
                <w:sz w:val="18"/>
                <w:szCs w:val="18"/>
                <w:lang w:eastAsia="el-GR"/>
              </w:rPr>
              <w:t xml:space="preserve"> για τουλάχιστον δυο (2) έτη από την ημερομηνία υποβολής της προσφοράς. Ο προσφέρων αναλαμβάνει την υποχρέωση να προσκομίσει σχετική βεβαίωση του κατασκευαστή μετά από αίτημα της αναθέτουσας.</w:t>
            </w:r>
          </w:p>
          <w:p w:rsidR="002E6552" w:rsidRPr="002E6552" w:rsidRDefault="002E6552" w:rsidP="00C45266">
            <w:pPr>
              <w:numPr>
                <w:ilvl w:val="0"/>
                <w:numId w:val="1"/>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οι κατασκευαστές των προσφερόμενων εκδόσεων των λογισμικών </w:t>
            </w:r>
            <w:r w:rsidRPr="002E6552">
              <w:rPr>
                <w:rFonts w:ascii="Calibri" w:eastAsia="Times New Roman" w:hAnsi="Calibri" w:cs="Calibri"/>
                <w:b/>
                <w:sz w:val="18"/>
                <w:szCs w:val="18"/>
                <w:lang w:eastAsia="el-GR"/>
              </w:rPr>
              <w:t>δεν έχουν ανακοινώσει παύση της υποστήριξης ή της εξέλιξής τους</w:t>
            </w:r>
            <w:r w:rsidRPr="002E6552">
              <w:rPr>
                <w:rFonts w:ascii="Calibri" w:eastAsia="Times New Roman" w:hAnsi="Calibri" w:cs="Calibri"/>
                <w:sz w:val="18"/>
                <w:szCs w:val="18"/>
                <w:lang w:eastAsia="el-GR"/>
              </w:rPr>
              <w:t xml:space="preserve"> (</w:t>
            </w:r>
            <w:proofErr w:type="spellStart"/>
            <w:r w:rsidRPr="002E6552">
              <w:rPr>
                <w:rFonts w:ascii="Calibri" w:eastAsia="Times New Roman" w:hAnsi="Calibri" w:cs="Calibri"/>
                <w:sz w:val="18"/>
                <w:szCs w:val="18"/>
                <w:lang w:eastAsia="el-GR"/>
              </w:rPr>
              <w:t>discontinued</w:t>
            </w:r>
            <w:proofErr w:type="spellEnd"/>
            <w:r w:rsidRPr="002E6552">
              <w:rPr>
                <w:rFonts w:ascii="Calibri" w:eastAsia="Times New Roman" w:hAnsi="Calibri" w:cs="Calibri"/>
                <w:sz w:val="18"/>
                <w:szCs w:val="18"/>
                <w:lang w:eastAsia="el-GR"/>
              </w:rPr>
              <w:t xml:space="preserve"> </w:t>
            </w:r>
            <w:proofErr w:type="spellStart"/>
            <w:r w:rsidRPr="002E6552">
              <w:rPr>
                <w:rFonts w:ascii="Calibri" w:eastAsia="Times New Roman" w:hAnsi="Calibri" w:cs="Calibri"/>
                <w:sz w:val="18"/>
                <w:szCs w:val="18"/>
                <w:lang w:eastAsia="el-GR"/>
              </w:rPr>
              <w:t>edition</w:t>
            </w:r>
            <w:proofErr w:type="spellEnd"/>
            <w:r w:rsidRPr="002E6552">
              <w:rPr>
                <w:rFonts w:ascii="Calibri" w:eastAsia="Times New Roman" w:hAnsi="Calibri" w:cs="Calibri"/>
                <w:sz w:val="18"/>
                <w:szCs w:val="18"/>
                <w:lang w:eastAsia="el-GR"/>
              </w:rPr>
              <w:t>).</w:t>
            </w:r>
          </w:p>
          <w:p w:rsidR="002E6552" w:rsidRPr="002E6552" w:rsidRDefault="002E6552" w:rsidP="00C45266">
            <w:pPr>
              <w:numPr>
                <w:ilvl w:val="0"/>
                <w:numId w:val="1"/>
              </w:numPr>
              <w:suppressAutoHyphens/>
              <w:spacing w:after="0" w:line="240" w:lineRule="auto"/>
              <w:contextualSpacing/>
              <w:jc w:val="both"/>
              <w:rPr>
                <w:rFonts w:ascii="Calibri" w:eastAsia="Times New Roman" w:hAnsi="Calibri" w:cs="Calibri"/>
                <w:sz w:val="18"/>
                <w:szCs w:val="18"/>
                <w:lang w:eastAsia="el-GR"/>
              </w:rPr>
            </w:pPr>
            <w:r w:rsidRPr="002E6552">
              <w:rPr>
                <w:rFonts w:ascii="Calibri" w:eastAsia="Times New Roman" w:hAnsi="Calibri" w:cs="Calibri"/>
                <w:sz w:val="18"/>
                <w:szCs w:val="18"/>
                <w:lang w:eastAsia="el-GR"/>
              </w:rPr>
              <w:t xml:space="preserve">τα προϊόντα που προσφέρει, είναι </w:t>
            </w:r>
            <w:r w:rsidRPr="002E6552">
              <w:rPr>
                <w:rFonts w:ascii="Calibri" w:eastAsia="Times New Roman" w:hAnsi="Calibri" w:cs="Calibri"/>
                <w:b/>
                <w:sz w:val="18"/>
                <w:szCs w:val="18"/>
                <w:lang w:eastAsia="el-GR"/>
              </w:rPr>
              <w:t>ασφαλή και κατάλληλα για χρήση</w:t>
            </w:r>
            <w:r w:rsidRPr="002E6552">
              <w:rPr>
                <w:rFonts w:ascii="Calibri" w:eastAsia="Times New Roman" w:hAnsi="Calibri" w:cs="Calibri"/>
                <w:sz w:val="18"/>
                <w:szCs w:val="18"/>
                <w:lang w:eastAsia="el-GR"/>
              </w:rPr>
              <w:t xml:space="preserve"> σε σχολικό περιβάλλον από μαθητές και εκπαιδευτικούς.</w:t>
            </w:r>
          </w:p>
          <w:p w:rsidR="002E6552" w:rsidRPr="002E6552" w:rsidRDefault="002E6552" w:rsidP="002E6552">
            <w:pPr>
              <w:spacing w:after="0" w:line="240" w:lineRule="auto"/>
              <w:jc w:val="both"/>
              <w:rPr>
                <w:rFonts w:ascii="Calibri" w:eastAsia="Times New Roman" w:hAnsi="Calibri" w:cs="Calibri"/>
                <w:sz w:val="18"/>
                <w:szCs w:val="18"/>
                <w:lang w:eastAsia="zh-CN"/>
              </w:rPr>
            </w:pP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b/>
                <w:sz w:val="18"/>
                <w:szCs w:val="18"/>
                <w:lang w:eastAsia="zh-CN"/>
              </w:rPr>
              <w:t>Σημείωση</w:t>
            </w:r>
            <w:r w:rsidRPr="002E6552">
              <w:rPr>
                <w:rFonts w:ascii="Calibri" w:eastAsia="Times New Roman" w:hAnsi="Calibri" w:cs="Calibri"/>
                <w:sz w:val="18"/>
                <w:szCs w:val="18"/>
                <w:lang w:eastAsia="zh-CN"/>
              </w:rPr>
              <w:t>: όλα όσα συνοδεύουν την τεχνική προσφορά και επισυνάπτονται ως παραπομπές τεκμηρίωσης στον πίνακα συμμόρφωσης (</w:t>
            </w:r>
            <w:proofErr w:type="spellStart"/>
            <w:r w:rsidRPr="002E6552">
              <w:rPr>
                <w:rFonts w:ascii="Calibri" w:eastAsia="Times New Roman" w:hAnsi="Calibri" w:cs="Calibri"/>
                <w:sz w:val="18"/>
                <w:szCs w:val="18"/>
                <w:lang w:eastAsia="zh-CN"/>
              </w:rPr>
              <w:t>προσπέκτους</w:t>
            </w:r>
            <w:proofErr w:type="spellEnd"/>
            <w:r w:rsidRPr="002E6552">
              <w:rPr>
                <w:rFonts w:ascii="Calibri" w:eastAsia="Times New Roman" w:hAnsi="Calibri" w:cs="Calibri"/>
                <w:sz w:val="18"/>
                <w:szCs w:val="18"/>
                <w:lang w:eastAsia="zh-CN"/>
              </w:rPr>
              <w:t>, τεχνικά φυλλάδια, διαφημιστικά ή τεχνικά έντυπα, εγχειρίδια χρήσης κ.λπ.) μπορούν να προσκομισθούν ως απλά αντίγραφα. Εξαίρεση αποτελούν τα πιστοποιητικά/δηλώσεις/βεβαιώσεις (</w:t>
            </w:r>
            <w:r w:rsidRPr="002E6552">
              <w:rPr>
                <w:rFonts w:ascii="Calibri" w:eastAsia="Times New Roman" w:hAnsi="Calibri" w:cs="Calibri"/>
                <w:sz w:val="18"/>
                <w:szCs w:val="18"/>
                <w:lang w:val="en-GB" w:eastAsia="zh-CN"/>
              </w:rPr>
              <w:t>ISO</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CE</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Energy</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Star</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TUV</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Energy</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Efficiency</w:t>
            </w:r>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EPEAT</w:t>
            </w:r>
            <w:r w:rsidRPr="002E6552">
              <w:rPr>
                <w:rFonts w:ascii="Calibri" w:eastAsia="Times New Roman" w:hAnsi="Calibri" w:cs="Calibri"/>
                <w:sz w:val="18"/>
                <w:szCs w:val="18"/>
                <w:lang w:eastAsia="zh-CN"/>
              </w:rPr>
              <w:t xml:space="preserve"> κ.λπ.) τα οποία πρέπει να είναι επισυναπτόμενα ως επικυρωμένα αντίγραφα.</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Pr>
          <w:p w:rsidR="002E6552" w:rsidRPr="002E6552" w:rsidRDefault="002E6552" w:rsidP="00C45266">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Τα προσφερόμενα είδη θα καλύπτονται με εγγύηση καλής λειτουργίας, η περίοδος της οποίας:</w:t>
            </w:r>
          </w:p>
          <w:p w:rsidR="002E6552" w:rsidRPr="002E6552" w:rsidRDefault="002E6552" w:rsidP="00C45266">
            <w:pPr>
              <w:numPr>
                <w:ilvl w:val="0"/>
                <w:numId w:val="2"/>
              </w:numPr>
              <w:suppressAutoHyphens/>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ξεκινά με την ημερομηνία οριστικής παραλαβής των ειδών σε επίπεδο σχολικής μονάδας και</w:t>
            </w:r>
          </w:p>
          <w:p w:rsidR="002E6552" w:rsidRPr="002E6552" w:rsidRDefault="002E6552" w:rsidP="00C45266">
            <w:pPr>
              <w:numPr>
                <w:ilvl w:val="0"/>
                <w:numId w:val="2"/>
              </w:numPr>
              <w:suppressAutoHyphens/>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διαρκεί τουλάχιστον δυο (2) έτη από την ημερομηνία οριστικής παραλαβής της σύμβασης. </w:t>
            </w: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Επίσης τα είδη που έχουν παραδοθεί καλύπτονται με </w:t>
            </w:r>
            <w:r w:rsidRPr="002E6552">
              <w:rPr>
                <w:rFonts w:ascii="Calibri" w:eastAsia="Times New Roman" w:hAnsi="Calibri" w:cs="Calibri"/>
                <w:sz w:val="18"/>
                <w:szCs w:val="18"/>
                <w:u w:val="single"/>
                <w:lang w:eastAsia="zh-CN"/>
              </w:rPr>
              <w:t>υποχρέωση αντικατάστασης ελαττωματικού εξοπλισμού (</w:t>
            </w:r>
            <w:r w:rsidRPr="002E6552">
              <w:rPr>
                <w:rFonts w:ascii="Calibri" w:eastAsia="Times New Roman" w:hAnsi="Calibri" w:cs="Calibri"/>
                <w:sz w:val="18"/>
                <w:szCs w:val="18"/>
                <w:u w:val="single"/>
                <w:lang w:val="en-GB" w:eastAsia="zh-CN"/>
              </w:rPr>
              <w:t>DOA</w:t>
            </w:r>
            <w:r w:rsidRPr="002E6552">
              <w:rPr>
                <w:rFonts w:ascii="Calibri" w:eastAsia="Times New Roman" w:hAnsi="Calibri" w:cs="Calibri"/>
                <w:sz w:val="18"/>
                <w:szCs w:val="18"/>
                <w:u w:val="single"/>
                <w:lang w:eastAsia="zh-CN"/>
              </w:rPr>
              <w:t>) 15 ημερών</w:t>
            </w:r>
            <w:r w:rsidRPr="002E6552">
              <w:rPr>
                <w:rFonts w:ascii="Calibri" w:eastAsia="Times New Roman" w:hAnsi="Calibri" w:cs="Calibri"/>
                <w:sz w:val="18"/>
                <w:szCs w:val="18"/>
                <w:lang w:eastAsia="zh-CN"/>
              </w:rPr>
              <w:t xml:space="preserve"> από την ημερομηνία οριστικής παραλαβής από τη μονάδα εκπαίδευσης.</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vAlign w:val="center"/>
          </w:tcPr>
          <w:p w:rsidR="002E6552" w:rsidRPr="002E6552" w:rsidRDefault="002E6552" w:rsidP="002E6552">
            <w:pPr>
              <w:spacing w:after="0" w:line="240" w:lineRule="auto"/>
              <w:jc w:val="both"/>
              <w:rPr>
                <w:rFonts w:ascii="Calibri" w:eastAsia="Times New Roman" w:hAnsi="Calibri" w:cs="Calibri"/>
                <w:sz w:val="18"/>
                <w:szCs w:val="18"/>
                <w:lang w:val="en-GB" w:eastAsia="zh-CN"/>
              </w:rPr>
            </w:pPr>
            <w:proofErr w:type="spellStart"/>
            <w:r w:rsidRPr="002E6552">
              <w:rPr>
                <w:rFonts w:ascii="Calibri" w:eastAsia="Times New Roman" w:hAnsi="Calibri" w:cs="Calibri"/>
                <w:b/>
                <w:sz w:val="18"/>
                <w:szCs w:val="18"/>
                <w:lang w:val="en-GB" w:eastAsia="zh-CN"/>
              </w:rPr>
              <w:t>Εγγυήσεις</w:t>
            </w:r>
            <w:proofErr w:type="spellEnd"/>
            <w:r w:rsidRPr="002E6552">
              <w:rPr>
                <w:rFonts w:ascii="Calibri" w:eastAsia="Times New Roman" w:hAnsi="Calibri" w:cs="Calibri"/>
                <w:b/>
                <w:sz w:val="18"/>
                <w:szCs w:val="18"/>
                <w:lang w:val="en-GB" w:eastAsia="zh-CN"/>
              </w:rPr>
              <w:t xml:space="preserve"> </w:t>
            </w:r>
            <w:proofErr w:type="spellStart"/>
            <w:r w:rsidRPr="002E6552">
              <w:rPr>
                <w:rFonts w:ascii="Calibri" w:eastAsia="Times New Roman" w:hAnsi="Calibri" w:cs="Calibri"/>
                <w:b/>
                <w:sz w:val="18"/>
                <w:szCs w:val="18"/>
                <w:lang w:val="en-GB" w:eastAsia="zh-CN"/>
              </w:rPr>
              <w:t>εξο</w:t>
            </w:r>
            <w:proofErr w:type="spellEnd"/>
            <w:r w:rsidRPr="002E6552">
              <w:rPr>
                <w:rFonts w:ascii="Calibri" w:eastAsia="Times New Roman" w:hAnsi="Calibri" w:cs="Calibri"/>
                <w:b/>
                <w:sz w:val="18"/>
                <w:szCs w:val="18"/>
                <w:lang w:val="en-GB" w:eastAsia="zh-CN"/>
              </w:rPr>
              <w:t>πλισμού π</w:t>
            </w:r>
            <w:proofErr w:type="spellStart"/>
            <w:r w:rsidRPr="002E6552">
              <w:rPr>
                <w:rFonts w:ascii="Calibri" w:eastAsia="Times New Roman" w:hAnsi="Calibri" w:cs="Calibri"/>
                <w:b/>
                <w:sz w:val="18"/>
                <w:szCs w:val="18"/>
                <w:lang w:val="en-GB" w:eastAsia="zh-CN"/>
              </w:rPr>
              <w:t>ληροφορικής</w:t>
            </w:r>
            <w:proofErr w:type="spellEnd"/>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r>
      <w:tr w:rsidR="002E6552" w:rsidRPr="002E6552" w:rsidTr="00E86420">
        <w:trPr>
          <w:trHeight w:val="140"/>
          <w:jc w:val="center"/>
        </w:trPr>
        <w:tc>
          <w:tcPr>
            <w:tcW w:w="0" w:type="auto"/>
          </w:tcPr>
          <w:p w:rsidR="002E6552" w:rsidRPr="002E6552" w:rsidRDefault="002E6552" w:rsidP="00C45266">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highlight w:val="yellow"/>
                <w:lang w:eastAsia="zh-CN"/>
              </w:rPr>
            </w:pPr>
            <w:r w:rsidRPr="002E6552">
              <w:rPr>
                <w:rFonts w:ascii="Calibri" w:eastAsia="Times New Roman" w:hAnsi="Calibri" w:cs="Calibri"/>
                <w:sz w:val="18"/>
                <w:szCs w:val="18"/>
                <w:lang w:eastAsia="zh-CN"/>
              </w:rPr>
              <w:t>Οι εγγυήσεις των προσφερόμενων ηλεκτρονικών υπολογιστών και εκτυπωτών χαρτιού να καλύπτονται από τους κατασκευαστές τους, συμπεριλαμβανομένης της υποχρέωσης αντικατάστασης ελαττωματικού εξοπλισμού (</w:t>
            </w:r>
            <w:r w:rsidRPr="002E6552">
              <w:rPr>
                <w:rFonts w:ascii="Calibri" w:eastAsia="Times New Roman" w:hAnsi="Calibri" w:cs="Calibri"/>
                <w:sz w:val="18"/>
                <w:szCs w:val="18"/>
                <w:lang w:val="en-GB" w:eastAsia="zh-CN"/>
              </w:rPr>
              <w:t>DOA</w:t>
            </w:r>
            <w:r w:rsidRPr="002E6552">
              <w:rPr>
                <w:rFonts w:ascii="Calibri" w:eastAsia="Times New Roman" w:hAnsi="Calibri" w:cs="Calibri"/>
                <w:sz w:val="18"/>
                <w:szCs w:val="18"/>
                <w:lang w:eastAsia="zh-CN"/>
              </w:rPr>
              <w:t>) 15 ημερών από την ημερομηνία οριστικής παραλαβής από τη σχολική μονάδα. Να επισυναφθούν οι σχετικές δηλώσεις τους.</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jc w:val="both"/>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jc w:val="both"/>
              <w:rPr>
                <w:rFonts w:ascii="Calibri" w:eastAsia="Times New Roman" w:hAnsi="Calibri" w:cs="Calibri"/>
                <w:sz w:val="18"/>
                <w:szCs w:val="18"/>
                <w:lang w:val="en-GB" w:eastAsia="zh-CN"/>
              </w:rPr>
            </w:pPr>
          </w:p>
        </w:tc>
      </w:tr>
      <w:tr w:rsidR="002E6552" w:rsidRPr="002E6552" w:rsidTr="00E86420">
        <w:trPr>
          <w:trHeight w:val="140"/>
          <w:jc w:val="center"/>
        </w:trPr>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vAlign w:val="center"/>
          </w:tcPr>
          <w:p w:rsidR="002E6552" w:rsidRPr="002E6552" w:rsidRDefault="002E6552" w:rsidP="002E6552">
            <w:pPr>
              <w:spacing w:after="0" w:line="240" w:lineRule="auto"/>
              <w:jc w:val="both"/>
              <w:rPr>
                <w:rFonts w:ascii="Calibri" w:eastAsia="Times New Roman" w:hAnsi="Calibri" w:cs="Calibri"/>
                <w:sz w:val="18"/>
                <w:szCs w:val="18"/>
                <w:highlight w:val="yellow"/>
                <w:lang w:val="en-GB" w:eastAsia="zh-CN"/>
              </w:rPr>
            </w:pPr>
            <w:proofErr w:type="spellStart"/>
            <w:r w:rsidRPr="002E6552">
              <w:rPr>
                <w:rFonts w:ascii="Calibri" w:eastAsia="Times New Roman" w:hAnsi="Calibri" w:cs="Calibri"/>
                <w:b/>
                <w:sz w:val="18"/>
                <w:szCs w:val="18"/>
                <w:lang w:val="en-GB" w:eastAsia="zh-CN"/>
              </w:rPr>
              <w:t>Προσφερόμεν</w:t>
            </w:r>
            <w:proofErr w:type="spellEnd"/>
            <w:r w:rsidRPr="002E6552">
              <w:rPr>
                <w:rFonts w:ascii="Calibri" w:eastAsia="Times New Roman" w:hAnsi="Calibri" w:cs="Calibri"/>
                <w:b/>
                <w:sz w:val="18"/>
                <w:szCs w:val="18"/>
                <w:lang w:val="en-GB" w:eastAsia="zh-CN"/>
              </w:rPr>
              <w:t>α π</w:t>
            </w:r>
            <w:proofErr w:type="spellStart"/>
            <w:r w:rsidRPr="002E6552">
              <w:rPr>
                <w:rFonts w:ascii="Calibri" w:eastAsia="Times New Roman" w:hAnsi="Calibri" w:cs="Calibri"/>
                <w:b/>
                <w:sz w:val="18"/>
                <w:szCs w:val="18"/>
                <w:lang w:val="en-GB" w:eastAsia="zh-CN"/>
              </w:rPr>
              <w:t>ροϊόντ</w:t>
            </w:r>
            <w:proofErr w:type="spellEnd"/>
            <w:r w:rsidRPr="002E6552">
              <w:rPr>
                <w:rFonts w:ascii="Calibri" w:eastAsia="Times New Roman" w:hAnsi="Calibri" w:cs="Calibri"/>
                <w:b/>
                <w:sz w:val="18"/>
                <w:szCs w:val="18"/>
                <w:lang w:val="en-GB" w:eastAsia="zh-CN"/>
              </w:rPr>
              <w:t xml:space="preserve">α </w:t>
            </w:r>
            <w:proofErr w:type="spellStart"/>
            <w:r w:rsidRPr="002E6552">
              <w:rPr>
                <w:rFonts w:ascii="Calibri" w:eastAsia="Times New Roman" w:hAnsi="Calibri" w:cs="Calibri"/>
                <w:b/>
                <w:sz w:val="18"/>
                <w:szCs w:val="18"/>
                <w:lang w:val="en-GB" w:eastAsia="zh-CN"/>
              </w:rPr>
              <w:t>λογισμικών</w:t>
            </w:r>
            <w:proofErr w:type="spellEnd"/>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r>
      <w:tr w:rsidR="002E6552" w:rsidRPr="002E6552" w:rsidTr="00E86420">
        <w:trPr>
          <w:trHeight w:val="140"/>
          <w:jc w:val="center"/>
        </w:trPr>
        <w:tc>
          <w:tcPr>
            <w:tcW w:w="0" w:type="auto"/>
          </w:tcPr>
          <w:p w:rsidR="002E6552" w:rsidRPr="002E6552" w:rsidRDefault="002E6552" w:rsidP="00C45266">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highlight w:val="yellow"/>
                <w:lang w:eastAsia="zh-CN"/>
              </w:rPr>
            </w:pPr>
            <w:r w:rsidRPr="002E6552">
              <w:rPr>
                <w:rFonts w:ascii="Calibri" w:eastAsia="Times New Roman" w:hAnsi="Calibri" w:cs="Calibri"/>
                <w:sz w:val="18"/>
                <w:szCs w:val="18"/>
                <w:lang w:eastAsia="zh-CN"/>
              </w:rPr>
              <w:t xml:space="preserve">Να αναγραφεί σε μορφή πίνακα για </w:t>
            </w:r>
            <w:r w:rsidRPr="002E6552">
              <w:rPr>
                <w:rFonts w:ascii="Calibri" w:eastAsia="Times New Roman" w:hAnsi="Calibri" w:cs="Calibri"/>
                <w:b/>
                <w:sz w:val="18"/>
                <w:szCs w:val="18"/>
                <w:lang w:eastAsia="zh-CN"/>
              </w:rPr>
              <w:t xml:space="preserve">κάθε προσφερόμενο λογισμικό </w:t>
            </w:r>
            <w:r w:rsidRPr="002E6552">
              <w:rPr>
                <w:rFonts w:ascii="Calibri" w:eastAsia="Times New Roman" w:hAnsi="Calibri" w:cs="Calibri"/>
                <w:sz w:val="18"/>
                <w:szCs w:val="18"/>
                <w:lang w:eastAsia="zh-CN"/>
              </w:rPr>
              <w:t>ο κατασκευαστής, το προϊόν, η έκδοση και ο χρόνος ανακοίνωσής της</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Pr>
          <w:p w:rsidR="002E6552" w:rsidRPr="002E6552" w:rsidRDefault="002E6552" w:rsidP="00C45266">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vAlign w:val="center"/>
          </w:tcPr>
          <w:p w:rsidR="002E6552" w:rsidRPr="002E6552" w:rsidRDefault="002E6552" w:rsidP="002E6552">
            <w:pPr>
              <w:spacing w:after="0" w:line="240" w:lineRule="auto"/>
              <w:jc w:val="both"/>
              <w:rPr>
                <w:rFonts w:ascii="Calibri" w:eastAsia="Times New Roman" w:hAnsi="Calibri" w:cs="Calibri"/>
                <w:sz w:val="18"/>
                <w:szCs w:val="18"/>
                <w:highlight w:val="yellow"/>
                <w:lang w:eastAsia="zh-CN"/>
              </w:rPr>
            </w:pPr>
            <w:r w:rsidRPr="002E6552">
              <w:rPr>
                <w:rFonts w:ascii="Calibri" w:eastAsia="Times New Roman" w:hAnsi="Calibri" w:cs="Calibri"/>
                <w:sz w:val="18"/>
                <w:szCs w:val="18"/>
                <w:lang w:eastAsia="zh-CN"/>
              </w:rPr>
              <w:t>Τα προσφερόμενα Λειτουργικά Συστήματα και τα προσφερόμενα Λογισμικά Εφαρμογών Αυτοματισμού Γραφείου να διαθέτουν εργαλεία προσβασιμότητας (δυνατότητα μεγέθυνσης, αναπαραγωγής ήχου κ.λπ.).</w:t>
            </w:r>
          </w:p>
        </w:tc>
        <w:tc>
          <w:tcPr>
            <w:tcW w:w="0" w:type="auto"/>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FFC000"/>
            <w:vAlign w:val="center"/>
          </w:tcPr>
          <w:p w:rsidR="002E6552" w:rsidRPr="002E6552" w:rsidRDefault="002E6552" w:rsidP="002E6552">
            <w:pPr>
              <w:spacing w:after="0" w:line="240" w:lineRule="auto"/>
              <w:jc w:val="both"/>
              <w:rPr>
                <w:rFonts w:ascii="Calibri" w:eastAsia="Times New Roman" w:hAnsi="Calibri" w:cs="Calibri"/>
                <w:b/>
                <w:sz w:val="18"/>
                <w:szCs w:val="18"/>
                <w:lang w:val="en-GB" w:eastAsia="zh-CN"/>
              </w:rPr>
            </w:pPr>
            <w:r w:rsidRPr="002E6552">
              <w:rPr>
                <w:rFonts w:ascii="Calibri" w:eastAsia="Times New Roman" w:hAnsi="Calibri" w:cs="Calibri"/>
                <w:b/>
                <w:sz w:val="18"/>
                <w:szCs w:val="18"/>
                <w:lang w:val="en-GB" w:eastAsia="zh-CN"/>
              </w:rPr>
              <w:t>Υπ</w:t>
            </w:r>
            <w:proofErr w:type="spellStart"/>
            <w:r w:rsidRPr="002E6552">
              <w:rPr>
                <w:rFonts w:ascii="Calibri" w:eastAsia="Times New Roman" w:hAnsi="Calibri" w:cs="Calibri"/>
                <w:b/>
                <w:sz w:val="18"/>
                <w:szCs w:val="18"/>
                <w:lang w:val="en-GB" w:eastAsia="zh-CN"/>
              </w:rPr>
              <w:t>οχρεώσεις</w:t>
            </w:r>
            <w:proofErr w:type="spellEnd"/>
            <w:r w:rsidRPr="002E6552">
              <w:rPr>
                <w:rFonts w:ascii="Calibri" w:eastAsia="Times New Roman" w:hAnsi="Calibri" w:cs="Calibri"/>
                <w:b/>
                <w:sz w:val="18"/>
                <w:szCs w:val="18"/>
                <w:lang w:val="en-GB" w:eastAsia="zh-CN"/>
              </w:rPr>
              <w:t xml:space="preserve"> ανα</w:t>
            </w:r>
            <w:proofErr w:type="spellStart"/>
            <w:r w:rsidRPr="002E6552">
              <w:rPr>
                <w:rFonts w:ascii="Calibri" w:eastAsia="Times New Roman" w:hAnsi="Calibri" w:cs="Calibri"/>
                <w:b/>
                <w:sz w:val="18"/>
                <w:szCs w:val="18"/>
                <w:lang w:val="en-GB" w:eastAsia="zh-CN"/>
              </w:rPr>
              <w:t>δόχου</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FFC000"/>
          </w:tcPr>
          <w:p w:rsidR="002E6552" w:rsidRPr="002E6552" w:rsidRDefault="002E6552" w:rsidP="002E6552">
            <w:pPr>
              <w:spacing w:after="0" w:line="240" w:lineRule="auto"/>
              <w:rPr>
                <w:rFonts w:ascii="Calibri" w:eastAsia="Times New Roman" w:hAnsi="Calibri" w:cs="Calibri"/>
                <w:b/>
                <w:sz w:val="18"/>
                <w:szCs w:val="18"/>
                <w:lang w:val="en-GB" w:eastAsia="zh-CN"/>
              </w:rPr>
            </w:pPr>
          </w:p>
        </w:tc>
      </w:tr>
      <w:tr w:rsidR="002E6552" w:rsidRPr="002E6552" w:rsidTr="00E86420">
        <w:trPr>
          <w:trHeight w:val="140"/>
          <w:jc w:val="center"/>
        </w:trPr>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C45266">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Ο Ανάδοχος κάθε τμήματος θα συνεργαστεί στενά με το διευθυντή και θα εγκαταστήσει τον εξοπλισμό στο χώρο του εργαστηρίου ή των αιθουσών διδασκαλίας που θα του υποδειχθεί από το διευθυντή της σχολικής μονάδας, σε σημεία όπου θα υπάρχει η ελάχιστη απαιτούμενη υποδομή (πρίζες ρεύματος, δικτύου, επαρκής χώρος τοποθέτησης κ.λπ.) και θα επιδείξει την καλή λειτουργία του εξοπλισμού για όσα είδη απαιτείται στην επιτροπή παραλαβής της σχολικής μονάδας.</w:t>
            </w: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center"/>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ΝΑΙ</w:t>
            </w: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eastAsia="zh-CN"/>
              </w:rPr>
            </w:pP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eastAsia="zh-CN"/>
              </w:rPr>
            </w:pPr>
          </w:p>
        </w:tc>
      </w:tr>
      <w:tr w:rsidR="002E6552" w:rsidRPr="002E6552" w:rsidTr="00E86420">
        <w:trPr>
          <w:trHeight w:val="140"/>
          <w:jc w:val="center"/>
        </w:trPr>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C45266">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Ο Ανάδοχος θα εκτυπώσει και θα επικολλήσει μια ετικέτα ενδεικτικής διάστασης 6εκ. </w:t>
            </w:r>
            <w:proofErr w:type="gramStart"/>
            <w:r w:rsidRPr="002E6552">
              <w:rPr>
                <w:rFonts w:ascii="Calibri" w:eastAsia="Times New Roman" w:hAnsi="Calibri" w:cs="Calibri"/>
                <w:sz w:val="18"/>
                <w:szCs w:val="18"/>
                <w:lang w:val="en-GB" w:eastAsia="zh-CN"/>
              </w:rPr>
              <w:t>x</w:t>
            </w:r>
            <w:proofErr w:type="gramEnd"/>
            <w:r w:rsidRPr="002E6552">
              <w:rPr>
                <w:rFonts w:ascii="Calibri" w:eastAsia="Times New Roman" w:hAnsi="Calibri" w:cs="Calibri"/>
                <w:sz w:val="18"/>
                <w:szCs w:val="18"/>
                <w:lang w:eastAsia="zh-CN"/>
              </w:rPr>
              <w:t xml:space="preserve"> 10εκ. σε κάθε προσφερόμενο είδος που διαθέτει στην επιφάνειά του επαρκή ελεύθερο χώρο. Το περιεχόμενο της ετικέτας (κείμενο, εικόνες, μορφοποίηση, που θα δοθεί από την Αναθέτουσα) θα εκτυπωθεί έγχρωμα.</w:t>
            </w: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r>
      <w:tr w:rsidR="002E6552" w:rsidRPr="002E6552" w:rsidTr="00E86420">
        <w:trPr>
          <w:trHeight w:val="140"/>
          <w:jc w:val="center"/>
        </w:trPr>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C45266">
            <w:pPr>
              <w:numPr>
                <w:ilvl w:val="0"/>
                <w:numId w:val="3"/>
              </w:numPr>
              <w:suppressAutoHyphens/>
              <w:spacing w:after="0" w:line="240" w:lineRule="auto"/>
              <w:contextualSpacing/>
              <w:jc w:val="both"/>
              <w:rPr>
                <w:rFonts w:ascii="Calibri" w:eastAsia="Times New Roman" w:hAnsi="Calibri" w:cs="Calibri"/>
                <w:sz w:val="18"/>
                <w:szCs w:val="18"/>
                <w:lang w:eastAsia="el-GR"/>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Όποιος από τους Αναδόχους των Τμημάτων «Μηχανολογίας» και  «Λοιπών Ειδικοτήτων» υπογράψει πρώτος σύμβαση, θα αναλάβει κατά την εκτέλεσή της, την υποχρέωση να κατασκευάσει με δική του ευθύνη και κόστος αναμνηστικές (μόνιμες) πινακίδες για όλες τις σχολικές μονάδες που συμμετέχουν στο έργο και επιπλέον θα αναλάβει:</w:t>
            </w: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Α) την εγκατάσταση τους σε όλες τις σχολικές μονάδες που θα εξοπλίσει</w:t>
            </w: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 xml:space="preserve">Β) την αποστολή τους, με δική του ευθύνη και κόστος, στις υπόλοιπες σχολικές μονάδες του έργου, όπως ορίζεται αναλυτικά στις απαιτήσεις του πίνακα συμμόρφωσης του Παραρτήματος </w:t>
            </w:r>
            <w:r w:rsidRPr="002E6552">
              <w:rPr>
                <w:rFonts w:ascii="Calibri" w:eastAsia="Times New Roman" w:hAnsi="Calibri" w:cs="Calibri"/>
                <w:sz w:val="18"/>
                <w:szCs w:val="18"/>
                <w:lang w:val="en-GB" w:eastAsia="zh-CN"/>
              </w:rPr>
              <w:t>III</w:t>
            </w:r>
            <w:r w:rsidRPr="002E6552">
              <w:rPr>
                <w:rFonts w:ascii="Calibri" w:eastAsia="Times New Roman" w:hAnsi="Calibri" w:cs="Calibri"/>
                <w:sz w:val="18"/>
                <w:szCs w:val="18"/>
                <w:lang w:eastAsia="zh-CN"/>
              </w:rPr>
              <w:t xml:space="preserve">.   </w:t>
            </w:r>
          </w:p>
          <w:p w:rsidR="002E6552" w:rsidRPr="002E6552" w:rsidRDefault="002E6552" w:rsidP="002E6552">
            <w:pPr>
              <w:spacing w:after="0" w:line="240" w:lineRule="auto"/>
              <w:jc w:val="both"/>
              <w:rPr>
                <w:rFonts w:ascii="Calibri" w:eastAsia="Times New Roman" w:hAnsi="Calibri" w:cs="Calibri"/>
                <w:sz w:val="18"/>
                <w:szCs w:val="18"/>
                <w:lang w:eastAsia="zh-CN"/>
              </w:rPr>
            </w:pPr>
            <w:r w:rsidRPr="002E6552">
              <w:rPr>
                <w:rFonts w:ascii="Calibri" w:eastAsia="Times New Roman" w:hAnsi="Calibri" w:cs="Calibri"/>
                <w:sz w:val="18"/>
                <w:szCs w:val="18"/>
                <w:lang w:eastAsia="zh-CN"/>
              </w:rPr>
              <w:t>Η τοποθέτηση της πινακίδας θα γίνεται με την παράδοσή του εξοπλισμού και, σε κάθε περίπτωση, το αργότερο εντός τριών μηνών από την ολοκλήρωση της πράξης. Η πινακίδα  πρέπει να είναι σημαντικού μεγέθους (41,5</w:t>
            </w:r>
            <w:r w:rsidRPr="002E6552">
              <w:rPr>
                <w:rFonts w:ascii="Calibri" w:eastAsia="Times New Roman" w:hAnsi="Calibri" w:cs="Calibri"/>
                <w:sz w:val="18"/>
                <w:szCs w:val="18"/>
                <w:lang w:val="en-GB" w:eastAsia="zh-CN"/>
              </w:rPr>
              <w:t>cm</w:t>
            </w:r>
            <w:r w:rsidRPr="002E6552">
              <w:rPr>
                <w:rFonts w:ascii="Calibri" w:eastAsia="Times New Roman" w:hAnsi="Calibri" w:cs="Calibri"/>
                <w:sz w:val="18"/>
                <w:szCs w:val="18"/>
                <w:lang w:eastAsia="zh-CN"/>
              </w:rPr>
              <w:t xml:space="preserve"> επί 31,5</w:t>
            </w:r>
            <w:r w:rsidRPr="002E6552">
              <w:rPr>
                <w:rFonts w:ascii="Calibri" w:eastAsia="Times New Roman" w:hAnsi="Calibri" w:cs="Calibri"/>
                <w:sz w:val="18"/>
                <w:szCs w:val="18"/>
                <w:lang w:val="en-GB" w:eastAsia="zh-CN"/>
              </w:rPr>
              <w:t>cm</w:t>
            </w:r>
            <w:r w:rsidRPr="002E6552">
              <w:rPr>
                <w:rFonts w:ascii="Calibri" w:eastAsia="Times New Roman" w:hAnsi="Calibri" w:cs="Calibri"/>
                <w:sz w:val="18"/>
                <w:szCs w:val="18"/>
                <w:lang w:eastAsia="zh-CN"/>
              </w:rPr>
              <w:t xml:space="preserve"> με προσέγγιση ± 10% ) και θα τοποθετηθεί σε σημείο εύκολα ορατό από το κοινό. Το υλικό κατασκευής της πινακίδας (διαφανές </w:t>
            </w:r>
            <w:proofErr w:type="spellStart"/>
            <w:r w:rsidRPr="002E6552">
              <w:rPr>
                <w:rFonts w:ascii="Calibri" w:eastAsia="Times New Roman" w:hAnsi="Calibri" w:cs="Calibri"/>
                <w:sz w:val="18"/>
                <w:szCs w:val="18"/>
                <w:lang w:val="en-GB" w:eastAsia="zh-CN"/>
              </w:rPr>
              <w:t>plexi</w:t>
            </w:r>
            <w:proofErr w:type="spellEnd"/>
            <w:r w:rsidRPr="002E6552">
              <w:rPr>
                <w:rFonts w:ascii="Calibri" w:eastAsia="Times New Roman" w:hAnsi="Calibri" w:cs="Calibri"/>
                <w:sz w:val="18"/>
                <w:szCs w:val="18"/>
                <w:lang w:eastAsia="zh-CN"/>
              </w:rPr>
              <w:t xml:space="preserve"> </w:t>
            </w:r>
            <w:r w:rsidRPr="002E6552">
              <w:rPr>
                <w:rFonts w:ascii="Calibri" w:eastAsia="Times New Roman" w:hAnsi="Calibri" w:cs="Calibri"/>
                <w:sz w:val="18"/>
                <w:szCs w:val="18"/>
                <w:lang w:val="en-GB" w:eastAsia="zh-CN"/>
              </w:rPr>
              <w:t>glass</w:t>
            </w:r>
            <w:r w:rsidRPr="002E6552">
              <w:rPr>
                <w:rFonts w:ascii="Calibri" w:eastAsia="Times New Roman" w:hAnsi="Calibri" w:cs="Calibri"/>
                <w:sz w:val="18"/>
                <w:szCs w:val="18"/>
                <w:lang w:eastAsia="zh-CN"/>
              </w:rPr>
              <w:t xml:space="preserve"> πάχους τουλάχιστον 5</w:t>
            </w:r>
            <w:r w:rsidRPr="002E6552">
              <w:rPr>
                <w:rFonts w:ascii="Calibri" w:eastAsia="Times New Roman" w:hAnsi="Calibri" w:cs="Calibri"/>
                <w:sz w:val="18"/>
                <w:szCs w:val="18"/>
                <w:lang w:val="en-GB" w:eastAsia="zh-CN"/>
              </w:rPr>
              <w:t>mm</w:t>
            </w:r>
            <w:r w:rsidRPr="002E6552">
              <w:rPr>
                <w:rFonts w:ascii="Calibri" w:eastAsia="Times New Roman" w:hAnsi="Calibri" w:cs="Calibri"/>
                <w:sz w:val="18"/>
                <w:szCs w:val="18"/>
                <w:lang w:eastAsia="zh-CN"/>
              </w:rPr>
              <w:t xml:space="preserve"> ή λευκό αλουμίνιο) καθώς και ο τρόπος τοποθέτησης πρέπει να διασφαλίζουν τη μόνιμη εγκατάστασή της. Το περιεχόμενο της πινακίδας (κείμενο, εικόνες και μορφοποίηση, που θα δοθεί από την Αναθέτουσα Αρχή) θα εκτυπωθεί πάνω στο υλικό, θα είναι έγχρωμο και θα είναι ευδιάκριτο.</w:t>
            </w:r>
          </w:p>
        </w:tc>
        <w:tc>
          <w:tcPr>
            <w:tcW w:w="0" w:type="auto"/>
            <w:tcBorders>
              <w:top w:val="single" w:sz="4" w:space="0" w:color="000000"/>
              <w:left w:val="single" w:sz="4" w:space="0" w:color="000000"/>
              <w:bottom w:val="single" w:sz="4" w:space="0" w:color="000000"/>
              <w:right w:val="single" w:sz="4" w:space="0" w:color="000000"/>
            </w:tcBorders>
            <w:vAlign w:val="center"/>
          </w:tcPr>
          <w:p w:rsidR="002E6552" w:rsidRPr="002E6552" w:rsidRDefault="002E6552" w:rsidP="002E6552">
            <w:pPr>
              <w:spacing w:after="0" w:line="240" w:lineRule="auto"/>
              <w:jc w:val="center"/>
              <w:rPr>
                <w:rFonts w:ascii="Calibri" w:eastAsia="Times New Roman" w:hAnsi="Calibri" w:cs="Calibri"/>
                <w:sz w:val="18"/>
                <w:szCs w:val="18"/>
                <w:lang w:val="en-GB" w:eastAsia="zh-CN"/>
              </w:rPr>
            </w:pPr>
            <w:r w:rsidRPr="002E6552">
              <w:rPr>
                <w:rFonts w:ascii="Calibri" w:eastAsia="Times New Roman" w:hAnsi="Calibri" w:cs="Calibri"/>
                <w:sz w:val="18"/>
                <w:szCs w:val="18"/>
                <w:lang w:val="en-GB" w:eastAsia="zh-CN"/>
              </w:rPr>
              <w:t>ΝΑΙ</w:t>
            </w: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c>
          <w:tcPr>
            <w:tcW w:w="0" w:type="auto"/>
            <w:tcBorders>
              <w:top w:val="single" w:sz="4" w:space="0" w:color="000000"/>
              <w:left w:val="single" w:sz="4" w:space="0" w:color="000000"/>
              <w:bottom w:val="single" w:sz="4" w:space="0" w:color="000000"/>
              <w:right w:val="single" w:sz="4" w:space="0" w:color="000000"/>
            </w:tcBorders>
          </w:tcPr>
          <w:p w:rsidR="002E6552" w:rsidRPr="002E6552" w:rsidRDefault="002E6552" w:rsidP="002E6552">
            <w:pPr>
              <w:spacing w:after="0" w:line="240" w:lineRule="auto"/>
              <w:rPr>
                <w:rFonts w:ascii="Calibri" w:eastAsia="Times New Roman" w:hAnsi="Calibri" w:cs="Calibri"/>
                <w:sz w:val="18"/>
                <w:szCs w:val="18"/>
                <w:lang w:val="en-GB" w:eastAsia="zh-CN"/>
              </w:rPr>
            </w:pPr>
          </w:p>
        </w:tc>
      </w:tr>
    </w:tbl>
    <w:p w:rsidR="002E6552" w:rsidRPr="002E6552" w:rsidRDefault="002E6552" w:rsidP="002E6552">
      <w:pPr>
        <w:spacing w:after="0" w:line="240" w:lineRule="auto"/>
        <w:jc w:val="both"/>
        <w:rPr>
          <w:rFonts w:ascii="Calibri" w:eastAsia="Calibri" w:hAnsi="Calibri" w:cs="Calibri"/>
        </w:rPr>
      </w:pPr>
    </w:p>
    <w:p w:rsidR="002E6552" w:rsidRPr="002E6552" w:rsidRDefault="002E6552" w:rsidP="002E6552">
      <w:pPr>
        <w:spacing w:after="0" w:line="240" w:lineRule="auto"/>
        <w:jc w:val="both"/>
        <w:rPr>
          <w:rFonts w:ascii="Calibri" w:eastAsia="Calibri" w:hAnsi="Calibri" w:cs="Calibri"/>
        </w:rPr>
      </w:pPr>
    </w:p>
    <w:p w:rsidR="00C45266" w:rsidRPr="00C45266" w:rsidRDefault="002E6552" w:rsidP="00C45266">
      <w:pPr>
        <w:shd w:val="clear" w:color="auto" w:fill="F2DBDB"/>
        <w:spacing w:after="0"/>
        <w:jc w:val="center"/>
        <w:rPr>
          <w:rFonts w:ascii="Calibri" w:eastAsia="Times New Roman" w:hAnsi="Calibri" w:cs="Calibri"/>
          <w:b/>
          <w:color w:val="632423"/>
          <w:u w:val="single"/>
          <w:lang w:eastAsia="zh-CN"/>
        </w:rPr>
      </w:pPr>
      <w:r w:rsidRPr="002E6552">
        <w:rPr>
          <w:rFonts w:ascii="Calibri" w:eastAsia="Times New Roman" w:hAnsi="Calibri" w:cs="Calibri"/>
          <w:szCs w:val="24"/>
          <w:lang w:eastAsia="zh-CN"/>
        </w:rPr>
        <w:br w:type="page"/>
      </w:r>
      <w:r w:rsidR="00C45266" w:rsidRPr="00C45266">
        <w:rPr>
          <w:rFonts w:ascii="Calibri" w:eastAsia="Times New Roman" w:hAnsi="Calibri" w:cs="Calibri"/>
          <w:b/>
          <w:color w:val="632423"/>
          <w:u w:val="single"/>
          <w:lang w:eastAsia="zh-CN"/>
        </w:rPr>
        <w:lastRenderedPageBreak/>
        <w:t>ΤΜΗΜΑ 1 – ΕΡΓΑΣΤΗΡΙΑΚΟΣ ΕΞΟΠΛΙΣΜΟΣ ΝΑΥΤΙΛΙΑΚΩΝ</w:t>
      </w:r>
    </w:p>
    <w:p w:rsidR="00C45266" w:rsidRPr="00C45266" w:rsidRDefault="00C45266" w:rsidP="00C45266">
      <w:pPr>
        <w:widowControl w:val="0"/>
        <w:suppressAutoHyphens/>
        <w:spacing w:after="0" w:line="240" w:lineRule="auto"/>
        <w:jc w:val="both"/>
        <w:rPr>
          <w:rFonts w:ascii="Calibri" w:eastAsia="SimSun" w:hAnsi="Calibri" w:cs="Times New Roman"/>
          <w:b/>
          <w:bCs/>
          <w:color w:val="365F91"/>
          <w:u w:val="single"/>
          <w:lang w:eastAsia="zh-CN" w:bidi="hi-IN"/>
        </w:rPr>
      </w:pPr>
    </w:p>
    <w:p w:rsidR="00C45266" w:rsidRPr="00C45266" w:rsidRDefault="00C45266" w:rsidP="00C45266">
      <w:pPr>
        <w:numPr>
          <w:ilvl w:val="0"/>
          <w:numId w:val="10"/>
        </w:numPr>
        <w:suppressAutoHyphens/>
        <w:spacing w:after="120" w:line="360" w:lineRule="auto"/>
        <w:contextualSpacing/>
        <w:jc w:val="both"/>
        <w:rPr>
          <w:rFonts w:ascii="Calibri" w:eastAsia="Times New Roman" w:hAnsi="Calibri" w:cs="Times New Roman"/>
          <w:b/>
          <w:lang w:eastAsia="el-GR"/>
        </w:rPr>
      </w:pPr>
      <w:r w:rsidRPr="00C45266">
        <w:rPr>
          <w:rFonts w:ascii="Calibri" w:eastAsia="Times New Roman" w:hAnsi="Calibri" w:cs="Times New Roman"/>
          <w:b/>
          <w:szCs w:val="14"/>
          <w:lang w:eastAsia="el-GR"/>
        </w:rPr>
        <w:t>ΠΡΟΣΟΜΟΙΩΤΗΣ ΓΕΦΥΡΑΣ</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558"/>
        <w:gridCol w:w="1273"/>
        <w:gridCol w:w="1273"/>
        <w:gridCol w:w="1535"/>
      </w:tblGrid>
      <w:tr w:rsidR="00C45266" w:rsidRPr="00C45266" w:rsidTr="00E86420">
        <w:trPr>
          <w:trHeight w:val="140"/>
        </w:trPr>
        <w:tc>
          <w:tcPr>
            <w:tcW w:w="675"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val="en-GB" w:eastAsia="zh-CN"/>
              </w:rPr>
            </w:pPr>
            <w:r w:rsidRPr="00C45266">
              <w:rPr>
                <w:rFonts w:ascii="Calibri" w:eastAsia="Times New Roman" w:hAnsi="Calibri" w:cs="Calibri"/>
                <w:b/>
                <w:spacing w:val="-1"/>
                <w:sz w:val="18"/>
                <w:szCs w:val="18"/>
                <w:lang w:val="en-GB" w:eastAsia="zh-CN"/>
              </w:rPr>
              <w:t>Α/Α</w:t>
            </w:r>
          </w:p>
        </w:tc>
        <w:tc>
          <w:tcPr>
            <w:tcW w:w="5558"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Times New Roman" w:hAnsi="Calibri" w:cs="Calibri"/>
                <w:b/>
                <w:sz w:val="18"/>
                <w:szCs w:val="18"/>
                <w:lang w:val="en-GB" w:eastAsia="zh-CN"/>
              </w:rPr>
            </w:pPr>
            <w:r w:rsidRPr="00C45266">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Times New Roman" w:hAnsi="Calibri" w:cs="Calibri"/>
                <w:b/>
                <w:sz w:val="18"/>
                <w:szCs w:val="18"/>
                <w:lang w:val="en-GB" w:eastAsia="zh-CN"/>
              </w:rPr>
            </w:pPr>
            <w:r w:rsidRPr="00C45266">
              <w:rPr>
                <w:rFonts w:ascii="Calibri" w:eastAsia="Times New Roman" w:hAnsi="Calibri" w:cs="Calibri"/>
                <w:b/>
                <w:sz w:val="18"/>
                <w:szCs w:val="18"/>
                <w:lang w:val="en-GB" w:eastAsia="zh-CN"/>
              </w:rPr>
              <w:t>ΠΑΡΑΠΟΜΠΗ</w:t>
            </w:r>
          </w:p>
        </w:tc>
      </w:tr>
      <w:tr w:rsidR="00C45266" w:rsidRPr="00C45266"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
              </w:numPr>
              <w:suppressAutoHyphens/>
              <w:spacing w:after="0" w:line="240" w:lineRule="auto"/>
              <w:jc w:val="both"/>
              <w:rPr>
                <w:rFonts w:ascii="Calibri" w:eastAsia="Times New Roman" w:hAnsi="Calibri" w:cs="Calibri"/>
                <w:sz w:val="18"/>
                <w:szCs w:val="18"/>
                <w:lang w:val="en-GB" w:eastAsia="zh-CN"/>
              </w:rPr>
            </w:pPr>
          </w:p>
        </w:tc>
        <w:tc>
          <w:tcPr>
            <w:tcW w:w="5558"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pacing w:after="0" w:line="240" w:lineRule="auto"/>
              <w:rPr>
                <w:rFonts w:ascii="Calibri" w:eastAsia="Times New Roman" w:hAnsi="Calibri" w:cs="Calibri"/>
                <w:sz w:val="18"/>
                <w:szCs w:val="18"/>
                <w:u w:val="single"/>
                <w:lang w:val="en-GB" w:eastAsia="zh-CN"/>
              </w:rPr>
            </w:pPr>
            <w:r w:rsidRPr="00C45266">
              <w:rPr>
                <w:rFonts w:ascii="Calibri" w:eastAsia="Times New Roman" w:hAnsi="Calibri" w:cs="Calibri"/>
                <w:b/>
                <w:sz w:val="18"/>
                <w:szCs w:val="18"/>
                <w:u w:val="single"/>
                <w:lang w:val="en-GB" w:eastAsia="zh-CN"/>
              </w:rPr>
              <w:t>Α1.</w:t>
            </w:r>
            <w:r w:rsidRPr="00C45266">
              <w:rPr>
                <w:rFonts w:ascii="Calibri" w:eastAsia="Times New Roman" w:hAnsi="Calibri" w:cs="Calibri"/>
                <w:sz w:val="18"/>
                <w:szCs w:val="18"/>
                <w:u w:val="single"/>
                <w:lang w:val="en-GB" w:eastAsia="zh-CN"/>
              </w:rPr>
              <w:t xml:space="preserve">  </w:t>
            </w:r>
            <w:proofErr w:type="spellStart"/>
            <w:r w:rsidRPr="00C45266">
              <w:rPr>
                <w:rFonts w:ascii="Calibri" w:eastAsia="Times New Roman" w:hAnsi="Calibri" w:cs="Calibri"/>
                <w:sz w:val="18"/>
                <w:szCs w:val="18"/>
                <w:u w:val="single"/>
                <w:lang w:val="en-GB" w:eastAsia="zh-CN"/>
              </w:rPr>
              <w:t>Στ</w:t>
            </w:r>
            <w:proofErr w:type="spellEnd"/>
            <w:r w:rsidRPr="00C45266">
              <w:rPr>
                <w:rFonts w:ascii="Calibri" w:eastAsia="Times New Roman" w:hAnsi="Calibri" w:cs="Calibri"/>
                <w:sz w:val="18"/>
                <w:szCs w:val="18"/>
                <w:u w:val="single"/>
                <w:lang w:val="en-GB" w:eastAsia="zh-CN"/>
              </w:rPr>
              <w:t xml:space="preserve">αθμό </w:t>
            </w:r>
            <w:proofErr w:type="spellStart"/>
            <w:r w:rsidRPr="00C45266">
              <w:rPr>
                <w:rFonts w:ascii="Calibri" w:eastAsia="Times New Roman" w:hAnsi="Calibri" w:cs="Calibri"/>
                <w:sz w:val="18"/>
                <w:szCs w:val="18"/>
                <w:u w:val="single"/>
                <w:lang w:val="en-GB" w:eastAsia="zh-CN"/>
              </w:rPr>
              <w:t>εργ</w:t>
            </w:r>
            <w:proofErr w:type="spellEnd"/>
            <w:r w:rsidRPr="00C45266">
              <w:rPr>
                <w:rFonts w:ascii="Calibri" w:eastAsia="Times New Roman" w:hAnsi="Calibri" w:cs="Calibri"/>
                <w:sz w:val="18"/>
                <w:szCs w:val="18"/>
                <w:u w:val="single"/>
                <w:lang w:val="en-GB" w:eastAsia="zh-CN"/>
              </w:rPr>
              <w:t xml:space="preserve">ασίας </w:t>
            </w:r>
            <w:proofErr w:type="spellStart"/>
            <w:r w:rsidRPr="00C45266">
              <w:rPr>
                <w:rFonts w:ascii="Calibri" w:eastAsia="Times New Roman" w:hAnsi="Calibri" w:cs="Calibri"/>
                <w:sz w:val="18"/>
                <w:szCs w:val="18"/>
                <w:u w:val="single"/>
                <w:lang w:val="en-GB" w:eastAsia="zh-CN"/>
              </w:rPr>
              <w:t>εκ</w:t>
            </w:r>
            <w:proofErr w:type="spellEnd"/>
            <w:r w:rsidRPr="00C45266">
              <w:rPr>
                <w:rFonts w:ascii="Calibri" w:eastAsia="Times New Roman" w:hAnsi="Calibri" w:cs="Calibri"/>
                <w:sz w:val="18"/>
                <w:szCs w:val="18"/>
                <w:u w:val="single"/>
                <w:lang w:val="en-GB" w:eastAsia="zh-CN"/>
              </w:rPr>
              <w:t>παιδευτή:</w:t>
            </w:r>
          </w:p>
          <w:p w:rsidR="00C45266" w:rsidRPr="00C45266" w:rsidRDefault="00C45266" w:rsidP="00C45266">
            <w:pPr>
              <w:numPr>
                <w:ilvl w:val="0"/>
                <w:numId w:val="12"/>
              </w:numPr>
              <w:suppressAutoHyphens/>
              <w:spacing w:after="0" w:line="240" w:lineRule="auto"/>
              <w:contextualSpacing/>
              <w:jc w:val="both"/>
              <w:rPr>
                <w:rFonts w:ascii="Calibri" w:eastAsia="Times New Roman" w:hAnsi="Calibri" w:cs="Calibri"/>
                <w:sz w:val="18"/>
                <w:szCs w:val="18"/>
                <w:lang w:val="en-GB" w:eastAsia="el-GR"/>
              </w:rPr>
            </w:pPr>
            <w:r w:rsidRPr="00C45266">
              <w:rPr>
                <w:rFonts w:ascii="Calibri" w:eastAsia="Times New Roman" w:hAnsi="Calibri" w:cs="Calibri"/>
                <w:sz w:val="18"/>
                <w:szCs w:val="18"/>
                <w:lang w:val="en-GB" w:eastAsia="el-GR"/>
              </w:rPr>
              <w:t>Instructor simulator software.</w:t>
            </w:r>
          </w:p>
          <w:p w:rsidR="00C45266" w:rsidRPr="00C45266" w:rsidRDefault="00C45266" w:rsidP="00C45266">
            <w:pPr>
              <w:numPr>
                <w:ilvl w:val="0"/>
                <w:numId w:val="12"/>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val="en-GB" w:eastAsia="el-GR"/>
              </w:rPr>
              <w:t>Standard</w:t>
            </w:r>
            <w:r w:rsidRPr="00C45266">
              <w:rPr>
                <w:rFonts w:ascii="Calibri" w:eastAsia="Times New Roman" w:hAnsi="Calibri" w:cs="Calibri"/>
                <w:sz w:val="18"/>
                <w:szCs w:val="18"/>
                <w:lang w:eastAsia="el-GR"/>
              </w:rPr>
              <w:t xml:space="preserve"> </w:t>
            </w:r>
            <w:r w:rsidRPr="00C45266">
              <w:rPr>
                <w:rFonts w:ascii="Calibri" w:eastAsia="Times New Roman" w:hAnsi="Calibri" w:cs="Calibri"/>
                <w:sz w:val="18"/>
                <w:szCs w:val="18"/>
                <w:lang w:val="en-GB" w:eastAsia="el-GR"/>
              </w:rPr>
              <w:t>Hardware</w:t>
            </w:r>
            <w:r w:rsidRPr="00C45266">
              <w:rPr>
                <w:rFonts w:ascii="Calibri" w:eastAsia="Times New Roman" w:hAnsi="Calibri" w:cs="Calibri"/>
                <w:sz w:val="18"/>
                <w:szCs w:val="18"/>
                <w:lang w:eastAsia="el-GR"/>
              </w:rPr>
              <w:t xml:space="preserve"> (1</w:t>
            </w:r>
            <w:r w:rsidRPr="00C45266">
              <w:rPr>
                <w:rFonts w:ascii="Calibri" w:eastAsia="Times New Roman" w:hAnsi="Calibri" w:cs="Calibri"/>
                <w:sz w:val="18"/>
                <w:szCs w:val="18"/>
                <w:lang w:val="en-GB" w:eastAsia="el-GR"/>
              </w:rPr>
              <w:t>x</w:t>
            </w:r>
            <w:r w:rsidRPr="00C45266">
              <w:rPr>
                <w:rFonts w:ascii="Calibri" w:eastAsia="Times New Roman" w:hAnsi="Calibri" w:cs="Calibri"/>
                <w:sz w:val="18"/>
                <w:szCs w:val="18"/>
                <w:lang w:eastAsia="el-GR"/>
              </w:rPr>
              <w:t xml:space="preserve"> Η/Υ με πληκτρολόγιο &amp; ποντίκι, 2</w:t>
            </w:r>
            <w:r w:rsidRPr="00C45266">
              <w:rPr>
                <w:rFonts w:ascii="Calibri" w:eastAsia="Times New Roman" w:hAnsi="Calibri" w:cs="Calibri"/>
                <w:sz w:val="18"/>
                <w:szCs w:val="18"/>
                <w:lang w:val="en-GB" w:eastAsia="el-GR"/>
              </w:rPr>
              <w:t>x</w:t>
            </w:r>
            <w:r w:rsidRPr="00C45266">
              <w:rPr>
                <w:rFonts w:ascii="Calibri" w:eastAsia="Times New Roman" w:hAnsi="Calibri" w:cs="Calibri"/>
                <w:sz w:val="18"/>
                <w:szCs w:val="18"/>
                <w:lang w:eastAsia="el-GR"/>
              </w:rPr>
              <w:t xml:space="preserve"> οθόνες, 1</w:t>
            </w:r>
            <w:r w:rsidRPr="00C45266">
              <w:rPr>
                <w:rFonts w:ascii="Calibri" w:eastAsia="Times New Roman" w:hAnsi="Calibri" w:cs="Calibri"/>
                <w:sz w:val="18"/>
                <w:szCs w:val="18"/>
                <w:lang w:val="en-GB" w:eastAsia="el-GR"/>
              </w:rPr>
              <w:t>x</w:t>
            </w:r>
            <w:r w:rsidRPr="00C45266">
              <w:rPr>
                <w:rFonts w:ascii="Calibri" w:eastAsia="Times New Roman" w:hAnsi="Calibri" w:cs="Calibri"/>
                <w:sz w:val="18"/>
                <w:szCs w:val="18"/>
                <w:lang w:eastAsia="el-GR"/>
              </w:rPr>
              <w:t xml:space="preserve"> ηχεία, εκτυπωτής).</w:t>
            </w:r>
          </w:p>
          <w:p w:rsidR="00C45266" w:rsidRPr="00C45266" w:rsidRDefault="00C45266" w:rsidP="00C45266">
            <w:pPr>
              <w:numPr>
                <w:ilvl w:val="0"/>
                <w:numId w:val="12"/>
              </w:numPr>
              <w:suppressAutoHyphens/>
              <w:spacing w:after="0" w:line="240" w:lineRule="auto"/>
              <w:contextualSpacing/>
              <w:jc w:val="both"/>
              <w:rPr>
                <w:rFonts w:ascii="Calibri" w:eastAsia="Times New Roman" w:hAnsi="Calibri" w:cs="Calibri"/>
                <w:sz w:val="18"/>
                <w:szCs w:val="18"/>
                <w:lang w:val="en-GB" w:eastAsia="el-GR"/>
              </w:rPr>
            </w:pPr>
            <w:proofErr w:type="spellStart"/>
            <w:r w:rsidRPr="00C45266">
              <w:rPr>
                <w:rFonts w:ascii="Calibri" w:eastAsia="Times New Roman" w:hAnsi="Calibri" w:cs="Calibri"/>
                <w:sz w:val="18"/>
                <w:szCs w:val="18"/>
                <w:lang w:val="en-GB" w:eastAsia="el-GR"/>
              </w:rPr>
              <w:t>Σύστημ</w:t>
            </w:r>
            <w:proofErr w:type="spellEnd"/>
            <w:r w:rsidRPr="00C45266">
              <w:rPr>
                <w:rFonts w:ascii="Calibri" w:eastAsia="Times New Roman" w:hAnsi="Calibri" w:cs="Calibri"/>
                <w:sz w:val="18"/>
                <w:szCs w:val="18"/>
                <w:lang w:val="en-GB" w:eastAsia="el-GR"/>
              </w:rPr>
              <w:t>α απ</w:t>
            </w:r>
            <w:proofErr w:type="spellStart"/>
            <w:r w:rsidRPr="00C45266">
              <w:rPr>
                <w:rFonts w:ascii="Calibri" w:eastAsia="Times New Roman" w:hAnsi="Calibri" w:cs="Calibri"/>
                <w:sz w:val="18"/>
                <w:szCs w:val="18"/>
                <w:lang w:val="en-GB" w:eastAsia="el-GR"/>
              </w:rPr>
              <w:t>ενημέρωσης</w:t>
            </w:r>
            <w:proofErr w:type="spellEnd"/>
            <w:r w:rsidRPr="00C45266">
              <w:rPr>
                <w:rFonts w:ascii="Calibri" w:eastAsia="Times New Roman" w:hAnsi="Calibri" w:cs="Calibri"/>
                <w:sz w:val="18"/>
                <w:szCs w:val="18"/>
                <w:lang w:val="en-GB" w:eastAsia="el-GR"/>
              </w:rPr>
              <w:t xml:space="preserve"> (debriefing) </w:t>
            </w:r>
            <w:proofErr w:type="spellStart"/>
            <w:r w:rsidRPr="00C45266">
              <w:rPr>
                <w:rFonts w:ascii="Calibri" w:eastAsia="Times New Roman" w:hAnsi="Calibri" w:cs="Calibri"/>
                <w:sz w:val="18"/>
                <w:szCs w:val="18"/>
                <w:lang w:val="en-GB" w:eastAsia="el-GR"/>
              </w:rPr>
              <w:t>με</w:t>
            </w:r>
            <w:proofErr w:type="spellEnd"/>
            <w:r w:rsidRPr="00C45266">
              <w:rPr>
                <w:rFonts w:ascii="Calibri" w:eastAsia="Times New Roman" w:hAnsi="Calibri" w:cs="Calibri"/>
                <w:sz w:val="18"/>
                <w:szCs w:val="18"/>
                <w:lang w:val="en-GB" w:eastAsia="el-GR"/>
              </w:rPr>
              <w:t xml:space="preserve"> Projector+ projection screen</w:t>
            </w:r>
          </w:p>
          <w:p w:rsidR="00C45266" w:rsidRPr="00C45266" w:rsidRDefault="00C45266" w:rsidP="00C45266">
            <w:pPr>
              <w:spacing w:after="0" w:line="240" w:lineRule="auto"/>
              <w:ind w:left="360"/>
              <w:contextualSpacing/>
              <w:rPr>
                <w:rFonts w:ascii="Calibri" w:eastAsia="Times New Roman" w:hAnsi="Calibri" w:cs="Calibri"/>
                <w:sz w:val="18"/>
                <w:szCs w:val="18"/>
                <w:lang w:val="en-GB" w:eastAsia="el-GR"/>
              </w:rPr>
            </w:pP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
              </w:numPr>
              <w:suppressAutoHyphens/>
              <w:spacing w:after="0" w:line="240" w:lineRule="auto"/>
              <w:jc w:val="both"/>
              <w:rPr>
                <w:rFonts w:ascii="Calibri" w:eastAsia="Times New Roman" w:hAnsi="Calibri" w:cs="Calibri"/>
                <w:sz w:val="18"/>
                <w:szCs w:val="18"/>
                <w:lang w:val="en-GB" w:eastAsia="zh-CN"/>
              </w:rPr>
            </w:pPr>
          </w:p>
        </w:tc>
        <w:tc>
          <w:tcPr>
            <w:tcW w:w="5558"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pacing w:after="0" w:line="240" w:lineRule="auto"/>
              <w:rPr>
                <w:rFonts w:ascii="Calibri" w:eastAsia="Times New Roman" w:hAnsi="Calibri" w:cs="Calibri"/>
                <w:sz w:val="18"/>
                <w:szCs w:val="18"/>
                <w:u w:val="single"/>
                <w:lang w:val="en-GB" w:eastAsia="zh-CN"/>
              </w:rPr>
            </w:pPr>
            <w:r w:rsidRPr="00C45266">
              <w:rPr>
                <w:rFonts w:ascii="Calibri" w:eastAsia="Times New Roman" w:hAnsi="Calibri" w:cs="Calibri"/>
                <w:b/>
                <w:sz w:val="18"/>
                <w:szCs w:val="18"/>
                <w:u w:val="single"/>
                <w:lang w:val="en-GB" w:eastAsia="zh-CN"/>
              </w:rPr>
              <w:t>Α2.</w:t>
            </w:r>
            <w:r w:rsidRPr="00C45266">
              <w:rPr>
                <w:rFonts w:ascii="Calibri" w:eastAsia="Times New Roman" w:hAnsi="Calibri" w:cs="Calibri"/>
                <w:sz w:val="18"/>
                <w:szCs w:val="18"/>
                <w:u w:val="single"/>
                <w:lang w:val="en-GB" w:eastAsia="zh-CN"/>
              </w:rPr>
              <w:t xml:space="preserve">  </w:t>
            </w:r>
            <w:proofErr w:type="spellStart"/>
            <w:r w:rsidRPr="00C45266">
              <w:rPr>
                <w:rFonts w:ascii="Calibri" w:eastAsia="Times New Roman" w:hAnsi="Calibri" w:cs="Calibri"/>
                <w:b/>
                <w:sz w:val="18"/>
                <w:szCs w:val="18"/>
                <w:u w:val="single"/>
                <w:lang w:val="en-GB" w:eastAsia="zh-CN"/>
              </w:rPr>
              <w:t>Στ</w:t>
            </w:r>
            <w:proofErr w:type="spellEnd"/>
            <w:r w:rsidRPr="00C45266">
              <w:rPr>
                <w:rFonts w:ascii="Calibri" w:eastAsia="Times New Roman" w:hAnsi="Calibri" w:cs="Calibri"/>
                <w:b/>
                <w:sz w:val="18"/>
                <w:szCs w:val="18"/>
                <w:u w:val="single"/>
                <w:lang w:val="en-GB" w:eastAsia="zh-CN"/>
              </w:rPr>
              <w:t xml:space="preserve">αθμός </w:t>
            </w:r>
            <w:proofErr w:type="spellStart"/>
            <w:r w:rsidRPr="00C45266">
              <w:rPr>
                <w:rFonts w:ascii="Calibri" w:eastAsia="Times New Roman" w:hAnsi="Calibri" w:cs="Calibri"/>
                <w:b/>
                <w:sz w:val="18"/>
                <w:szCs w:val="18"/>
                <w:u w:val="single"/>
                <w:lang w:val="en-GB" w:eastAsia="zh-CN"/>
              </w:rPr>
              <w:t>εργ</w:t>
            </w:r>
            <w:proofErr w:type="spellEnd"/>
            <w:r w:rsidRPr="00C45266">
              <w:rPr>
                <w:rFonts w:ascii="Calibri" w:eastAsia="Times New Roman" w:hAnsi="Calibri" w:cs="Calibri"/>
                <w:b/>
                <w:sz w:val="18"/>
                <w:szCs w:val="18"/>
                <w:u w:val="single"/>
                <w:lang w:val="en-GB" w:eastAsia="zh-CN"/>
              </w:rPr>
              <w:t xml:space="preserve">ασίας </w:t>
            </w:r>
            <w:proofErr w:type="spellStart"/>
            <w:r w:rsidRPr="00C45266">
              <w:rPr>
                <w:rFonts w:ascii="Calibri" w:eastAsia="Times New Roman" w:hAnsi="Calibri" w:cs="Calibri"/>
                <w:b/>
                <w:sz w:val="18"/>
                <w:szCs w:val="18"/>
                <w:u w:val="single"/>
                <w:lang w:val="en-GB" w:eastAsia="zh-CN"/>
              </w:rPr>
              <w:t>εκ</w:t>
            </w:r>
            <w:proofErr w:type="spellEnd"/>
            <w:r w:rsidRPr="00C45266">
              <w:rPr>
                <w:rFonts w:ascii="Calibri" w:eastAsia="Times New Roman" w:hAnsi="Calibri" w:cs="Calibri"/>
                <w:b/>
                <w:sz w:val="18"/>
                <w:szCs w:val="18"/>
                <w:u w:val="single"/>
                <w:lang w:val="en-GB" w:eastAsia="zh-CN"/>
              </w:rPr>
              <w:t>παιδευομένου:</w:t>
            </w:r>
          </w:p>
          <w:p w:rsidR="00C45266" w:rsidRPr="00C45266" w:rsidRDefault="00C45266" w:rsidP="00C45266">
            <w:pPr>
              <w:numPr>
                <w:ilvl w:val="0"/>
                <w:numId w:val="13"/>
              </w:numPr>
              <w:suppressAutoHyphens/>
              <w:spacing w:after="0" w:line="240" w:lineRule="auto"/>
              <w:contextualSpacing/>
              <w:jc w:val="both"/>
              <w:rPr>
                <w:rFonts w:ascii="Calibri" w:eastAsia="Times New Roman" w:hAnsi="Calibri" w:cs="Calibri"/>
                <w:sz w:val="18"/>
                <w:szCs w:val="18"/>
                <w:lang w:val="en-GB" w:eastAsia="el-GR"/>
              </w:rPr>
            </w:pPr>
            <w:r w:rsidRPr="00C45266">
              <w:rPr>
                <w:rFonts w:ascii="Calibri" w:eastAsia="Times New Roman" w:hAnsi="Calibri" w:cs="Calibri"/>
                <w:sz w:val="18"/>
                <w:szCs w:val="18"/>
                <w:lang w:eastAsia="el-GR"/>
              </w:rPr>
              <w:t>Σύστημα</w:t>
            </w:r>
            <w:r w:rsidRPr="00C45266">
              <w:rPr>
                <w:rFonts w:ascii="Calibri" w:eastAsia="Times New Roman" w:hAnsi="Calibri" w:cs="Calibri"/>
                <w:sz w:val="18"/>
                <w:szCs w:val="18"/>
                <w:lang w:val="en-GB" w:eastAsia="el-GR"/>
              </w:rPr>
              <w:t xml:space="preserve"> </w:t>
            </w:r>
            <w:r w:rsidRPr="00C45266">
              <w:rPr>
                <w:rFonts w:ascii="Calibri" w:eastAsia="Times New Roman" w:hAnsi="Calibri" w:cs="Calibri"/>
                <w:sz w:val="18"/>
                <w:szCs w:val="18"/>
                <w:lang w:eastAsia="el-GR"/>
              </w:rPr>
              <w:t>ηλεκτρονικών</w:t>
            </w:r>
            <w:r w:rsidRPr="00C45266">
              <w:rPr>
                <w:rFonts w:ascii="Calibri" w:eastAsia="Times New Roman" w:hAnsi="Calibri" w:cs="Calibri"/>
                <w:sz w:val="18"/>
                <w:szCs w:val="18"/>
                <w:lang w:val="en-GB" w:eastAsia="el-GR"/>
              </w:rPr>
              <w:t xml:space="preserve"> </w:t>
            </w:r>
            <w:r w:rsidRPr="00C45266">
              <w:rPr>
                <w:rFonts w:ascii="Calibri" w:eastAsia="Times New Roman" w:hAnsi="Calibri" w:cs="Calibri"/>
                <w:sz w:val="18"/>
                <w:szCs w:val="18"/>
                <w:lang w:eastAsia="el-GR"/>
              </w:rPr>
              <w:t>χαρτών</w:t>
            </w:r>
            <w:r w:rsidRPr="00C45266">
              <w:rPr>
                <w:rFonts w:ascii="Calibri" w:eastAsia="Times New Roman" w:hAnsi="Calibri" w:cs="Calibri"/>
                <w:sz w:val="18"/>
                <w:szCs w:val="18"/>
                <w:lang w:val="en-GB" w:eastAsia="el-GR"/>
              </w:rPr>
              <w:t xml:space="preserve"> ECDIS (Electronic Charts Display Information System software).</w:t>
            </w:r>
          </w:p>
          <w:p w:rsidR="00C45266" w:rsidRPr="00C45266" w:rsidRDefault="00C45266" w:rsidP="00C45266">
            <w:pPr>
              <w:numPr>
                <w:ilvl w:val="0"/>
                <w:numId w:val="13"/>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val="en-GB" w:eastAsia="el-GR"/>
              </w:rPr>
              <w:t>Console</w:t>
            </w:r>
            <w:r w:rsidRPr="00C45266">
              <w:rPr>
                <w:rFonts w:ascii="Calibri" w:eastAsia="Times New Roman" w:hAnsi="Calibri" w:cs="Calibri"/>
                <w:sz w:val="18"/>
                <w:szCs w:val="18"/>
                <w:lang w:eastAsia="el-GR"/>
              </w:rPr>
              <w:t xml:space="preserve"> </w:t>
            </w:r>
            <w:r w:rsidRPr="00C45266">
              <w:rPr>
                <w:rFonts w:ascii="Calibri" w:eastAsia="Times New Roman" w:hAnsi="Calibri" w:cs="Calibri"/>
                <w:sz w:val="18"/>
                <w:szCs w:val="18"/>
                <w:lang w:val="en-GB" w:eastAsia="el-GR"/>
              </w:rPr>
              <w:t>Conning</w:t>
            </w:r>
            <w:r w:rsidRPr="00C45266">
              <w:rPr>
                <w:rFonts w:ascii="Calibri" w:eastAsia="Times New Roman" w:hAnsi="Calibri" w:cs="Calibri"/>
                <w:sz w:val="18"/>
                <w:szCs w:val="18"/>
                <w:lang w:eastAsia="el-GR"/>
              </w:rPr>
              <w:t xml:space="preserve"> </w:t>
            </w:r>
            <w:r w:rsidRPr="00C45266">
              <w:rPr>
                <w:rFonts w:ascii="Calibri" w:eastAsia="Times New Roman" w:hAnsi="Calibri" w:cs="Calibri"/>
                <w:sz w:val="18"/>
                <w:szCs w:val="18"/>
                <w:lang w:val="en-GB" w:eastAsia="el-GR"/>
              </w:rPr>
              <w:t>display</w:t>
            </w:r>
            <w:r w:rsidRPr="00C45266">
              <w:rPr>
                <w:rFonts w:ascii="Calibri" w:eastAsia="Times New Roman" w:hAnsi="Calibri" w:cs="Calibri"/>
                <w:sz w:val="18"/>
                <w:szCs w:val="18"/>
                <w:lang w:eastAsia="el-GR"/>
              </w:rPr>
              <w:t xml:space="preserve"> </w:t>
            </w:r>
            <w:r w:rsidRPr="00C45266">
              <w:rPr>
                <w:rFonts w:ascii="Calibri" w:eastAsia="Times New Roman" w:hAnsi="Calibri" w:cs="Calibri"/>
                <w:sz w:val="18"/>
                <w:szCs w:val="18"/>
                <w:lang w:val="en-GB" w:eastAsia="el-GR"/>
              </w:rPr>
              <w:t>software</w:t>
            </w:r>
            <w:r w:rsidRPr="00C45266">
              <w:rPr>
                <w:rFonts w:ascii="Calibri" w:eastAsia="Times New Roman" w:hAnsi="Calibri" w:cs="Calibri"/>
                <w:sz w:val="18"/>
                <w:szCs w:val="18"/>
                <w:lang w:eastAsia="el-GR"/>
              </w:rPr>
              <w:t xml:space="preserve"> με ενσωματωμένο οπτικό σύστημα απεικόνισης της περιοχής άσκησης, του ιδίου πλοίου και των πλοίων στόχων, των καιρικών συνθηκών κλπ.</w:t>
            </w:r>
          </w:p>
          <w:p w:rsidR="00C45266" w:rsidRPr="00C45266" w:rsidRDefault="00C45266" w:rsidP="00C45266">
            <w:pPr>
              <w:numPr>
                <w:ilvl w:val="0"/>
                <w:numId w:val="13"/>
              </w:numPr>
              <w:suppressAutoHyphens/>
              <w:spacing w:after="0" w:line="240" w:lineRule="auto"/>
              <w:contextualSpacing/>
              <w:jc w:val="both"/>
              <w:rPr>
                <w:rFonts w:ascii="Calibri" w:eastAsia="Times New Roman" w:hAnsi="Calibri" w:cs="Calibri"/>
                <w:sz w:val="18"/>
                <w:szCs w:val="18"/>
                <w:lang w:val="en-GB" w:eastAsia="el-GR"/>
              </w:rPr>
            </w:pPr>
            <w:r w:rsidRPr="00C45266">
              <w:rPr>
                <w:rFonts w:ascii="Calibri" w:eastAsia="Times New Roman" w:hAnsi="Calibri" w:cs="Calibri"/>
                <w:sz w:val="18"/>
                <w:szCs w:val="18"/>
                <w:lang w:val="en-GB" w:eastAsia="el-GR"/>
              </w:rPr>
              <w:t>RADAR/ ARPA software.</w:t>
            </w:r>
          </w:p>
          <w:p w:rsidR="00C45266" w:rsidRPr="00C45266" w:rsidRDefault="00C45266" w:rsidP="00C45266">
            <w:pPr>
              <w:numPr>
                <w:ilvl w:val="0"/>
                <w:numId w:val="13"/>
              </w:numPr>
              <w:suppressAutoHyphens/>
              <w:spacing w:after="0" w:line="240" w:lineRule="auto"/>
              <w:contextualSpacing/>
              <w:jc w:val="both"/>
              <w:rPr>
                <w:rFonts w:ascii="Calibri" w:eastAsia="Times New Roman" w:hAnsi="Calibri" w:cs="Calibri"/>
                <w:sz w:val="18"/>
                <w:szCs w:val="18"/>
                <w:lang w:val="en-GB" w:eastAsia="el-GR"/>
              </w:rPr>
            </w:pPr>
            <w:r w:rsidRPr="00C45266">
              <w:rPr>
                <w:rFonts w:ascii="Calibri" w:eastAsia="Times New Roman" w:hAnsi="Calibri" w:cs="Calibri"/>
                <w:sz w:val="18"/>
                <w:szCs w:val="18"/>
                <w:lang w:val="en-GB" w:eastAsia="el-GR"/>
              </w:rPr>
              <w:t>Mini console (with mini telegraph and rudder).</w:t>
            </w:r>
          </w:p>
          <w:p w:rsidR="00C45266" w:rsidRPr="00C45266" w:rsidRDefault="00C45266" w:rsidP="00C45266">
            <w:pPr>
              <w:numPr>
                <w:ilvl w:val="0"/>
                <w:numId w:val="13"/>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val="en-GB" w:eastAsia="el-GR"/>
              </w:rPr>
              <w:t>Standard</w:t>
            </w:r>
            <w:r w:rsidRPr="00C45266">
              <w:rPr>
                <w:rFonts w:ascii="Calibri" w:eastAsia="Times New Roman" w:hAnsi="Calibri" w:cs="Calibri"/>
                <w:sz w:val="18"/>
                <w:szCs w:val="18"/>
                <w:lang w:eastAsia="el-GR"/>
              </w:rPr>
              <w:t xml:space="preserve"> </w:t>
            </w:r>
            <w:r w:rsidRPr="00C45266">
              <w:rPr>
                <w:rFonts w:ascii="Calibri" w:eastAsia="Times New Roman" w:hAnsi="Calibri" w:cs="Calibri"/>
                <w:sz w:val="18"/>
                <w:szCs w:val="18"/>
                <w:lang w:val="en-GB" w:eastAsia="el-GR"/>
              </w:rPr>
              <w:t>Hardware</w:t>
            </w:r>
            <w:r w:rsidRPr="00C45266">
              <w:rPr>
                <w:rFonts w:ascii="Calibri" w:eastAsia="Times New Roman" w:hAnsi="Calibri" w:cs="Calibri"/>
                <w:sz w:val="18"/>
                <w:szCs w:val="18"/>
                <w:lang w:eastAsia="el-GR"/>
              </w:rPr>
              <w:t xml:space="preserve"> (3</w:t>
            </w:r>
            <w:r w:rsidRPr="00C45266">
              <w:rPr>
                <w:rFonts w:ascii="Calibri" w:eastAsia="Times New Roman" w:hAnsi="Calibri" w:cs="Calibri"/>
                <w:sz w:val="18"/>
                <w:szCs w:val="18"/>
                <w:lang w:val="en-GB" w:eastAsia="el-GR"/>
              </w:rPr>
              <w:t>x</w:t>
            </w:r>
            <w:r w:rsidRPr="00C45266">
              <w:rPr>
                <w:rFonts w:ascii="Calibri" w:eastAsia="Times New Roman" w:hAnsi="Calibri" w:cs="Calibri"/>
                <w:sz w:val="18"/>
                <w:szCs w:val="18"/>
                <w:lang w:eastAsia="el-GR"/>
              </w:rPr>
              <w:t xml:space="preserve"> Η/Υ με πληκτρολόγιο &amp; ποντίκι, 4</w:t>
            </w:r>
            <w:r w:rsidRPr="00C45266">
              <w:rPr>
                <w:rFonts w:ascii="Calibri" w:eastAsia="Times New Roman" w:hAnsi="Calibri" w:cs="Calibri"/>
                <w:sz w:val="18"/>
                <w:szCs w:val="18"/>
                <w:lang w:val="en-GB" w:eastAsia="el-GR"/>
              </w:rPr>
              <w:t>x</w:t>
            </w:r>
            <w:r w:rsidRPr="00C45266">
              <w:rPr>
                <w:rFonts w:ascii="Calibri" w:eastAsia="Times New Roman" w:hAnsi="Calibri" w:cs="Calibri"/>
                <w:sz w:val="18"/>
                <w:szCs w:val="18"/>
                <w:lang w:eastAsia="el-GR"/>
              </w:rPr>
              <w:t xml:space="preserve"> οθόνες, 2</w:t>
            </w:r>
            <w:r w:rsidRPr="00C45266">
              <w:rPr>
                <w:rFonts w:ascii="Calibri" w:eastAsia="Times New Roman" w:hAnsi="Calibri" w:cs="Calibri"/>
                <w:sz w:val="18"/>
                <w:szCs w:val="18"/>
                <w:lang w:val="en-GB" w:eastAsia="el-GR"/>
              </w:rPr>
              <w:t>x</w:t>
            </w:r>
            <w:r w:rsidRPr="00C45266">
              <w:rPr>
                <w:rFonts w:ascii="Calibri" w:eastAsia="Times New Roman" w:hAnsi="Calibri" w:cs="Calibri"/>
                <w:sz w:val="18"/>
                <w:szCs w:val="18"/>
                <w:lang w:eastAsia="el-GR"/>
              </w:rPr>
              <w:t xml:space="preserve"> ηχεία).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
              </w:numPr>
              <w:suppressAutoHyphens/>
              <w:spacing w:after="0" w:line="240" w:lineRule="auto"/>
              <w:jc w:val="both"/>
              <w:rPr>
                <w:rFonts w:ascii="Calibri" w:eastAsia="Times New Roman" w:hAnsi="Calibri" w:cs="Calibri"/>
                <w:sz w:val="18"/>
                <w:szCs w:val="18"/>
                <w:lang w:val="en-GB" w:eastAsia="zh-CN"/>
              </w:rPr>
            </w:pPr>
          </w:p>
        </w:tc>
        <w:tc>
          <w:tcPr>
            <w:tcW w:w="5558"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keepNext/>
              <w:widowControl w:val="0"/>
              <w:spacing w:after="0" w:line="240" w:lineRule="auto"/>
              <w:ind w:left="567" w:hanging="567"/>
              <w:contextualSpacing/>
              <w:outlineLvl w:val="2"/>
              <w:rPr>
                <w:rFonts w:ascii="Calibri" w:eastAsia="Times New Roman" w:hAnsi="Calibri" w:cs="Calibri"/>
                <w:bCs/>
                <w:sz w:val="18"/>
                <w:szCs w:val="18"/>
                <w:lang w:eastAsia="zh-CN"/>
              </w:rPr>
            </w:pPr>
            <w:r w:rsidRPr="00C45266">
              <w:rPr>
                <w:rFonts w:ascii="Calibri" w:eastAsia="Times New Roman" w:hAnsi="Calibri" w:cs="Calibri"/>
                <w:bCs/>
                <w:sz w:val="18"/>
                <w:szCs w:val="18"/>
                <w:lang w:eastAsia="zh-CN"/>
              </w:rPr>
              <w:t>Προδιαγραφές Λογισμικών και Υλικών Προσομοιωτών Γέφυρας:</w:t>
            </w:r>
          </w:p>
          <w:p w:rsidR="00C45266" w:rsidRPr="00C45266" w:rsidRDefault="00C45266" w:rsidP="00C45266">
            <w:pPr>
              <w:numPr>
                <w:ilvl w:val="0"/>
                <w:numId w:val="14"/>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Διάφορα μοντέλα πλοίων.</w:t>
            </w:r>
          </w:p>
          <w:p w:rsidR="00C45266" w:rsidRPr="00C45266" w:rsidRDefault="00C45266" w:rsidP="00C45266">
            <w:pPr>
              <w:numPr>
                <w:ilvl w:val="0"/>
                <w:numId w:val="14"/>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Διάφορες περιοχές ασκήσεων.</w:t>
            </w:r>
          </w:p>
          <w:p w:rsidR="00C45266" w:rsidRPr="00C45266" w:rsidRDefault="00C45266" w:rsidP="00C45266">
            <w:pPr>
              <w:numPr>
                <w:ilvl w:val="0"/>
                <w:numId w:val="14"/>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Δυνατότητα πρόσδεσης (</w:t>
            </w:r>
            <w:proofErr w:type="spellStart"/>
            <w:r w:rsidRPr="00C45266">
              <w:rPr>
                <w:rFonts w:ascii="Calibri" w:eastAsia="Times New Roman" w:hAnsi="Calibri" w:cs="Calibri"/>
                <w:sz w:val="18"/>
                <w:szCs w:val="18"/>
                <w:lang w:eastAsia="el-GR"/>
              </w:rPr>
              <w:t>mooring</w:t>
            </w:r>
            <w:proofErr w:type="spellEnd"/>
            <w:r w:rsidRPr="00C45266">
              <w:rPr>
                <w:rFonts w:ascii="Calibri" w:eastAsia="Times New Roman" w:hAnsi="Calibri" w:cs="Calibri"/>
                <w:sz w:val="18"/>
                <w:szCs w:val="18"/>
                <w:lang w:eastAsia="el-GR"/>
              </w:rPr>
              <w:t>) και χειρισμού ρυμουλκών (</w:t>
            </w:r>
            <w:proofErr w:type="spellStart"/>
            <w:r w:rsidRPr="00C45266">
              <w:rPr>
                <w:rFonts w:ascii="Calibri" w:eastAsia="Times New Roman" w:hAnsi="Calibri" w:cs="Calibri"/>
                <w:sz w:val="18"/>
                <w:szCs w:val="18"/>
                <w:lang w:eastAsia="el-GR"/>
              </w:rPr>
              <w:t>Tug</w:t>
            </w:r>
            <w:proofErr w:type="spellEnd"/>
            <w:r w:rsidRPr="00C45266">
              <w:rPr>
                <w:rFonts w:ascii="Calibri" w:eastAsia="Times New Roman" w:hAnsi="Calibri" w:cs="Calibri"/>
                <w:sz w:val="18"/>
                <w:szCs w:val="18"/>
                <w:lang w:eastAsia="el-GR"/>
              </w:rPr>
              <w:t xml:space="preserve">  &amp; </w:t>
            </w:r>
            <w:proofErr w:type="spellStart"/>
            <w:r w:rsidRPr="00C45266">
              <w:rPr>
                <w:rFonts w:ascii="Calibri" w:eastAsia="Times New Roman" w:hAnsi="Calibri" w:cs="Calibri"/>
                <w:sz w:val="18"/>
                <w:szCs w:val="18"/>
                <w:lang w:eastAsia="el-GR"/>
              </w:rPr>
              <w:t>Mooring</w:t>
            </w:r>
            <w:proofErr w:type="spellEnd"/>
            <w:r w:rsidRPr="00C45266">
              <w:rPr>
                <w:rFonts w:ascii="Calibri" w:eastAsia="Times New Roman" w:hAnsi="Calibri" w:cs="Calibri"/>
                <w:sz w:val="18"/>
                <w:szCs w:val="18"/>
                <w:lang w:eastAsia="el-GR"/>
              </w:rPr>
              <w:t xml:space="preserve"> </w:t>
            </w:r>
            <w:proofErr w:type="spellStart"/>
            <w:r w:rsidRPr="00C45266">
              <w:rPr>
                <w:rFonts w:ascii="Calibri" w:eastAsia="Times New Roman" w:hAnsi="Calibri" w:cs="Calibri"/>
                <w:sz w:val="18"/>
                <w:szCs w:val="18"/>
                <w:lang w:eastAsia="el-GR"/>
              </w:rPr>
              <w:t>functionality</w:t>
            </w:r>
            <w:proofErr w:type="spellEnd"/>
            <w:r w:rsidRPr="00C45266">
              <w:rPr>
                <w:rFonts w:ascii="Calibri" w:eastAsia="Times New Roman" w:hAnsi="Calibri" w:cs="Calibri"/>
                <w:sz w:val="18"/>
                <w:szCs w:val="18"/>
                <w:lang w:eastAsia="el-GR"/>
              </w:rPr>
              <w:t>).</w:t>
            </w:r>
          </w:p>
          <w:p w:rsidR="00C45266" w:rsidRPr="00C45266" w:rsidRDefault="00C45266" w:rsidP="00C45266">
            <w:pPr>
              <w:numPr>
                <w:ilvl w:val="0"/>
                <w:numId w:val="14"/>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Υδροδυναμικά μοντέλα κάθε τύπου πλοίων τα οποία να είναι σχεδιασμένα και να περιλαμβάνουν βαθμούς ελευθερίας κινήσεων και συμπεριφοράς του πλοίου.</w:t>
            </w:r>
          </w:p>
          <w:p w:rsidR="00C45266" w:rsidRPr="00C45266" w:rsidRDefault="00C45266" w:rsidP="00C45266">
            <w:pPr>
              <w:numPr>
                <w:ilvl w:val="0"/>
                <w:numId w:val="14"/>
              </w:numPr>
              <w:suppressAutoHyphens/>
              <w:spacing w:after="0" w:line="240" w:lineRule="auto"/>
              <w:contextualSpacing/>
              <w:jc w:val="both"/>
              <w:rPr>
                <w:rFonts w:ascii="Calibri" w:eastAsia="Times New Roman" w:hAnsi="Calibri" w:cs="Calibri"/>
                <w:sz w:val="18"/>
                <w:szCs w:val="18"/>
                <w:lang w:val="en-GB" w:eastAsia="el-GR"/>
              </w:rPr>
            </w:pPr>
            <w:r w:rsidRPr="00C45266">
              <w:rPr>
                <w:rFonts w:ascii="Calibri" w:eastAsia="Times New Roman" w:hAnsi="Calibri" w:cs="Calibri"/>
                <w:sz w:val="18"/>
                <w:szCs w:val="18"/>
                <w:lang w:eastAsia="el-GR"/>
              </w:rPr>
              <w:t>Σύστημα</w:t>
            </w:r>
            <w:r w:rsidRPr="00C45266">
              <w:rPr>
                <w:rFonts w:ascii="Calibri" w:eastAsia="Times New Roman" w:hAnsi="Calibri" w:cs="Calibri"/>
                <w:sz w:val="18"/>
                <w:szCs w:val="18"/>
                <w:lang w:val="en-GB" w:eastAsia="el-GR"/>
              </w:rPr>
              <w:t xml:space="preserve"> </w:t>
            </w:r>
            <w:r w:rsidRPr="00C45266">
              <w:rPr>
                <w:rFonts w:ascii="Calibri" w:eastAsia="Times New Roman" w:hAnsi="Calibri" w:cs="Calibri"/>
                <w:sz w:val="18"/>
                <w:szCs w:val="18"/>
                <w:lang w:eastAsia="el-GR"/>
              </w:rPr>
              <w:t>ηλεκτρονικών</w:t>
            </w:r>
            <w:r w:rsidRPr="00C45266">
              <w:rPr>
                <w:rFonts w:ascii="Calibri" w:eastAsia="Times New Roman" w:hAnsi="Calibri" w:cs="Calibri"/>
                <w:sz w:val="18"/>
                <w:szCs w:val="18"/>
                <w:lang w:val="en-GB" w:eastAsia="el-GR"/>
              </w:rPr>
              <w:t xml:space="preserve"> </w:t>
            </w:r>
            <w:r w:rsidRPr="00C45266">
              <w:rPr>
                <w:rFonts w:ascii="Calibri" w:eastAsia="Times New Roman" w:hAnsi="Calibri" w:cs="Calibri"/>
                <w:sz w:val="18"/>
                <w:szCs w:val="18"/>
                <w:lang w:eastAsia="el-GR"/>
              </w:rPr>
              <w:t>χαρτών</w:t>
            </w:r>
            <w:r w:rsidRPr="00C45266">
              <w:rPr>
                <w:rFonts w:ascii="Calibri" w:eastAsia="Times New Roman" w:hAnsi="Calibri" w:cs="Calibri"/>
                <w:sz w:val="18"/>
                <w:szCs w:val="18"/>
                <w:lang w:val="en-GB" w:eastAsia="el-GR"/>
              </w:rPr>
              <w:t xml:space="preserve"> ECDIS (Electronic Charts Display Information System).</w:t>
            </w:r>
          </w:p>
          <w:p w:rsidR="00C45266" w:rsidRPr="00C45266" w:rsidRDefault="00C45266" w:rsidP="00C45266">
            <w:pPr>
              <w:numPr>
                <w:ilvl w:val="0"/>
                <w:numId w:val="14"/>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RADAR/ ARPA.</w:t>
            </w:r>
          </w:p>
          <w:p w:rsidR="00C45266" w:rsidRPr="00C45266" w:rsidRDefault="00C45266" w:rsidP="00C45266">
            <w:pPr>
              <w:numPr>
                <w:ilvl w:val="0"/>
                <w:numId w:val="14"/>
              </w:numPr>
              <w:suppressAutoHyphens/>
              <w:spacing w:after="0" w:line="240" w:lineRule="auto"/>
              <w:contextualSpacing/>
              <w:jc w:val="both"/>
              <w:rPr>
                <w:rFonts w:ascii="Calibri" w:eastAsia="Times New Roman" w:hAnsi="Calibri" w:cs="Calibri"/>
                <w:sz w:val="18"/>
                <w:szCs w:val="18"/>
                <w:lang w:eastAsia="el-GR"/>
              </w:rPr>
            </w:pPr>
            <w:proofErr w:type="spellStart"/>
            <w:r w:rsidRPr="00C45266">
              <w:rPr>
                <w:rFonts w:ascii="Calibri" w:eastAsia="Times New Roman" w:hAnsi="Calibri" w:cs="Calibri"/>
                <w:sz w:val="18"/>
                <w:szCs w:val="18"/>
                <w:lang w:eastAsia="el-GR"/>
              </w:rPr>
              <w:t>NavAids</w:t>
            </w:r>
            <w:proofErr w:type="spellEnd"/>
            <w:r w:rsidRPr="00C45266">
              <w:rPr>
                <w:rFonts w:ascii="Calibri" w:eastAsia="Times New Roman" w:hAnsi="Calibri" w:cs="Calibri"/>
                <w:sz w:val="18"/>
                <w:szCs w:val="18"/>
                <w:lang w:eastAsia="el-GR"/>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
              </w:numPr>
              <w:suppressAutoHyphens/>
              <w:spacing w:after="0" w:line="240" w:lineRule="auto"/>
              <w:jc w:val="both"/>
              <w:rPr>
                <w:rFonts w:ascii="Calibri" w:eastAsia="Times New Roman" w:hAnsi="Calibri" w:cs="Calibri"/>
                <w:sz w:val="18"/>
                <w:szCs w:val="18"/>
                <w:lang w:val="en-GB" w:eastAsia="zh-CN"/>
              </w:rPr>
            </w:pPr>
          </w:p>
        </w:tc>
        <w:tc>
          <w:tcPr>
            <w:tcW w:w="5558"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numPr>
                <w:ilvl w:val="0"/>
                <w:numId w:val="15"/>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Εγκατάσταση και θέση σε λειτουργία του συστήματος προσομοιωτή από πιστοποιημένους τεχνικούς του κατασκευαστή.</w:t>
            </w:r>
          </w:p>
          <w:p w:rsidR="00C45266" w:rsidRPr="00C45266" w:rsidRDefault="00C45266" w:rsidP="00C45266">
            <w:pPr>
              <w:widowControl w:val="0"/>
              <w:numPr>
                <w:ilvl w:val="0"/>
                <w:numId w:val="15"/>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Μελέτη απαιτήσεων και καλωδιώσεων (</w:t>
            </w:r>
            <w:proofErr w:type="spellStart"/>
            <w:r w:rsidRPr="00C45266">
              <w:rPr>
                <w:rFonts w:ascii="Calibri" w:eastAsia="Times New Roman" w:hAnsi="Calibri" w:cs="Calibri"/>
                <w:sz w:val="18"/>
                <w:szCs w:val="18"/>
                <w:lang w:eastAsia="el-GR"/>
              </w:rPr>
              <w:t>power</w:t>
            </w:r>
            <w:proofErr w:type="spellEnd"/>
            <w:r w:rsidRPr="00C45266">
              <w:rPr>
                <w:rFonts w:ascii="Calibri" w:eastAsia="Times New Roman" w:hAnsi="Calibri" w:cs="Calibri"/>
                <w:sz w:val="18"/>
                <w:szCs w:val="18"/>
                <w:lang w:eastAsia="el-GR"/>
              </w:rPr>
              <w:t xml:space="preserve"> / LAN) του συστήματος προσομοιωτή.</w:t>
            </w:r>
          </w:p>
          <w:p w:rsidR="00C45266" w:rsidRPr="00C45266" w:rsidRDefault="00C45266" w:rsidP="00C45266">
            <w:pPr>
              <w:widowControl w:val="0"/>
              <w:numPr>
                <w:ilvl w:val="0"/>
                <w:numId w:val="15"/>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Εκπαίδευση χειρισμού του προσομοιωτή και πιστοποίηση των εκπαιδευτών από πιστοποιημένο εκπαιδευτή του κατασκευαστή, μετά την ολοκλήρωση της εγκατάστασης.</w:t>
            </w:r>
          </w:p>
          <w:p w:rsidR="00C45266" w:rsidRPr="00C45266" w:rsidRDefault="00C45266" w:rsidP="00C45266">
            <w:pPr>
              <w:widowControl w:val="0"/>
              <w:numPr>
                <w:ilvl w:val="0"/>
                <w:numId w:val="15"/>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bCs/>
                <w:sz w:val="18"/>
                <w:szCs w:val="18"/>
                <w:lang w:eastAsia="el-GR"/>
              </w:rPr>
              <w:t>Τεχνικά εγχειρίδια, τεχνικά φυλλάδια, εγχειρίδια χειρισμού και λειτουργίας του προσομοιωτή, των μηχανημάτων, των συστημάτων και συσκευών, του εκπαιδευτικού υλικού, αντίγραφων των αναγκαίων βοηθημάτων ή πινάκων.</w:t>
            </w:r>
          </w:p>
          <w:p w:rsidR="00C45266" w:rsidRPr="00C45266" w:rsidRDefault="00C45266" w:rsidP="00C45266">
            <w:pPr>
              <w:spacing w:after="0" w:line="240" w:lineRule="auto"/>
              <w:rPr>
                <w:rFonts w:ascii="Calibri" w:eastAsia="Times New Roman" w:hAnsi="Calibri" w:cs="Calibri"/>
                <w:sz w:val="18"/>
                <w:szCs w:val="18"/>
                <w:lang w:eastAsia="zh-CN"/>
              </w:rPr>
            </w:pP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75"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
              </w:numPr>
              <w:suppressAutoHyphens/>
              <w:spacing w:after="0" w:line="240" w:lineRule="auto"/>
              <w:jc w:val="both"/>
              <w:rPr>
                <w:rFonts w:ascii="Calibri" w:eastAsia="Times New Roman" w:hAnsi="Calibri" w:cs="Calibri"/>
                <w:sz w:val="18"/>
                <w:szCs w:val="18"/>
                <w:lang w:val="en-GB" w:eastAsia="zh-CN"/>
              </w:rPr>
            </w:pPr>
          </w:p>
        </w:tc>
        <w:tc>
          <w:tcPr>
            <w:tcW w:w="5558"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keepNext/>
              <w:widowControl w:val="0"/>
              <w:spacing w:after="0" w:line="240" w:lineRule="auto"/>
              <w:ind w:left="567" w:hanging="567"/>
              <w:contextualSpacing/>
              <w:outlineLvl w:val="2"/>
              <w:rPr>
                <w:rFonts w:ascii="Calibri" w:eastAsia="Times New Roman" w:hAnsi="Calibri" w:cs="Calibri"/>
                <w:b/>
                <w:bCs/>
                <w:sz w:val="18"/>
                <w:szCs w:val="18"/>
                <w:lang w:eastAsia="zh-CN"/>
              </w:rPr>
            </w:pPr>
            <w:r w:rsidRPr="00C45266">
              <w:rPr>
                <w:rFonts w:ascii="Calibri" w:eastAsia="Times New Roman" w:hAnsi="Calibri" w:cs="Calibri"/>
                <w:b/>
                <w:bCs/>
                <w:sz w:val="18"/>
                <w:szCs w:val="18"/>
                <w:lang w:val="en-US" w:eastAsia="zh-CN"/>
              </w:rPr>
              <w:t>T</w:t>
            </w:r>
            <w:r w:rsidRPr="00C45266">
              <w:rPr>
                <w:rFonts w:ascii="Calibri" w:eastAsia="Times New Roman" w:hAnsi="Calibri" w:cs="Calibri"/>
                <w:b/>
                <w:bCs/>
                <w:sz w:val="18"/>
                <w:szCs w:val="18"/>
                <w:lang w:eastAsia="zh-CN"/>
              </w:rPr>
              <w:t>α λογισμικά να παρέχουν τη δυνατότητα:</w:t>
            </w:r>
          </w:p>
          <w:p w:rsidR="00C45266" w:rsidRPr="00C45266" w:rsidRDefault="00C45266" w:rsidP="00C45266">
            <w:pPr>
              <w:spacing w:after="0" w:line="240" w:lineRule="auto"/>
              <w:contextualSpacing/>
              <w:rPr>
                <w:rFonts w:ascii="Calibri" w:eastAsia="Times New Roman" w:hAnsi="Calibri" w:cs="Calibri"/>
                <w:sz w:val="18"/>
                <w:szCs w:val="18"/>
                <w:lang w:eastAsia="zh-CN"/>
              </w:rPr>
            </w:pPr>
            <w:r w:rsidRPr="00C45266">
              <w:rPr>
                <w:rFonts w:ascii="Calibri" w:eastAsia="Times New Roman" w:hAnsi="Calibri" w:cs="Calibri"/>
                <w:b/>
                <w:sz w:val="18"/>
                <w:szCs w:val="18"/>
                <w:lang w:eastAsia="zh-CN"/>
              </w:rPr>
              <w:t>Α)</w:t>
            </w:r>
            <w:r w:rsidRPr="00C45266">
              <w:rPr>
                <w:rFonts w:ascii="Calibri" w:eastAsia="Times New Roman" w:hAnsi="Calibri" w:cs="Calibri"/>
                <w:sz w:val="18"/>
                <w:szCs w:val="18"/>
                <w:lang w:eastAsia="zh-CN"/>
              </w:rPr>
              <w:t xml:space="preserve"> Παρουσίασης, εξάσκησης, προσομοίωσης και να είναι συμβατό με το αναλυτικό πρόγραμμα.</w:t>
            </w:r>
          </w:p>
          <w:p w:rsidR="00C45266" w:rsidRPr="00C45266" w:rsidRDefault="00C45266" w:rsidP="00C45266">
            <w:pPr>
              <w:spacing w:after="0" w:line="240" w:lineRule="auto"/>
              <w:contextualSpacing/>
              <w:rPr>
                <w:rFonts w:ascii="Calibri" w:eastAsia="Times New Roman" w:hAnsi="Calibri" w:cs="Calibri"/>
                <w:sz w:val="18"/>
                <w:szCs w:val="18"/>
                <w:lang w:eastAsia="zh-CN"/>
              </w:rPr>
            </w:pPr>
            <w:r w:rsidRPr="00C45266">
              <w:rPr>
                <w:rFonts w:ascii="Calibri" w:eastAsia="Times New Roman" w:hAnsi="Calibri" w:cs="Calibri"/>
                <w:b/>
                <w:sz w:val="18"/>
                <w:szCs w:val="18"/>
                <w:lang w:eastAsia="zh-CN"/>
              </w:rPr>
              <w:t>Β)</w:t>
            </w:r>
            <w:r w:rsidRPr="00C45266">
              <w:rPr>
                <w:rFonts w:ascii="Calibri" w:eastAsia="Times New Roman" w:hAnsi="Calibri" w:cs="Calibri"/>
                <w:sz w:val="18"/>
                <w:szCs w:val="18"/>
                <w:lang w:eastAsia="zh-CN"/>
              </w:rPr>
              <w:t xml:space="preserve"> Κάλυψης κατά το ελάχιστο των διεθνών συμβάσεων εκπαίδευσης, </w:t>
            </w:r>
            <w:r w:rsidRPr="00C45266">
              <w:rPr>
                <w:rFonts w:ascii="Calibri" w:eastAsia="Times New Roman" w:hAnsi="Calibri" w:cs="Calibri"/>
                <w:sz w:val="18"/>
                <w:szCs w:val="18"/>
                <w:lang w:val="en-GB" w:eastAsia="zh-CN"/>
              </w:rPr>
              <w:t>STCW</w:t>
            </w:r>
            <w:r w:rsidRPr="00C45266">
              <w:rPr>
                <w:rFonts w:ascii="Calibri" w:eastAsia="Times New Roman" w:hAnsi="Calibri" w:cs="Calibri"/>
                <w:sz w:val="18"/>
                <w:szCs w:val="18"/>
                <w:lang w:eastAsia="zh-CN"/>
              </w:rPr>
              <w:t xml:space="preserve"> 2010 – </w:t>
            </w:r>
            <w:r w:rsidRPr="00C45266">
              <w:rPr>
                <w:rFonts w:ascii="Calibri" w:eastAsia="Times New Roman" w:hAnsi="Calibri" w:cs="Calibri"/>
                <w:sz w:val="18"/>
                <w:szCs w:val="18"/>
                <w:lang w:val="en-GB" w:eastAsia="zh-CN"/>
              </w:rPr>
              <w:t>IMO</w:t>
            </w:r>
            <w:r w:rsidRPr="00C45266">
              <w:rPr>
                <w:rFonts w:ascii="Calibri" w:eastAsia="Times New Roman" w:hAnsi="Calibri" w:cs="Calibri"/>
                <w:sz w:val="18"/>
                <w:szCs w:val="18"/>
                <w:lang w:eastAsia="zh-CN"/>
              </w:rPr>
              <w:t xml:space="preserve"> – </w:t>
            </w:r>
            <w:r w:rsidRPr="00C45266">
              <w:rPr>
                <w:rFonts w:ascii="Calibri" w:eastAsia="Times New Roman" w:hAnsi="Calibri" w:cs="Calibri"/>
                <w:sz w:val="18"/>
                <w:szCs w:val="18"/>
                <w:lang w:val="en-GB" w:eastAsia="zh-CN"/>
              </w:rPr>
              <w:t>MARPOL</w:t>
            </w:r>
            <w:r w:rsidRPr="00C45266">
              <w:rPr>
                <w:rFonts w:ascii="Calibri" w:eastAsia="Times New Roman" w:hAnsi="Calibri" w:cs="Calibri"/>
                <w:sz w:val="18"/>
                <w:szCs w:val="18"/>
                <w:lang w:eastAsia="zh-CN"/>
              </w:rPr>
              <w:t xml:space="preserve"> και </w:t>
            </w:r>
            <w:r w:rsidRPr="00C45266">
              <w:rPr>
                <w:rFonts w:ascii="Calibri" w:eastAsia="Times New Roman" w:hAnsi="Calibri" w:cs="Calibri"/>
                <w:sz w:val="18"/>
                <w:szCs w:val="18"/>
                <w:lang w:val="en-GB" w:eastAsia="zh-CN"/>
              </w:rPr>
              <w:t>SOLAS</w:t>
            </w:r>
            <w:r w:rsidRPr="00C45266">
              <w:rPr>
                <w:rFonts w:ascii="Calibri" w:eastAsia="Times New Roman" w:hAnsi="Calibri" w:cs="Calibri"/>
                <w:sz w:val="18"/>
                <w:szCs w:val="18"/>
                <w:lang w:eastAsia="zh-CN"/>
              </w:rPr>
              <w:t>.</w:t>
            </w:r>
          </w:p>
          <w:p w:rsidR="00C45266" w:rsidRPr="00C45266" w:rsidRDefault="00C45266" w:rsidP="00C45266">
            <w:pPr>
              <w:spacing w:after="0" w:line="240" w:lineRule="auto"/>
              <w:contextualSpacing/>
              <w:rPr>
                <w:rFonts w:ascii="Calibri" w:eastAsia="Times New Roman" w:hAnsi="Calibri" w:cs="Calibri"/>
                <w:sz w:val="18"/>
                <w:szCs w:val="18"/>
                <w:lang w:eastAsia="zh-CN"/>
              </w:rPr>
            </w:pPr>
            <w:r w:rsidRPr="00C45266">
              <w:rPr>
                <w:rFonts w:ascii="Calibri" w:eastAsia="Times New Roman" w:hAnsi="Calibri" w:cs="Calibri"/>
                <w:b/>
                <w:sz w:val="18"/>
                <w:szCs w:val="18"/>
                <w:lang w:eastAsia="zh-CN"/>
              </w:rPr>
              <w:t>Γ)</w:t>
            </w:r>
            <w:r w:rsidRPr="00C45266">
              <w:rPr>
                <w:rFonts w:ascii="Calibri" w:eastAsia="Times New Roman" w:hAnsi="Calibri" w:cs="Calibri"/>
                <w:sz w:val="18"/>
                <w:szCs w:val="18"/>
                <w:lang w:eastAsia="zh-CN"/>
              </w:rPr>
              <w:t xml:space="preserve"> Το περιεχόμενό τους να είναι επιστημονικά ορθό και να περιλαμβάνει ασκήσεις εμπέδωσης και τεστ αξιολόγησης.</w:t>
            </w:r>
          </w:p>
          <w:p w:rsidR="00C45266" w:rsidRPr="00C45266" w:rsidRDefault="00C45266" w:rsidP="00C45266">
            <w:pPr>
              <w:spacing w:after="0" w:line="240" w:lineRule="auto"/>
              <w:contextualSpacing/>
              <w:rPr>
                <w:rFonts w:ascii="Calibri" w:eastAsia="Times New Roman" w:hAnsi="Calibri" w:cs="Calibri"/>
                <w:sz w:val="18"/>
                <w:szCs w:val="18"/>
                <w:lang w:eastAsia="zh-CN"/>
              </w:rPr>
            </w:pPr>
            <w:r w:rsidRPr="00C45266">
              <w:rPr>
                <w:rFonts w:ascii="Calibri" w:eastAsia="Times New Roman" w:hAnsi="Calibri" w:cs="Calibri"/>
                <w:b/>
                <w:sz w:val="18"/>
                <w:szCs w:val="18"/>
                <w:lang w:eastAsia="zh-CN"/>
              </w:rPr>
              <w:t xml:space="preserve">Δ) </w:t>
            </w:r>
            <w:r w:rsidRPr="00C45266">
              <w:rPr>
                <w:rFonts w:ascii="Calibri" w:eastAsia="Times New Roman" w:hAnsi="Calibri" w:cs="Calibri"/>
                <w:sz w:val="18"/>
                <w:szCs w:val="18"/>
                <w:lang w:eastAsia="zh-CN"/>
              </w:rPr>
              <w:t>Να καλύπτουν κατά το ελάχιστο τις παρακάτω λειτουργικές απαιτήσεις:</w:t>
            </w:r>
          </w:p>
          <w:p w:rsidR="00C45266" w:rsidRPr="00C45266" w:rsidRDefault="00C45266" w:rsidP="00C45266">
            <w:pPr>
              <w:widowControl w:val="0"/>
              <w:numPr>
                <w:ilvl w:val="0"/>
                <w:numId w:val="16"/>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Να αξιοποιεί κατάλληλα όλες τις δυνατότητες της σύγχρονης ψηφιακής τεχνολογίας δισδιάστατων και τρισδιάστατων εικόνων, σχεδίων και να είναι ανεπτυγμένο και σχεδιασμένο ειδικά για ναυτικούς προσομοιωτές και ναυτική εκπαίδευση.</w:t>
            </w:r>
          </w:p>
          <w:p w:rsidR="00C45266" w:rsidRPr="00C45266" w:rsidRDefault="00C45266" w:rsidP="00C45266">
            <w:pPr>
              <w:widowControl w:val="0"/>
              <w:numPr>
                <w:ilvl w:val="0"/>
                <w:numId w:val="16"/>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lastRenderedPageBreak/>
              <w:t>Να παρέχει τη δυνατότητα αναβάθμισης του συστήματος με νέες εκδόσεις.</w:t>
            </w:r>
          </w:p>
          <w:p w:rsidR="00C45266" w:rsidRPr="00C45266" w:rsidRDefault="00C45266" w:rsidP="00C45266">
            <w:pPr>
              <w:widowControl w:val="0"/>
              <w:numPr>
                <w:ilvl w:val="0"/>
                <w:numId w:val="16"/>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 xml:space="preserve">Να παρέχει εξοικείωση με τον περιβάλλοντα χώρο της Γέφυρας. </w:t>
            </w:r>
          </w:p>
          <w:p w:rsidR="00C45266" w:rsidRPr="00C45266" w:rsidRDefault="00C45266" w:rsidP="00C45266">
            <w:pPr>
              <w:widowControl w:val="0"/>
              <w:numPr>
                <w:ilvl w:val="0"/>
                <w:numId w:val="16"/>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 xml:space="preserve">Το σύστημα πρέπει να ενσωματώνει ένα ενημερωμένο σύστημα προσομοίωσης συναγερμού πλοίου με οπτικά και ακουστικά σήματα και αυτόματο </w:t>
            </w:r>
            <w:proofErr w:type="spellStart"/>
            <w:r w:rsidRPr="00C45266">
              <w:rPr>
                <w:rFonts w:ascii="Calibri" w:eastAsia="Times New Roman" w:hAnsi="Calibri" w:cs="Calibri"/>
                <w:sz w:val="18"/>
                <w:szCs w:val="18"/>
                <w:lang w:eastAsia="el-GR"/>
              </w:rPr>
              <w:t>logger</w:t>
            </w:r>
            <w:proofErr w:type="spellEnd"/>
            <w:r w:rsidRPr="00C45266">
              <w:rPr>
                <w:rFonts w:ascii="Calibri" w:eastAsia="Times New Roman" w:hAnsi="Calibri" w:cs="Calibri"/>
                <w:sz w:val="18"/>
                <w:szCs w:val="18"/>
                <w:lang w:eastAsia="el-GR"/>
              </w:rPr>
              <w:t xml:space="preserve">, σύστημα ασφαλείας με λειτουργίες επιβράδυνσης – κράτησης και σύστημα </w:t>
            </w:r>
            <w:proofErr w:type="spellStart"/>
            <w:r w:rsidRPr="00C45266">
              <w:rPr>
                <w:rFonts w:ascii="Calibri" w:eastAsia="Times New Roman" w:hAnsi="Calibri" w:cs="Calibri"/>
                <w:sz w:val="18"/>
                <w:szCs w:val="18"/>
                <w:lang w:eastAsia="el-GR"/>
              </w:rPr>
              <w:t>Dead</w:t>
            </w:r>
            <w:proofErr w:type="spellEnd"/>
            <w:r w:rsidRPr="00C45266">
              <w:rPr>
                <w:rFonts w:ascii="Calibri" w:eastAsia="Times New Roman" w:hAnsi="Calibri" w:cs="Calibri"/>
                <w:sz w:val="18"/>
                <w:szCs w:val="18"/>
                <w:lang w:eastAsia="el-GR"/>
              </w:rPr>
              <w:t xml:space="preserve"> </w:t>
            </w:r>
            <w:proofErr w:type="spellStart"/>
            <w:r w:rsidRPr="00C45266">
              <w:rPr>
                <w:rFonts w:ascii="Calibri" w:eastAsia="Times New Roman" w:hAnsi="Calibri" w:cs="Calibri"/>
                <w:sz w:val="18"/>
                <w:szCs w:val="18"/>
                <w:lang w:eastAsia="el-GR"/>
              </w:rPr>
              <w:t>Man</w:t>
            </w:r>
            <w:proofErr w:type="spellEnd"/>
            <w:r w:rsidRPr="00C45266">
              <w:rPr>
                <w:rFonts w:ascii="Calibri" w:eastAsia="Times New Roman" w:hAnsi="Calibri" w:cs="Calibri"/>
                <w:sz w:val="18"/>
                <w:szCs w:val="18"/>
                <w:lang w:eastAsia="el-GR"/>
              </w:rPr>
              <w:t>.</w:t>
            </w:r>
          </w:p>
          <w:p w:rsidR="00C45266" w:rsidRPr="00C45266" w:rsidRDefault="00C45266" w:rsidP="00C45266">
            <w:pPr>
              <w:widowControl w:val="0"/>
              <w:numPr>
                <w:ilvl w:val="0"/>
                <w:numId w:val="16"/>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Στάνταρντ και Προχωρημένη λειτουργία συμπεριλαμβανομένης και επίλυσης προβλημάτων.</w:t>
            </w:r>
          </w:p>
          <w:p w:rsidR="00C45266" w:rsidRPr="00C45266" w:rsidRDefault="00C45266" w:rsidP="00C45266">
            <w:pPr>
              <w:widowControl w:val="0"/>
              <w:numPr>
                <w:ilvl w:val="0"/>
                <w:numId w:val="16"/>
              </w:numPr>
              <w:suppressAutoHyphens/>
              <w:autoSpaceDE w:val="0"/>
              <w:autoSpaceDN w:val="0"/>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Δημιουργία σεναρίων προσομοίωσης καταστάσεων διαφορετικού βαθμού δυσκολίας και πολυπλοκότητας, ανάλογα με τις απαιτήσεις και το σκοπό του μαθήματος.</w:t>
            </w:r>
          </w:p>
          <w:p w:rsidR="00C45266" w:rsidRPr="00C45266" w:rsidRDefault="00C45266" w:rsidP="00C45266">
            <w:pPr>
              <w:widowControl w:val="0"/>
              <w:numPr>
                <w:ilvl w:val="0"/>
                <w:numId w:val="16"/>
              </w:numPr>
              <w:suppressAutoHyphens/>
              <w:spacing w:after="0" w:line="240" w:lineRule="auto"/>
              <w:contextualSpacing/>
              <w:jc w:val="both"/>
              <w:outlineLvl w:val="2"/>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Να περιλαμβάνει τεστ αξιολόγησης και ασκήσεων εμπέδωσης τα οποία να καλύπτουν το σύνολο των ενοτήτων του περιεχομένου.</w:t>
            </w:r>
          </w:p>
          <w:p w:rsidR="00C45266" w:rsidRPr="00C45266" w:rsidRDefault="00C45266" w:rsidP="00C45266">
            <w:pPr>
              <w:widowControl w:val="0"/>
              <w:numPr>
                <w:ilvl w:val="0"/>
                <w:numId w:val="16"/>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 xml:space="preserve">Σύστημα </w:t>
            </w:r>
            <w:proofErr w:type="spellStart"/>
            <w:r w:rsidRPr="00C45266">
              <w:rPr>
                <w:rFonts w:ascii="Calibri" w:eastAsia="Times New Roman" w:hAnsi="Calibri" w:cs="Calibri"/>
                <w:sz w:val="18"/>
                <w:szCs w:val="18"/>
                <w:lang w:eastAsia="el-GR"/>
              </w:rPr>
              <w:t>απενημέρωσης</w:t>
            </w:r>
            <w:proofErr w:type="spellEnd"/>
            <w:r w:rsidRPr="00C45266">
              <w:rPr>
                <w:rFonts w:ascii="Calibri" w:eastAsia="Times New Roman" w:hAnsi="Calibri" w:cs="Calibri"/>
                <w:sz w:val="18"/>
                <w:szCs w:val="18"/>
                <w:lang w:eastAsia="el-GR"/>
              </w:rPr>
              <w:t xml:space="preserve"> (</w:t>
            </w:r>
            <w:proofErr w:type="spellStart"/>
            <w:r w:rsidRPr="00C45266">
              <w:rPr>
                <w:rFonts w:ascii="Calibri" w:eastAsia="Times New Roman" w:hAnsi="Calibri" w:cs="Calibri"/>
                <w:sz w:val="18"/>
                <w:szCs w:val="18"/>
                <w:lang w:eastAsia="el-GR"/>
              </w:rPr>
              <w:t>debriefing</w:t>
            </w:r>
            <w:proofErr w:type="spellEnd"/>
            <w:r w:rsidRPr="00C45266">
              <w:rPr>
                <w:rFonts w:ascii="Calibri" w:eastAsia="Times New Roman" w:hAnsi="Calibri" w:cs="Calibri"/>
                <w:sz w:val="18"/>
                <w:szCs w:val="18"/>
                <w:lang w:eastAsia="el-GR"/>
              </w:rPr>
              <w:t>).</w:t>
            </w:r>
          </w:p>
          <w:p w:rsidR="00C45266" w:rsidRPr="00C45266" w:rsidRDefault="00C45266" w:rsidP="00C45266">
            <w:pPr>
              <w:widowControl w:val="0"/>
              <w:numPr>
                <w:ilvl w:val="0"/>
                <w:numId w:val="16"/>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Κάθε γέφυρα του πλοίου πρέπει να προσομοιώνει πλήρως και ρεαλιστικά τύπους πλοίων σε διάφορες καταστάσεις φόρτωσης και για διάφορους τύπους ναυσιπλοΐας.</w:t>
            </w:r>
          </w:p>
          <w:p w:rsidR="00C45266" w:rsidRPr="00C45266" w:rsidRDefault="00C45266" w:rsidP="00C45266">
            <w:pPr>
              <w:widowControl w:val="0"/>
              <w:numPr>
                <w:ilvl w:val="0"/>
                <w:numId w:val="16"/>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Οι περιοχές ασκήσεων που απεικονίζονται στο οπτικό σύστημα και στο RADAR &amp; ECDIS, πρέπει να καλύπτουν την ίδια περιοχή ασκήσεων και να συνεργάζονται απολύτως.</w:t>
            </w:r>
          </w:p>
          <w:p w:rsidR="00C45266" w:rsidRPr="00C45266" w:rsidRDefault="00C45266" w:rsidP="00C45266">
            <w:pPr>
              <w:numPr>
                <w:ilvl w:val="0"/>
                <w:numId w:val="16"/>
              </w:numPr>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Να παρέχει τη δυνατότητα συνεργασίας των Γέφυρας – Μηχανοστασίου.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US" w:eastAsia="zh-CN"/>
              </w:rPr>
              <w:lastRenderedPageBreak/>
              <w:t>NAI</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US" w:eastAsia="zh-CN"/>
              </w:rPr>
            </w:pPr>
          </w:p>
        </w:tc>
      </w:tr>
    </w:tbl>
    <w:p w:rsidR="00C45266" w:rsidRPr="00C45266" w:rsidRDefault="00C45266" w:rsidP="00C45266">
      <w:pPr>
        <w:spacing w:after="0" w:line="240" w:lineRule="auto"/>
        <w:rPr>
          <w:rFonts w:ascii="Calibri" w:eastAsia="Times New Roman" w:hAnsi="Calibri" w:cs="Calibri"/>
          <w:szCs w:val="24"/>
          <w:lang w:eastAsia="zh-CN"/>
        </w:rPr>
      </w:pPr>
    </w:p>
    <w:p w:rsidR="00C45266" w:rsidRPr="00C45266" w:rsidRDefault="00C45266" w:rsidP="00C45266">
      <w:pPr>
        <w:numPr>
          <w:ilvl w:val="0"/>
          <w:numId w:val="10"/>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ΠΡΟΣΟΜΟΙΩΤΗΣ GMDSS</w:t>
      </w:r>
    </w:p>
    <w:tbl>
      <w:tblPr>
        <w:tblW w:w="102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2"/>
        <w:gridCol w:w="5529"/>
        <w:gridCol w:w="1345"/>
        <w:gridCol w:w="1273"/>
        <w:gridCol w:w="1492"/>
      </w:tblGrid>
      <w:tr w:rsidR="00C45266" w:rsidRPr="00C45266" w:rsidTr="00E86420">
        <w:trPr>
          <w:trHeight w:val="140"/>
          <w:jc w:val="center"/>
        </w:trPr>
        <w:tc>
          <w:tcPr>
            <w:tcW w:w="632"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Calibri" w:hAnsi="Calibri" w:cs="Calibri"/>
                <w:b/>
                <w:sz w:val="18"/>
                <w:szCs w:val="18"/>
              </w:rPr>
            </w:pPr>
            <w:r w:rsidRPr="00C45266">
              <w:rPr>
                <w:rFonts w:ascii="Calibri" w:eastAsia="Calibri" w:hAnsi="Calibri" w:cs="Calibri"/>
                <w:b/>
                <w:sz w:val="18"/>
                <w:szCs w:val="18"/>
              </w:rPr>
              <w:t>Α/Α</w:t>
            </w:r>
          </w:p>
        </w:tc>
        <w:tc>
          <w:tcPr>
            <w:tcW w:w="5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Calibri" w:hAnsi="Calibri" w:cs="Calibri"/>
                <w:sz w:val="18"/>
                <w:szCs w:val="18"/>
              </w:rPr>
            </w:pPr>
            <w:r w:rsidRPr="00C45266">
              <w:rPr>
                <w:rFonts w:ascii="Calibri" w:eastAsia="Calibri" w:hAnsi="Calibri" w:cs="Calibri"/>
                <w:b/>
                <w:sz w:val="18"/>
                <w:szCs w:val="18"/>
              </w:rPr>
              <w:t>ΠΡΟΔΙΑΓΡΑΦΗ</w:t>
            </w:r>
          </w:p>
        </w:tc>
        <w:tc>
          <w:tcPr>
            <w:tcW w:w="134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Calibri" w:hAnsi="Calibri" w:cs="Calibri"/>
                <w:sz w:val="18"/>
                <w:szCs w:val="18"/>
              </w:rPr>
            </w:pPr>
            <w:r w:rsidRPr="00C45266">
              <w:rPr>
                <w:rFonts w:ascii="Calibri" w:eastAsia="Calibri" w:hAnsi="Calibri" w:cs="Calibri"/>
                <w:b/>
                <w:sz w:val="18"/>
                <w:szCs w:val="18"/>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Calibri" w:hAnsi="Calibri" w:cs="Calibri"/>
                <w:b/>
                <w:sz w:val="18"/>
                <w:szCs w:val="18"/>
              </w:rPr>
            </w:pPr>
            <w:r w:rsidRPr="00C45266">
              <w:rPr>
                <w:rFonts w:ascii="Calibri" w:eastAsia="Calibri" w:hAnsi="Calibri" w:cs="Calibri"/>
                <w:b/>
                <w:sz w:val="18"/>
                <w:szCs w:val="18"/>
              </w:rPr>
              <w:t xml:space="preserve">ΑΠΑΝΤΗΣΗ </w:t>
            </w:r>
          </w:p>
        </w:tc>
        <w:tc>
          <w:tcPr>
            <w:tcW w:w="1492"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Calibri" w:hAnsi="Calibri" w:cs="Calibri"/>
                <w:b/>
                <w:sz w:val="18"/>
                <w:szCs w:val="18"/>
              </w:rPr>
            </w:pPr>
            <w:r w:rsidRPr="00C45266">
              <w:rPr>
                <w:rFonts w:ascii="Calibri" w:eastAsia="Calibri" w:hAnsi="Calibri" w:cs="Calibri"/>
                <w:b/>
                <w:sz w:val="18"/>
                <w:szCs w:val="18"/>
              </w:rPr>
              <w:t>ΠΑΡΑΠΟΜΠΗ</w:t>
            </w:r>
          </w:p>
        </w:tc>
      </w:tr>
      <w:tr w:rsidR="00C45266" w:rsidRPr="00C45266" w:rsidTr="00E86420">
        <w:trPr>
          <w:trHeight w:val="140"/>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7"/>
              </w:numPr>
              <w:suppressAutoHyphens/>
              <w:spacing w:after="0" w:line="259" w:lineRule="auto"/>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pacing w:after="0" w:line="240" w:lineRule="auto"/>
              <w:rPr>
                <w:rFonts w:ascii="Calibri" w:eastAsia="Calibri" w:hAnsi="Calibri" w:cs="Times New Roman"/>
                <w:sz w:val="18"/>
                <w:szCs w:val="18"/>
                <w:u w:val="single"/>
              </w:rPr>
            </w:pPr>
            <w:r w:rsidRPr="00C45266">
              <w:rPr>
                <w:rFonts w:ascii="Calibri" w:eastAsia="Calibri" w:hAnsi="Calibri" w:cs="Times New Roman"/>
                <w:b/>
                <w:sz w:val="18"/>
                <w:szCs w:val="18"/>
                <w:u w:val="single"/>
              </w:rPr>
              <w:t>Α1.</w:t>
            </w:r>
            <w:r w:rsidRPr="00C45266">
              <w:rPr>
                <w:rFonts w:ascii="Calibri" w:eastAsia="Calibri" w:hAnsi="Calibri" w:cs="Times New Roman"/>
                <w:sz w:val="18"/>
                <w:szCs w:val="18"/>
                <w:u w:val="single"/>
              </w:rPr>
              <w:t xml:space="preserve"> Σταθμός εργασίας εκπαιδευτή:</w:t>
            </w:r>
          </w:p>
          <w:p w:rsidR="00C45266" w:rsidRPr="00C45266" w:rsidRDefault="00C45266" w:rsidP="00C45266">
            <w:pPr>
              <w:numPr>
                <w:ilvl w:val="0"/>
                <w:numId w:val="18"/>
              </w:numPr>
              <w:suppressAutoHyphens/>
              <w:spacing w:after="0" w:line="259" w:lineRule="auto"/>
              <w:contextualSpacing/>
              <w:jc w:val="both"/>
              <w:rPr>
                <w:rFonts w:ascii="Calibri" w:eastAsia="Calibri" w:hAnsi="Calibri" w:cs="Times New Roman"/>
                <w:sz w:val="18"/>
                <w:szCs w:val="18"/>
              </w:rPr>
            </w:pPr>
            <w:proofErr w:type="spellStart"/>
            <w:r w:rsidRPr="00C45266">
              <w:rPr>
                <w:rFonts w:ascii="Calibri" w:eastAsia="Calibri" w:hAnsi="Calibri" w:cs="Calibri"/>
                <w:sz w:val="18"/>
                <w:szCs w:val="18"/>
              </w:rPr>
              <w:t>Instructor</w:t>
            </w:r>
            <w:proofErr w:type="spellEnd"/>
            <w:r w:rsidRPr="00C45266">
              <w:rPr>
                <w:rFonts w:ascii="Calibri" w:eastAsia="Calibri" w:hAnsi="Calibri" w:cs="Calibri"/>
                <w:sz w:val="18"/>
                <w:szCs w:val="18"/>
              </w:rPr>
              <w:t xml:space="preserve"> </w:t>
            </w:r>
            <w:proofErr w:type="spellStart"/>
            <w:r w:rsidRPr="00C45266">
              <w:rPr>
                <w:rFonts w:ascii="Calibri" w:eastAsia="Calibri" w:hAnsi="Calibri" w:cs="Calibri"/>
                <w:sz w:val="18"/>
                <w:szCs w:val="18"/>
              </w:rPr>
              <w:t>simulator</w:t>
            </w:r>
            <w:proofErr w:type="spellEnd"/>
            <w:r w:rsidRPr="00C45266">
              <w:rPr>
                <w:rFonts w:ascii="Calibri" w:eastAsia="Calibri" w:hAnsi="Calibri" w:cs="Calibri"/>
                <w:sz w:val="18"/>
                <w:szCs w:val="18"/>
              </w:rPr>
              <w:t xml:space="preserve"> </w:t>
            </w:r>
            <w:proofErr w:type="spellStart"/>
            <w:r w:rsidRPr="00C45266">
              <w:rPr>
                <w:rFonts w:ascii="Calibri" w:eastAsia="Calibri" w:hAnsi="Calibri" w:cs="Calibri"/>
                <w:sz w:val="18"/>
                <w:szCs w:val="18"/>
              </w:rPr>
              <w:t>software</w:t>
            </w:r>
            <w:proofErr w:type="spellEnd"/>
          </w:p>
          <w:p w:rsidR="00C45266" w:rsidRPr="00C45266" w:rsidRDefault="00C45266" w:rsidP="00C45266">
            <w:pPr>
              <w:numPr>
                <w:ilvl w:val="0"/>
                <w:numId w:val="18"/>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Calibri"/>
                <w:sz w:val="18"/>
                <w:szCs w:val="18"/>
              </w:rPr>
              <w:t xml:space="preserve">GMDSS </w:t>
            </w:r>
            <w:proofErr w:type="spellStart"/>
            <w:r w:rsidRPr="00C45266">
              <w:rPr>
                <w:rFonts w:ascii="Calibri" w:eastAsia="Calibri" w:hAnsi="Calibri" w:cs="Calibri"/>
                <w:sz w:val="18"/>
                <w:szCs w:val="18"/>
              </w:rPr>
              <w:t>Handset</w:t>
            </w:r>
            <w:proofErr w:type="spellEnd"/>
            <w:r w:rsidRPr="00C45266">
              <w:rPr>
                <w:rFonts w:ascii="Calibri" w:eastAsia="Calibri" w:hAnsi="Calibri" w:cs="Calibri"/>
                <w:sz w:val="18"/>
                <w:szCs w:val="18"/>
              </w:rPr>
              <w:t xml:space="preserve"> (</w:t>
            </w:r>
            <w:proofErr w:type="spellStart"/>
            <w:r w:rsidRPr="00C45266">
              <w:rPr>
                <w:rFonts w:ascii="Calibri" w:eastAsia="Calibri" w:hAnsi="Calibri" w:cs="Calibri"/>
                <w:sz w:val="18"/>
                <w:szCs w:val="18"/>
              </w:rPr>
              <w:t>dedicated</w:t>
            </w:r>
            <w:proofErr w:type="spellEnd"/>
            <w:r w:rsidRPr="00C45266">
              <w:rPr>
                <w:rFonts w:ascii="Calibri" w:eastAsia="Calibri" w:hAnsi="Calibri" w:cs="Calibri"/>
                <w:sz w:val="18"/>
                <w:szCs w:val="18"/>
              </w:rPr>
              <w:t xml:space="preserve"> </w:t>
            </w:r>
            <w:proofErr w:type="spellStart"/>
            <w:r w:rsidRPr="00C45266">
              <w:rPr>
                <w:rFonts w:ascii="Calibri" w:eastAsia="Calibri" w:hAnsi="Calibri" w:cs="Calibri"/>
                <w:sz w:val="18"/>
                <w:szCs w:val="18"/>
              </w:rPr>
              <w:t>hardware</w:t>
            </w:r>
            <w:proofErr w:type="spellEnd"/>
            <w:r w:rsidRPr="00C45266">
              <w:rPr>
                <w:rFonts w:ascii="Calibri" w:eastAsia="Calibri" w:hAnsi="Calibri" w:cs="Calibri"/>
                <w:sz w:val="18"/>
                <w:szCs w:val="18"/>
              </w:rPr>
              <w:t>)</w:t>
            </w:r>
          </w:p>
          <w:p w:rsidR="00C45266" w:rsidRPr="00C45266" w:rsidRDefault="00C45266" w:rsidP="00C45266">
            <w:pPr>
              <w:numPr>
                <w:ilvl w:val="0"/>
                <w:numId w:val="18"/>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Times New Roman"/>
                <w:sz w:val="18"/>
                <w:szCs w:val="18"/>
                <w:lang w:val="en-GB"/>
              </w:rPr>
              <w:t>Standard</w:t>
            </w:r>
            <w:r w:rsidRPr="00C45266">
              <w:rPr>
                <w:rFonts w:ascii="Calibri" w:eastAsia="Calibri" w:hAnsi="Calibri" w:cs="Times New Roman"/>
                <w:sz w:val="18"/>
                <w:szCs w:val="18"/>
              </w:rPr>
              <w:t xml:space="preserve"> </w:t>
            </w:r>
            <w:r w:rsidRPr="00C45266">
              <w:rPr>
                <w:rFonts w:ascii="Calibri" w:eastAsia="Calibri" w:hAnsi="Calibri" w:cs="Times New Roman"/>
                <w:sz w:val="18"/>
                <w:szCs w:val="18"/>
                <w:lang w:val="en-GB"/>
              </w:rPr>
              <w:t>Hardware</w:t>
            </w:r>
            <w:r w:rsidRPr="00C45266">
              <w:rPr>
                <w:rFonts w:ascii="Calibri" w:eastAsia="Calibri" w:hAnsi="Calibri" w:cs="Times New Roman"/>
                <w:sz w:val="18"/>
                <w:szCs w:val="18"/>
              </w:rPr>
              <w:t xml:space="preserve"> (1</w:t>
            </w:r>
            <w:r w:rsidRPr="00C45266">
              <w:rPr>
                <w:rFonts w:ascii="Calibri" w:eastAsia="Calibri" w:hAnsi="Calibri" w:cs="Times New Roman"/>
                <w:sz w:val="18"/>
                <w:szCs w:val="18"/>
                <w:lang w:val="en-GB"/>
              </w:rPr>
              <w:t>x</w:t>
            </w:r>
            <w:r w:rsidRPr="00C45266">
              <w:rPr>
                <w:rFonts w:ascii="Calibri" w:eastAsia="Calibri" w:hAnsi="Calibri" w:cs="Times New Roman"/>
                <w:sz w:val="18"/>
                <w:szCs w:val="18"/>
              </w:rPr>
              <w:t xml:space="preserve"> ΗΥ με πληκτρολόγιο &amp; ποντίκι, 2 </w:t>
            </w:r>
            <w:r w:rsidRPr="00C45266">
              <w:rPr>
                <w:rFonts w:ascii="Calibri" w:eastAsia="Calibri" w:hAnsi="Calibri" w:cs="Times New Roman"/>
                <w:sz w:val="18"/>
                <w:szCs w:val="18"/>
                <w:lang w:val="en-GB"/>
              </w:rPr>
              <w:t>x</w:t>
            </w:r>
            <w:r w:rsidRPr="00C45266">
              <w:rPr>
                <w:rFonts w:ascii="Calibri" w:eastAsia="Calibri" w:hAnsi="Calibri" w:cs="Times New Roman"/>
                <w:sz w:val="18"/>
                <w:szCs w:val="18"/>
              </w:rPr>
              <w:t xml:space="preserve"> οθόνες, 1 </w:t>
            </w:r>
            <w:r w:rsidRPr="00C45266">
              <w:rPr>
                <w:rFonts w:ascii="Calibri" w:eastAsia="Calibri" w:hAnsi="Calibri" w:cs="Times New Roman"/>
                <w:sz w:val="18"/>
                <w:szCs w:val="18"/>
                <w:lang w:val="en-GB"/>
              </w:rPr>
              <w:t>x</w:t>
            </w:r>
            <w:r w:rsidRPr="00C45266">
              <w:rPr>
                <w:rFonts w:ascii="Calibri" w:eastAsia="Calibri" w:hAnsi="Calibri" w:cs="Times New Roman"/>
                <w:sz w:val="18"/>
                <w:szCs w:val="18"/>
              </w:rPr>
              <w:t xml:space="preserve"> σετ ηχεία, εκτυπωτής)</w:t>
            </w:r>
          </w:p>
          <w:p w:rsidR="00C45266" w:rsidRPr="00C45266" w:rsidRDefault="00C45266" w:rsidP="00C45266">
            <w:pPr>
              <w:numPr>
                <w:ilvl w:val="0"/>
                <w:numId w:val="18"/>
              </w:numPr>
              <w:suppressAutoHyphens/>
              <w:spacing w:after="0" w:line="259" w:lineRule="auto"/>
              <w:contextualSpacing/>
              <w:jc w:val="both"/>
              <w:rPr>
                <w:rFonts w:ascii="Calibri" w:eastAsia="Calibri" w:hAnsi="Calibri" w:cs="Times New Roman"/>
                <w:sz w:val="18"/>
                <w:szCs w:val="18"/>
                <w:lang w:val="en-GB"/>
              </w:rPr>
            </w:pPr>
            <w:proofErr w:type="spellStart"/>
            <w:r w:rsidRPr="00C45266">
              <w:rPr>
                <w:rFonts w:ascii="Calibri" w:eastAsia="Calibri" w:hAnsi="Calibri" w:cs="Calibri"/>
                <w:sz w:val="18"/>
                <w:szCs w:val="18"/>
              </w:rPr>
              <w:t>Σύστημααπενημέρωσης</w:t>
            </w:r>
            <w:proofErr w:type="spellEnd"/>
            <w:r w:rsidRPr="00C45266">
              <w:rPr>
                <w:rFonts w:ascii="Calibri" w:eastAsia="Calibri" w:hAnsi="Calibri" w:cs="Calibri"/>
                <w:sz w:val="18"/>
                <w:szCs w:val="18"/>
                <w:lang w:val="en-GB"/>
              </w:rPr>
              <w:t xml:space="preserve"> (debriefing) </w:t>
            </w:r>
            <w:r w:rsidRPr="00C45266">
              <w:rPr>
                <w:rFonts w:ascii="Calibri" w:eastAsia="Calibri" w:hAnsi="Calibri" w:cs="Calibri"/>
                <w:sz w:val="18"/>
                <w:szCs w:val="18"/>
              </w:rPr>
              <w:t>με</w:t>
            </w:r>
            <w:r w:rsidRPr="00C45266">
              <w:rPr>
                <w:rFonts w:ascii="Calibri" w:eastAsia="Calibri" w:hAnsi="Calibri" w:cs="Times New Roman"/>
                <w:sz w:val="18"/>
                <w:szCs w:val="18"/>
                <w:lang w:val="en-GB"/>
              </w:rPr>
              <w:t>Projector+ projection screen</w:t>
            </w: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rPr>
            </w:pPr>
            <w:r w:rsidRPr="00C45266">
              <w:rPr>
                <w:rFonts w:ascii="Calibri" w:eastAsia="Calibri" w:hAnsi="Calibri" w:cs="Calibri"/>
                <w:sz w:val="18"/>
                <w:szCs w:val="18"/>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c>
          <w:tcPr>
            <w:tcW w:w="1492"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r>
      <w:tr w:rsidR="00C45266" w:rsidRPr="00C45266" w:rsidTr="00E86420">
        <w:trPr>
          <w:trHeight w:val="357"/>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7"/>
              </w:numPr>
              <w:suppressAutoHyphens/>
              <w:spacing w:after="0" w:line="259" w:lineRule="auto"/>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pacing w:after="0" w:line="240" w:lineRule="auto"/>
              <w:rPr>
                <w:rFonts w:ascii="Calibri" w:eastAsia="Calibri" w:hAnsi="Calibri" w:cs="Times New Roman"/>
                <w:sz w:val="18"/>
                <w:szCs w:val="18"/>
              </w:rPr>
            </w:pPr>
            <w:r w:rsidRPr="00C45266">
              <w:rPr>
                <w:rFonts w:ascii="Calibri" w:eastAsia="Calibri" w:hAnsi="Calibri" w:cs="Times New Roman"/>
                <w:b/>
                <w:sz w:val="18"/>
                <w:szCs w:val="18"/>
                <w:u w:val="single"/>
              </w:rPr>
              <w:t>Α2.</w:t>
            </w:r>
            <w:r w:rsidRPr="00C45266">
              <w:rPr>
                <w:rFonts w:ascii="Calibri" w:eastAsia="Calibri" w:hAnsi="Calibri" w:cs="Times New Roman"/>
                <w:sz w:val="18"/>
                <w:szCs w:val="18"/>
                <w:u w:val="single"/>
              </w:rPr>
              <w:t xml:space="preserve">  Σταθμός εργασίας εκπαιδευόμενου:</w:t>
            </w:r>
          </w:p>
          <w:p w:rsidR="00C45266" w:rsidRPr="00C45266" w:rsidRDefault="00C45266" w:rsidP="00C45266">
            <w:pPr>
              <w:numPr>
                <w:ilvl w:val="0"/>
                <w:numId w:val="19"/>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Times New Roman"/>
                <w:sz w:val="18"/>
                <w:szCs w:val="18"/>
              </w:rPr>
              <w:t xml:space="preserve">GMDSS Simulator </w:t>
            </w:r>
            <w:proofErr w:type="spellStart"/>
            <w:r w:rsidRPr="00C45266">
              <w:rPr>
                <w:rFonts w:ascii="Calibri" w:eastAsia="Calibri" w:hAnsi="Calibri" w:cs="Times New Roman"/>
                <w:sz w:val="18"/>
                <w:szCs w:val="18"/>
              </w:rPr>
              <w:t>Trainee</w:t>
            </w:r>
            <w:proofErr w:type="spellEnd"/>
            <w:r w:rsidRPr="00C45266">
              <w:rPr>
                <w:rFonts w:ascii="Calibri" w:eastAsia="Calibri" w:hAnsi="Calibri" w:cs="Times New Roman"/>
                <w:sz w:val="18"/>
                <w:szCs w:val="18"/>
              </w:rPr>
              <w:t xml:space="preserve"> </w:t>
            </w:r>
            <w:proofErr w:type="spellStart"/>
            <w:r w:rsidRPr="00C45266">
              <w:rPr>
                <w:rFonts w:ascii="Calibri" w:eastAsia="Calibri" w:hAnsi="Calibri" w:cs="Times New Roman"/>
                <w:sz w:val="18"/>
                <w:szCs w:val="18"/>
              </w:rPr>
              <w:t>software</w:t>
            </w:r>
            <w:proofErr w:type="spellEnd"/>
          </w:p>
          <w:p w:rsidR="00C45266" w:rsidRPr="00C45266" w:rsidRDefault="00C45266" w:rsidP="00C45266">
            <w:pPr>
              <w:numPr>
                <w:ilvl w:val="0"/>
                <w:numId w:val="19"/>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Calibri"/>
                <w:sz w:val="18"/>
                <w:szCs w:val="18"/>
              </w:rPr>
              <w:t xml:space="preserve">GMDSS </w:t>
            </w:r>
            <w:proofErr w:type="spellStart"/>
            <w:r w:rsidRPr="00C45266">
              <w:rPr>
                <w:rFonts w:ascii="Calibri" w:eastAsia="Calibri" w:hAnsi="Calibri" w:cs="Calibri"/>
                <w:sz w:val="18"/>
                <w:szCs w:val="18"/>
              </w:rPr>
              <w:t>Handset</w:t>
            </w:r>
            <w:proofErr w:type="spellEnd"/>
            <w:r w:rsidRPr="00C45266">
              <w:rPr>
                <w:rFonts w:ascii="Calibri" w:eastAsia="Calibri" w:hAnsi="Calibri" w:cs="Calibri"/>
                <w:sz w:val="18"/>
                <w:szCs w:val="18"/>
              </w:rPr>
              <w:t xml:space="preserve"> (</w:t>
            </w:r>
            <w:proofErr w:type="spellStart"/>
            <w:r w:rsidRPr="00C45266">
              <w:rPr>
                <w:rFonts w:ascii="Calibri" w:eastAsia="Calibri" w:hAnsi="Calibri" w:cs="Calibri"/>
                <w:sz w:val="18"/>
                <w:szCs w:val="18"/>
              </w:rPr>
              <w:t>dedicated</w:t>
            </w:r>
            <w:proofErr w:type="spellEnd"/>
            <w:r w:rsidRPr="00C45266">
              <w:rPr>
                <w:rFonts w:ascii="Calibri" w:eastAsia="Calibri" w:hAnsi="Calibri" w:cs="Calibri"/>
                <w:sz w:val="18"/>
                <w:szCs w:val="18"/>
              </w:rPr>
              <w:t xml:space="preserve"> </w:t>
            </w:r>
            <w:proofErr w:type="spellStart"/>
            <w:r w:rsidRPr="00C45266">
              <w:rPr>
                <w:rFonts w:ascii="Calibri" w:eastAsia="Calibri" w:hAnsi="Calibri" w:cs="Calibri"/>
                <w:sz w:val="18"/>
                <w:szCs w:val="18"/>
              </w:rPr>
              <w:t>hardware</w:t>
            </w:r>
            <w:proofErr w:type="spellEnd"/>
            <w:r w:rsidRPr="00C45266">
              <w:rPr>
                <w:rFonts w:ascii="Calibri" w:eastAsia="Calibri" w:hAnsi="Calibri" w:cs="Calibri"/>
                <w:sz w:val="18"/>
                <w:szCs w:val="18"/>
              </w:rPr>
              <w:t>)</w:t>
            </w:r>
          </w:p>
          <w:p w:rsidR="00C45266" w:rsidRPr="00C45266" w:rsidRDefault="00C45266" w:rsidP="00C45266">
            <w:pPr>
              <w:numPr>
                <w:ilvl w:val="0"/>
                <w:numId w:val="19"/>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Times New Roman"/>
                <w:sz w:val="18"/>
                <w:szCs w:val="18"/>
                <w:lang w:val="en-GB"/>
              </w:rPr>
              <w:t>Standard</w:t>
            </w:r>
            <w:r w:rsidRPr="00C45266">
              <w:rPr>
                <w:rFonts w:ascii="Calibri" w:eastAsia="Calibri" w:hAnsi="Calibri" w:cs="Times New Roman"/>
                <w:sz w:val="18"/>
                <w:szCs w:val="18"/>
              </w:rPr>
              <w:t xml:space="preserve"> </w:t>
            </w:r>
            <w:r w:rsidRPr="00C45266">
              <w:rPr>
                <w:rFonts w:ascii="Calibri" w:eastAsia="Calibri" w:hAnsi="Calibri" w:cs="Times New Roman"/>
                <w:sz w:val="18"/>
                <w:szCs w:val="18"/>
                <w:lang w:val="en-GB"/>
              </w:rPr>
              <w:t>Hardware</w:t>
            </w:r>
            <w:r w:rsidRPr="00C45266">
              <w:rPr>
                <w:rFonts w:ascii="Calibri" w:eastAsia="Calibri" w:hAnsi="Calibri" w:cs="Times New Roman"/>
                <w:sz w:val="18"/>
                <w:szCs w:val="18"/>
              </w:rPr>
              <w:t xml:space="preserve"> (1</w:t>
            </w:r>
            <w:r w:rsidRPr="00C45266">
              <w:rPr>
                <w:rFonts w:ascii="Calibri" w:eastAsia="Calibri" w:hAnsi="Calibri" w:cs="Times New Roman"/>
                <w:sz w:val="18"/>
                <w:szCs w:val="18"/>
                <w:lang w:val="en-GB"/>
              </w:rPr>
              <w:t>x</w:t>
            </w:r>
            <w:r w:rsidRPr="00C45266">
              <w:rPr>
                <w:rFonts w:ascii="Calibri" w:eastAsia="Calibri" w:hAnsi="Calibri" w:cs="Times New Roman"/>
                <w:sz w:val="18"/>
                <w:szCs w:val="18"/>
              </w:rPr>
              <w:t xml:space="preserve"> ΗΥ με πληκτρολόγιο &amp; ποντίκι, 1</w:t>
            </w:r>
            <w:r w:rsidRPr="00C45266">
              <w:rPr>
                <w:rFonts w:ascii="Calibri" w:eastAsia="Calibri" w:hAnsi="Calibri" w:cs="Times New Roman"/>
                <w:sz w:val="18"/>
                <w:szCs w:val="18"/>
                <w:lang w:val="en-GB"/>
              </w:rPr>
              <w:t>x</w:t>
            </w:r>
            <w:r w:rsidRPr="00C45266">
              <w:rPr>
                <w:rFonts w:ascii="Calibri" w:eastAsia="Calibri" w:hAnsi="Calibri" w:cs="Times New Roman"/>
                <w:sz w:val="18"/>
                <w:szCs w:val="18"/>
              </w:rPr>
              <w:t xml:space="preserve"> οθόνη, 1 </w:t>
            </w:r>
            <w:r w:rsidRPr="00C45266">
              <w:rPr>
                <w:rFonts w:ascii="Calibri" w:eastAsia="Calibri" w:hAnsi="Calibri" w:cs="Times New Roman"/>
                <w:sz w:val="18"/>
                <w:szCs w:val="18"/>
                <w:lang w:val="en-GB"/>
              </w:rPr>
              <w:t>x</w:t>
            </w:r>
            <w:r w:rsidRPr="00C45266">
              <w:rPr>
                <w:rFonts w:ascii="Calibri" w:eastAsia="Calibri" w:hAnsi="Calibri" w:cs="Times New Roman"/>
                <w:sz w:val="18"/>
                <w:szCs w:val="18"/>
              </w:rPr>
              <w:t xml:space="preserve"> σετ ηχείων)</w:t>
            </w: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rPr>
            </w:pPr>
            <w:r w:rsidRPr="00C45266">
              <w:rPr>
                <w:rFonts w:ascii="Calibri" w:eastAsia="Calibri" w:hAnsi="Calibri" w:cs="Calibri"/>
                <w:sz w:val="18"/>
                <w:szCs w:val="18"/>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c>
          <w:tcPr>
            <w:tcW w:w="1492"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r>
      <w:tr w:rsidR="00C45266" w:rsidRPr="00C45266" w:rsidTr="00E86420">
        <w:trPr>
          <w:trHeight w:val="140"/>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7"/>
              </w:numPr>
              <w:suppressAutoHyphens/>
              <w:spacing w:after="0" w:line="259" w:lineRule="auto"/>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numPr>
                <w:ilvl w:val="0"/>
                <w:numId w:val="20"/>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Calibri"/>
                <w:sz w:val="18"/>
                <w:szCs w:val="18"/>
              </w:rPr>
              <w:t>Εγκατάσταση και θέση σε λειτουργία του συστήματος προσομοιωτή από πιστοποιημένους τεχνικούς του κατασκευαστή.</w:t>
            </w:r>
          </w:p>
          <w:p w:rsidR="00C45266" w:rsidRPr="00C45266" w:rsidRDefault="00C45266" w:rsidP="00C45266">
            <w:pPr>
              <w:widowControl w:val="0"/>
              <w:numPr>
                <w:ilvl w:val="0"/>
                <w:numId w:val="20"/>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Calibri"/>
                <w:sz w:val="18"/>
                <w:szCs w:val="18"/>
              </w:rPr>
              <w:t>Μελέτη απαιτήσεων και καλωδιώσεων (</w:t>
            </w:r>
            <w:proofErr w:type="spellStart"/>
            <w:r w:rsidRPr="00C45266">
              <w:rPr>
                <w:rFonts w:ascii="Calibri" w:eastAsia="Calibri" w:hAnsi="Calibri" w:cs="Calibri"/>
                <w:sz w:val="18"/>
                <w:szCs w:val="18"/>
              </w:rPr>
              <w:t>power</w:t>
            </w:r>
            <w:proofErr w:type="spellEnd"/>
            <w:r w:rsidRPr="00C45266">
              <w:rPr>
                <w:rFonts w:ascii="Calibri" w:eastAsia="Calibri" w:hAnsi="Calibri" w:cs="Calibri"/>
                <w:sz w:val="18"/>
                <w:szCs w:val="18"/>
              </w:rPr>
              <w:t xml:space="preserve"> / LAN) του συστήματος προσομοιωτή.</w:t>
            </w:r>
          </w:p>
          <w:p w:rsidR="00C45266" w:rsidRPr="00C45266" w:rsidRDefault="00C45266" w:rsidP="00C45266">
            <w:pPr>
              <w:widowControl w:val="0"/>
              <w:numPr>
                <w:ilvl w:val="0"/>
                <w:numId w:val="20"/>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Calibri"/>
                <w:sz w:val="18"/>
                <w:szCs w:val="18"/>
              </w:rPr>
              <w:t>Εκπαίδευση χειρισμού του προσομοιωτή και πιστοποίηση των εκπαιδευτών από πιστοποιημένο εκπαιδευτή του κατασκευαστή, μετά την ολοκλήρωση της εγκατάστασης.</w:t>
            </w:r>
          </w:p>
          <w:p w:rsidR="00C45266" w:rsidRPr="00C45266" w:rsidRDefault="00C45266" w:rsidP="00C45266">
            <w:pPr>
              <w:widowControl w:val="0"/>
              <w:numPr>
                <w:ilvl w:val="0"/>
                <w:numId w:val="20"/>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Times New Roman"/>
                <w:bCs/>
                <w:sz w:val="18"/>
                <w:szCs w:val="18"/>
              </w:rPr>
              <w:t>Τεχνικά εγχειρίδια, τεχνικά φυλλάδια, εγχειρίδια χειρισμού και λειτουργίας του προσομοιωτή, των μηχανημάτων, των συστημάτων και συσκευών, του εκπαιδευτικού υλικού, αντίγραφων των αναγκαίων βοηθημάτων ή πινάκων.</w:t>
            </w: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rPr>
            </w:pPr>
            <w:r w:rsidRPr="00C45266">
              <w:rPr>
                <w:rFonts w:ascii="Calibri" w:eastAsia="Calibri" w:hAnsi="Calibri" w:cs="Calibri"/>
                <w:sz w:val="18"/>
                <w:szCs w:val="18"/>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c>
          <w:tcPr>
            <w:tcW w:w="1492"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r>
      <w:tr w:rsidR="00C45266" w:rsidRPr="00C45266" w:rsidTr="00E86420">
        <w:trPr>
          <w:trHeight w:val="140"/>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7"/>
              </w:numPr>
              <w:suppressAutoHyphens/>
              <w:spacing w:after="0" w:line="259" w:lineRule="auto"/>
              <w:jc w:val="both"/>
              <w:rPr>
                <w:rFonts w:ascii="Calibri" w:eastAsia="Calibri" w:hAnsi="Calibri" w:cs="Calibri"/>
                <w:sz w:val="18"/>
                <w:szCs w:val="18"/>
              </w:rPr>
            </w:pPr>
          </w:p>
        </w:tc>
        <w:tc>
          <w:tcPr>
            <w:tcW w:w="5529"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contextualSpacing/>
              <w:outlineLvl w:val="2"/>
              <w:rPr>
                <w:rFonts w:ascii="Calibri" w:eastAsia="Times New Roman" w:hAnsi="Calibri" w:cs="Times New Roman"/>
                <w:b/>
                <w:bCs/>
                <w:sz w:val="18"/>
                <w:szCs w:val="18"/>
                <w:lang w:eastAsia="el-GR"/>
              </w:rPr>
            </w:pPr>
            <w:r w:rsidRPr="00C45266">
              <w:rPr>
                <w:rFonts w:ascii="Calibri" w:eastAsia="Times New Roman" w:hAnsi="Calibri" w:cs="Times New Roman"/>
                <w:b/>
                <w:bCs/>
                <w:sz w:val="18"/>
                <w:szCs w:val="18"/>
                <w:lang w:eastAsia="el-GR"/>
              </w:rPr>
              <w:t>Τα λογισμικά να παρέχουν τη δυνατότητα:</w:t>
            </w:r>
          </w:p>
          <w:p w:rsidR="00C45266" w:rsidRPr="00C45266" w:rsidRDefault="00C45266" w:rsidP="00C45266">
            <w:pPr>
              <w:spacing w:after="0" w:line="240" w:lineRule="auto"/>
              <w:contextualSpacing/>
              <w:rPr>
                <w:rFonts w:ascii="Calibri" w:eastAsia="Calibri" w:hAnsi="Calibri" w:cs="Times New Roman"/>
                <w:sz w:val="18"/>
                <w:szCs w:val="18"/>
              </w:rPr>
            </w:pPr>
            <w:r w:rsidRPr="00C45266">
              <w:rPr>
                <w:rFonts w:ascii="Calibri" w:eastAsia="Calibri" w:hAnsi="Calibri" w:cs="Times New Roman"/>
                <w:b/>
                <w:sz w:val="18"/>
                <w:szCs w:val="18"/>
              </w:rPr>
              <w:t>Α)</w:t>
            </w:r>
            <w:r w:rsidRPr="00C45266">
              <w:rPr>
                <w:rFonts w:ascii="Calibri" w:eastAsia="Calibri" w:hAnsi="Calibri" w:cs="Times New Roman"/>
                <w:sz w:val="18"/>
                <w:szCs w:val="18"/>
              </w:rPr>
              <w:t xml:space="preserve"> Παρουσίασης, εξάσκησης, προσομοίωσης και να είναι συμβατό με το αναλυτικό πρόγραμμα.</w:t>
            </w:r>
          </w:p>
          <w:p w:rsidR="00C45266" w:rsidRPr="00C45266" w:rsidRDefault="00C45266" w:rsidP="00C45266">
            <w:pPr>
              <w:spacing w:after="0" w:line="240" w:lineRule="auto"/>
              <w:contextualSpacing/>
              <w:rPr>
                <w:rFonts w:ascii="Calibri" w:eastAsia="Calibri" w:hAnsi="Calibri" w:cs="Times New Roman"/>
                <w:sz w:val="18"/>
                <w:szCs w:val="18"/>
              </w:rPr>
            </w:pPr>
            <w:r w:rsidRPr="00C45266">
              <w:rPr>
                <w:rFonts w:ascii="Calibri" w:eastAsia="Calibri" w:hAnsi="Calibri" w:cs="Times New Roman"/>
                <w:b/>
                <w:sz w:val="18"/>
                <w:szCs w:val="18"/>
              </w:rPr>
              <w:t>Β)</w:t>
            </w:r>
            <w:r w:rsidRPr="00C45266">
              <w:rPr>
                <w:rFonts w:ascii="Calibri" w:eastAsia="Calibri" w:hAnsi="Calibri" w:cs="Times New Roman"/>
                <w:sz w:val="18"/>
                <w:szCs w:val="18"/>
              </w:rPr>
              <w:t xml:space="preserve"> Κάλυψης κατά το ελάχιστο των διεθνών συμβάσεων εκπαίδευσης, STCW 2010 – IMO – MARPOL και SOLAS.</w:t>
            </w:r>
          </w:p>
          <w:p w:rsidR="00C45266" w:rsidRPr="00C45266" w:rsidRDefault="00C45266" w:rsidP="00C45266">
            <w:pPr>
              <w:spacing w:after="0" w:line="240" w:lineRule="auto"/>
              <w:contextualSpacing/>
              <w:rPr>
                <w:rFonts w:ascii="Calibri" w:eastAsia="Calibri" w:hAnsi="Calibri" w:cs="Times New Roman"/>
                <w:sz w:val="18"/>
                <w:szCs w:val="18"/>
              </w:rPr>
            </w:pPr>
            <w:r w:rsidRPr="00C45266">
              <w:rPr>
                <w:rFonts w:ascii="Calibri" w:eastAsia="Calibri" w:hAnsi="Calibri" w:cs="Times New Roman"/>
                <w:b/>
                <w:sz w:val="18"/>
                <w:szCs w:val="18"/>
              </w:rPr>
              <w:t>Γ)</w:t>
            </w:r>
            <w:r w:rsidRPr="00C45266">
              <w:rPr>
                <w:rFonts w:ascii="Calibri" w:eastAsia="Calibri" w:hAnsi="Calibri" w:cs="Times New Roman"/>
                <w:sz w:val="18"/>
                <w:szCs w:val="18"/>
              </w:rPr>
              <w:t xml:space="preserve"> Το περιεχόμενό τους να είναι επιστημονικά ορθό και να περιλαμβάνει ασκήσεις εμπέδωσης και τεστ αξιολόγησης.</w:t>
            </w:r>
          </w:p>
          <w:p w:rsidR="00C45266" w:rsidRPr="00C45266" w:rsidRDefault="00C45266" w:rsidP="00C45266">
            <w:pPr>
              <w:spacing w:after="0" w:line="240" w:lineRule="auto"/>
              <w:contextualSpacing/>
              <w:rPr>
                <w:rFonts w:ascii="Calibri" w:eastAsia="Calibri" w:hAnsi="Calibri" w:cs="Times New Roman"/>
                <w:sz w:val="18"/>
                <w:szCs w:val="18"/>
              </w:rPr>
            </w:pPr>
            <w:r w:rsidRPr="00C45266">
              <w:rPr>
                <w:rFonts w:ascii="Calibri" w:eastAsia="Calibri" w:hAnsi="Calibri" w:cs="Times New Roman"/>
                <w:b/>
                <w:sz w:val="18"/>
                <w:szCs w:val="18"/>
              </w:rPr>
              <w:t xml:space="preserve">Δ) </w:t>
            </w:r>
            <w:r w:rsidRPr="00C45266">
              <w:rPr>
                <w:rFonts w:ascii="Calibri" w:eastAsia="Calibri" w:hAnsi="Calibri" w:cs="Times New Roman"/>
                <w:sz w:val="18"/>
                <w:szCs w:val="18"/>
              </w:rPr>
              <w:t xml:space="preserve">Να καλύπτουν κατά το ελάχιστο τις παρακάτω λειτουργικές </w:t>
            </w:r>
            <w:r w:rsidRPr="00C45266">
              <w:rPr>
                <w:rFonts w:ascii="Calibri" w:eastAsia="Calibri" w:hAnsi="Calibri" w:cs="Times New Roman"/>
                <w:sz w:val="18"/>
                <w:szCs w:val="18"/>
              </w:rPr>
              <w:lastRenderedPageBreak/>
              <w:t>απαιτήσεις:</w:t>
            </w:r>
          </w:p>
          <w:p w:rsidR="00C45266" w:rsidRPr="00C45266" w:rsidRDefault="00C45266" w:rsidP="00C45266">
            <w:pPr>
              <w:widowControl w:val="0"/>
              <w:numPr>
                <w:ilvl w:val="0"/>
                <w:numId w:val="21"/>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Times New Roman"/>
                <w:sz w:val="18"/>
                <w:szCs w:val="18"/>
              </w:rPr>
              <w:t xml:space="preserve">Να αξιοποιεί κατάλληλα όλες τις δυνατότητες της σύγχρονης ψηφιακής τεχνολογίας </w:t>
            </w:r>
            <w:r w:rsidRPr="00C45266">
              <w:rPr>
                <w:rFonts w:ascii="Calibri" w:eastAsia="Calibri" w:hAnsi="Calibri" w:cs="Calibri"/>
                <w:sz w:val="18"/>
                <w:szCs w:val="18"/>
              </w:rPr>
              <w:t>και να είναι ανεπτυγμένο και σχεδιασμένο ειδικά για ναυτικούς προσομοιωτές και ναυτική εκπαίδευση.</w:t>
            </w:r>
          </w:p>
          <w:p w:rsidR="00C45266" w:rsidRPr="00C45266" w:rsidRDefault="00C45266" w:rsidP="00C45266">
            <w:pPr>
              <w:widowControl w:val="0"/>
              <w:numPr>
                <w:ilvl w:val="0"/>
                <w:numId w:val="21"/>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Times New Roman"/>
                <w:sz w:val="18"/>
                <w:szCs w:val="18"/>
              </w:rPr>
              <w:t>Να παρέχει τη δυνατότητα αναβάθμισης του συστήματος με νέες εκδόσεις.</w:t>
            </w:r>
          </w:p>
          <w:p w:rsidR="00C45266" w:rsidRPr="00C45266" w:rsidRDefault="00C45266" w:rsidP="00C45266">
            <w:pPr>
              <w:widowControl w:val="0"/>
              <w:numPr>
                <w:ilvl w:val="0"/>
                <w:numId w:val="21"/>
              </w:numPr>
              <w:suppressAutoHyphens/>
              <w:spacing w:after="0" w:line="259" w:lineRule="auto"/>
              <w:contextualSpacing/>
              <w:jc w:val="both"/>
              <w:rPr>
                <w:rFonts w:ascii="Calibri" w:eastAsia="Calibri" w:hAnsi="Calibri" w:cs="Arial"/>
                <w:sz w:val="18"/>
                <w:szCs w:val="18"/>
              </w:rPr>
            </w:pPr>
            <w:r w:rsidRPr="00C45266">
              <w:rPr>
                <w:rFonts w:ascii="Calibri" w:eastAsia="Calibri" w:hAnsi="Calibri" w:cs="Times New Roman"/>
                <w:sz w:val="18"/>
                <w:szCs w:val="18"/>
              </w:rPr>
              <w:t>Να περιλαμβάνει τεστ αξιολόγησης και ασκήσεων εμπέδωσης τα οποία να καλύπτουν το σύνολο των ενοτήτων του περιεχομένου.</w:t>
            </w:r>
          </w:p>
        </w:tc>
        <w:tc>
          <w:tcPr>
            <w:tcW w:w="1345"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rPr>
            </w:pPr>
            <w:r w:rsidRPr="00C45266">
              <w:rPr>
                <w:rFonts w:ascii="Calibri" w:eastAsia="Calibri" w:hAnsi="Calibri" w:cs="Calibri"/>
                <w:sz w:val="18"/>
                <w:szCs w:val="18"/>
              </w:rPr>
              <w:lastRenderedPageBreak/>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c>
          <w:tcPr>
            <w:tcW w:w="1492"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r>
    </w:tbl>
    <w:p w:rsidR="00C45266" w:rsidRPr="00C45266" w:rsidRDefault="00C45266" w:rsidP="00C45266">
      <w:pPr>
        <w:spacing w:after="0" w:line="240" w:lineRule="auto"/>
        <w:rPr>
          <w:rFonts w:ascii="Calibri" w:eastAsia="Times New Roman" w:hAnsi="Calibri" w:cs="Calibri"/>
          <w:szCs w:val="24"/>
          <w:lang w:val="en-US" w:eastAsia="zh-CN"/>
        </w:rPr>
      </w:pPr>
    </w:p>
    <w:p w:rsidR="00C45266" w:rsidRPr="00C45266" w:rsidRDefault="00C45266" w:rsidP="00C45266">
      <w:pPr>
        <w:numPr>
          <w:ilvl w:val="0"/>
          <w:numId w:val="10"/>
        </w:numPr>
        <w:suppressAutoHyphens/>
        <w:spacing w:after="120" w:line="360" w:lineRule="auto"/>
        <w:contextualSpacing/>
        <w:jc w:val="both"/>
        <w:rPr>
          <w:rFonts w:ascii="Calibri" w:eastAsia="Times New Roman" w:hAnsi="Calibri" w:cs="Times New Roman"/>
          <w:b/>
          <w:lang w:eastAsia="el-GR"/>
        </w:rPr>
      </w:pPr>
      <w:r w:rsidRPr="00C45266">
        <w:rPr>
          <w:rFonts w:ascii="Calibri" w:eastAsia="Times New Roman" w:hAnsi="Calibri" w:cs="Times New Roman"/>
          <w:b/>
          <w:szCs w:val="14"/>
          <w:lang w:eastAsia="el-GR"/>
        </w:rPr>
        <w:t>ΠΡΟΣΟΜΟΙΩΤΗΣ ΜΗΧΑΝΟΣΤΑΣΙΟΥ</w:t>
      </w:r>
    </w:p>
    <w:tbl>
      <w:tblPr>
        <w:tblW w:w="101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
        <w:gridCol w:w="5471"/>
        <w:gridCol w:w="1417"/>
        <w:gridCol w:w="1276"/>
        <w:gridCol w:w="1418"/>
      </w:tblGrid>
      <w:tr w:rsidR="00C45266" w:rsidRPr="00C45266" w:rsidTr="00E86420">
        <w:trPr>
          <w:trHeight w:val="140"/>
          <w:jc w:val="center"/>
        </w:trPr>
        <w:tc>
          <w:tcPr>
            <w:tcW w:w="60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Calibri" w:hAnsi="Calibri" w:cs="Calibri"/>
                <w:b/>
                <w:sz w:val="18"/>
                <w:szCs w:val="18"/>
              </w:rPr>
            </w:pPr>
            <w:r w:rsidRPr="00C45266">
              <w:rPr>
                <w:rFonts w:ascii="Calibri" w:eastAsia="Calibri" w:hAnsi="Calibri" w:cs="Calibri"/>
                <w:b/>
                <w:sz w:val="18"/>
                <w:szCs w:val="18"/>
              </w:rPr>
              <w:t>Α/Α</w:t>
            </w:r>
          </w:p>
        </w:tc>
        <w:tc>
          <w:tcPr>
            <w:tcW w:w="5471"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Calibri" w:hAnsi="Calibri" w:cs="Calibri"/>
                <w:sz w:val="18"/>
                <w:szCs w:val="18"/>
              </w:rPr>
            </w:pPr>
            <w:r w:rsidRPr="00C45266">
              <w:rPr>
                <w:rFonts w:ascii="Calibri" w:eastAsia="Calibri" w:hAnsi="Calibri" w:cs="Calibri"/>
                <w:b/>
                <w:sz w:val="18"/>
                <w:szCs w:val="18"/>
              </w:rPr>
              <w:t>ΠΡΟΔΙΑΓΡΑΦΗ</w:t>
            </w:r>
          </w:p>
        </w:tc>
        <w:tc>
          <w:tcPr>
            <w:tcW w:w="1417"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Calibri" w:hAnsi="Calibri" w:cs="Calibri"/>
                <w:sz w:val="18"/>
                <w:szCs w:val="18"/>
              </w:rPr>
            </w:pPr>
            <w:r w:rsidRPr="00C45266">
              <w:rPr>
                <w:rFonts w:ascii="Calibri" w:eastAsia="Calibri" w:hAnsi="Calibri" w:cs="Calibri"/>
                <w:b/>
                <w:sz w:val="18"/>
                <w:szCs w:val="18"/>
              </w:rPr>
              <w:t>ΑΠΑΙΤΗΣΗ</w:t>
            </w:r>
          </w:p>
        </w:tc>
        <w:tc>
          <w:tcPr>
            <w:tcW w:w="1276"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Calibri" w:hAnsi="Calibri" w:cs="Calibri"/>
                <w:b/>
                <w:sz w:val="18"/>
                <w:szCs w:val="18"/>
              </w:rPr>
            </w:pPr>
            <w:r w:rsidRPr="00C45266">
              <w:rPr>
                <w:rFonts w:ascii="Calibri" w:eastAsia="Calibri" w:hAnsi="Calibri" w:cs="Calibri"/>
                <w:b/>
                <w:sz w:val="18"/>
                <w:szCs w:val="18"/>
              </w:rPr>
              <w:t xml:space="preserve">ΑΠΑΝΤΗΣΗ </w:t>
            </w:r>
          </w:p>
        </w:tc>
        <w:tc>
          <w:tcPr>
            <w:tcW w:w="1418"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Calibri" w:hAnsi="Calibri" w:cs="Calibri"/>
                <w:b/>
                <w:sz w:val="18"/>
                <w:szCs w:val="18"/>
              </w:rPr>
            </w:pPr>
            <w:r w:rsidRPr="00C45266">
              <w:rPr>
                <w:rFonts w:ascii="Calibri" w:eastAsia="Calibri" w:hAnsi="Calibri" w:cs="Calibri"/>
                <w:b/>
                <w:sz w:val="18"/>
                <w:szCs w:val="18"/>
              </w:rPr>
              <w:t>ΠΑΡΑΠΟΜΠΗ</w:t>
            </w:r>
          </w:p>
        </w:tc>
      </w:tr>
      <w:tr w:rsidR="00C45266" w:rsidRPr="00C45266" w:rsidTr="00E86420">
        <w:trPr>
          <w:trHeight w:val="140"/>
          <w:jc w:val="center"/>
        </w:trPr>
        <w:tc>
          <w:tcPr>
            <w:tcW w:w="606"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4"/>
              </w:numPr>
              <w:suppressAutoHyphens/>
              <w:spacing w:after="0" w:line="259" w:lineRule="auto"/>
              <w:jc w:val="both"/>
              <w:rPr>
                <w:rFonts w:ascii="Calibri" w:eastAsia="Calibri" w:hAnsi="Calibri" w:cs="Calibri"/>
                <w:sz w:val="18"/>
                <w:szCs w:val="18"/>
              </w:rPr>
            </w:pPr>
          </w:p>
        </w:tc>
        <w:tc>
          <w:tcPr>
            <w:tcW w:w="547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pacing w:after="0" w:line="240" w:lineRule="auto"/>
              <w:contextualSpacing/>
              <w:outlineLvl w:val="2"/>
              <w:rPr>
                <w:rFonts w:ascii="Calibri" w:eastAsia="Times New Roman" w:hAnsi="Calibri" w:cs="Times New Roman"/>
                <w:bCs/>
                <w:sz w:val="18"/>
                <w:szCs w:val="18"/>
                <w:lang w:eastAsia="el-GR"/>
              </w:rPr>
            </w:pPr>
            <w:r w:rsidRPr="00C45266">
              <w:rPr>
                <w:rFonts w:ascii="Calibri" w:eastAsia="Times New Roman" w:hAnsi="Calibri" w:cs="Times New Roman"/>
                <w:b/>
                <w:bCs/>
                <w:sz w:val="18"/>
                <w:szCs w:val="18"/>
                <w:u w:val="single"/>
                <w:lang w:eastAsia="el-GR"/>
              </w:rPr>
              <w:t xml:space="preserve">Α1.  </w:t>
            </w:r>
            <w:r w:rsidRPr="00C45266">
              <w:rPr>
                <w:rFonts w:ascii="Calibri" w:eastAsia="Times New Roman" w:hAnsi="Calibri" w:cs="Times New Roman"/>
                <w:bCs/>
                <w:sz w:val="18"/>
                <w:szCs w:val="18"/>
                <w:u w:val="single"/>
                <w:lang w:eastAsia="el-GR"/>
              </w:rPr>
              <w:t>Ένα (1) σταθμό Εργασίας Εκπαιδευτή:</w:t>
            </w:r>
          </w:p>
          <w:p w:rsidR="00C45266" w:rsidRPr="00C45266" w:rsidRDefault="00C45266" w:rsidP="00C45266">
            <w:pPr>
              <w:numPr>
                <w:ilvl w:val="0"/>
                <w:numId w:val="5"/>
              </w:numPr>
              <w:suppressAutoHyphens/>
              <w:spacing w:after="0" w:line="259" w:lineRule="auto"/>
              <w:contextualSpacing/>
              <w:jc w:val="both"/>
              <w:rPr>
                <w:rFonts w:ascii="Calibri" w:eastAsia="Calibri" w:hAnsi="Calibri" w:cs="Times New Roman"/>
                <w:sz w:val="18"/>
                <w:szCs w:val="18"/>
                <w:lang w:val="en-GB"/>
              </w:rPr>
            </w:pPr>
            <w:r w:rsidRPr="00C45266">
              <w:rPr>
                <w:rFonts w:ascii="Calibri" w:eastAsia="Calibri" w:hAnsi="Calibri" w:cs="Calibri"/>
                <w:sz w:val="18"/>
                <w:szCs w:val="18"/>
                <w:lang w:val="en-GB"/>
              </w:rPr>
              <w:t>Instructor simulator software.</w:t>
            </w:r>
          </w:p>
          <w:p w:rsidR="00C45266" w:rsidRPr="00C45266" w:rsidRDefault="00C45266" w:rsidP="00C45266">
            <w:pPr>
              <w:numPr>
                <w:ilvl w:val="0"/>
                <w:numId w:val="5"/>
              </w:numPr>
              <w:suppressAutoHyphens/>
              <w:spacing w:after="0" w:line="259" w:lineRule="auto"/>
              <w:contextualSpacing/>
              <w:jc w:val="both"/>
              <w:rPr>
                <w:rFonts w:ascii="Calibri" w:eastAsia="Calibri" w:hAnsi="Calibri" w:cs="Times New Roman"/>
                <w:sz w:val="18"/>
                <w:szCs w:val="18"/>
                <w:lang w:val="en-GB"/>
              </w:rPr>
            </w:pPr>
            <w:r w:rsidRPr="00C45266">
              <w:rPr>
                <w:rFonts w:ascii="Calibri" w:eastAsia="Calibri" w:hAnsi="Calibri" w:cs="Times New Roman"/>
                <w:sz w:val="18"/>
                <w:szCs w:val="18"/>
                <w:lang w:val="en-GB"/>
              </w:rPr>
              <w:t xml:space="preserve">Standard Hardware (1x </w:t>
            </w:r>
            <w:proofErr w:type="spellStart"/>
            <w:r w:rsidRPr="00C45266">
              <w:rPr>
                <w:rFonts w:ascii="Calibri" w:eastAsia="Calibri" w:hAnsi="Calibri" w:cs="Times New Roman"/>
                <w:sz w:val="18"/>
                <w:szCs w:val="18"/>
              </w:rPr>
              <w:t>ΗΥμεπληκτρολόγιο</w:t>
            </w:r>
            <w:proofErr w:type="spellEnd"/>
            <w:r w:rsidRPr="00C45266">
              <w:rPr>
                <w:rFonts w:ascii="Calibri" w:eastAsia="Calibri" w:hAnsi="Calibri" w:cs="Times New Roman"/>
                <w:sz w:val="18"/>
                <w:szCs w:val="18"/>
                <w:lang w:val="en-GB"/>
              </w:rPr>
              <w:t>&amp;</w:t>
            </w:r>
            <w:r w:rsidRPr="00C45266">
              <w:rPr>
                <w:rFonts w:ascii="Calibri" w:eastAsia="Calibri" w:hAnsi="Calibri" w:cs="Times New Roman"/>
                <w:sz w:val="18"/>
                <w:szCs w:val="18"/>
              </w:rPr>
              <w:t>ποντίκι</w:t>
            </w:r>
            <w:r w:rsidRPr="00C45266">
              <w:rPr>
                <w:rFonts w:ascii="Calibri" w:eastAsia="Calibri" w:hAnsi="Calibri" w:cs="Times New Roman"/>
                <w:sz w:val="18"/>
                <w:szCs w:val="18"/>
                <w:lang w:val="en-GB"/>
              </w:rPr>
              <w:t xml:space="preserve">, 3x </w:t>
            </w:r>
            <w:r w:rsidRPr="00C45266">
              <w:rPr>
                <w:rFonts w:ascii="Calibri" w:eastAsia="Calibri" w:hAnsi="Calibri" w:cs="Times New Roman"/>
                <w:sz w:val="18"/>
                <w:szCs w:val="18"/>
              </w:rPr>
              <w:t>οθόνες</w:t>
            </w:r>
            <w:r w:rsidRPr="00C45266">
              <w:rPr>
                <w:rFonts w:ascii="Calibri" w:eastAsia="Calibri" w:hAnsi="Calibri" w:cs="Times New Roman"/>
                <w:sz w:val="18"/>
                <w:szCs w:val="18"/>
                <w:lang w:val="en-GB"/>
              </w:rPr>
              <w:t xml:space="preserve">, 1 x </w:t>
            </w:r>
            <w:r w:rsidRPr="00C45266">
              <w:rPr>
                <w:rFonts w:ascii="Calibri" w:eastAsia="Calibri" w:hAnsi="Calibri" w:cs="Times New Roman"/>
                <w:sz w:val="18"/>
                <w:szCs w:val="18"/>
              </w:rPr>
              <w:t>ηχεία</w:t>
            </w:r>
            <w:r w:rsidRPr="00C45266">
              <w:rPr>
                <w:rFonts w:ascii="Calibri" w:eastAsia="Calibri" w:hAnsi="Calibri" w:cs="Times New Roman"/>
                <w:sz w:val="18"/>
                <w:szCs w:val="18"/>
                <w:lang w:val="en-GB"/>
              </w:rPr>
              <w:t xml:space="preserve">, </w:t>
            </w:r>
            <w:r w:rsidRPr="00C45266">
              <w:rPr>
                <w:rFonts w:ascii="Calibri" w:eastAsia="Calibri" w:hAnsi="Calibri" w:cs="Times New Roman"/>
                <w:sz w:val="18"/>
                <w:szCs w:val="18"/>
              </w:rPr>
              <w:t>εκτυπωτής</w:t>
            </w:r>
            <w:r w:rsidRPr="00C45266">
              <w:rPr>
                <w:rFonts w:ascii="Calibri" w:eastAsia="Calibri" w:hAnsi="Calibri" w:cs="Times New Roman"/>
                <w:sz w:val="18"/>
                <w:szCs w:val="18"/>
                <w:lang w:val="en-GB"/>
              </w:rPr>
              <w:t>).</w:t>
            </w:r>
          </w:p>
          <w:p w:rsidR="00C45266" w:rsidRPr="00C45266" w:rsidRDefault="00C45266" w:rsidP="00C45266">
            <w:pPr>
              <w:numPr>
                <w:ilvl w:val="0"/>
                <w:numId w:val="5"/>
              </w:numPr>
              <w:suppressAutoHyphens/>
              <w:spacing w:after="0" w:line="259" w:lineRule="auto"/>
              <w:contextualSpacing/>
              <w:jc w:val="both"/>
              <w:rPr>
                <w:rFonts w:ascii="Calibri" w:eastAsia="Calibri" w:hAnsi="Calibri" w:cs="Times New Roman"/>
                <w:sz w:val="18"/>
                <w:szCs w:val="18"/>
                <w:lang w:val="en-GB"/>
              </w:rPr>
            </w:pPr>
            <w:r w:rsidRPr="00C45266">
              <w:rPr>
                <w:rFonts w:ascii="Calibri" w:eastAsia="Calibri" w:hAnsi="Calibri" w:cs="Times New Roman"/>
                <w:sz w:val="18"/>
                <w:szCs w:val="18"/>
                <w:lang w:val="en-GB"/>
              </w:rPr>
              <w:t xml:space="preserve">Projector </w:t>
            </w:r>
            <w:r w:rsidRPr="00C45266">
              <w:rPr>
                <w:rFonts w:ascii="Calibri" w:eastAsia="Calibri" w:hAnsi="Calibri" w:cs="Times New Roman"/>
                <w:sz w:val="18"/>
                <w:szCs w:val="18"/>
              </w:rPr>
              <w:t>με</w:t>
            </w:r>
            <w:r w:rsidRPr="00C45266">
              <w:rPr>
                <w:rFonts w:ascii="Calibri" w:eastAsia="Calibri" w:hAnsi="Calibri" w:cs="Times New Roman"/>
                <w:sz w:val="18"/>
                <w:szCs w:val="18"/>
                <w:lang w:val="en-GB"/>
              </w:rPr>
              <w:t xml:space="preserve"> projection / touch screen solution.</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US"/>
              </w:rPr>
            </w:pPr>
            <w:r w:rsidRPr="00C45266">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r>
      <w:tr w:rsidR="00C45266" w:rsidRPr="00C45266" w:rsidTr="00E86420">
        <w:trPr>
          <w:trHeight w:val="357"/>
          <w:jc w:val="center"/>
        </w:trPr>
        <w:tc>
          <w:tcPr>
            <w:tcW w:w="606"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4"/>
              </w:numPr>
              <w:suppressAutoHyphens/>
              <w:spacing w:after="0" w:line="259" w:lineRule="auto"/>
              <w:jc w:val="both"/>
              <w:rPr>
                <w:rFonts w:ascii="Calibri" w:eastAsia="Calibri" w:hAnsi="Calibri" w:cs="Calibri"/>
                <w:sz w:val="18"/>
                <w:szCs w:val="18"/>
                <w:lang w:val="en-US"/>
              </w:rPr>
            </w:pPr>
          </w:p>
        </w:tc>
        <w:tc>
          <w:tcPr>
            <w:tcW w:w="547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pacing w:after="0" w:line="240" w:lineRule="auto"/>
              <w:contextualSpacing/>
              <w:rPr>
                <w:rFonts w:ascii="Calibri" w:eastAsia="Calibri" w:hAnsi="Calibri" w:cs="Times New Roman"/>
                <w:sz w:val="18"/>
                <w:szCs w:val="18"/>
                <w:u w:val="single"/>
                <w:lang w:val="en-GB"/>
              </w:rPr>
            </w:pPr>
            <w:r w:rsidRPr="00C45266">
              <w:rPr>
                <w:rFonts w:ascii="Calibri" w:eastAsia="Calibri" w:hAnsi="Calibri" w:cs="Times New Roman"/>
                <w:b/>
                <w:sz w:val="18"/>
                <w:szCs w:val="18"/>
                <w:u w:val="single"/>
              </w:rPr>
              <w:t>Α2</w:t>
            </w:r>
            <w:r w:rsidRPr="00C45266">
              <w:rPr>
                <w:rFonts w:ascii="Calibri" w:eastAsia="Calibri" w:hAnsi="Calibri" w:cs="Times New Roman"/>
                <w:b/>
                <w:sz w:val="18"/>
                <w:szCs w:val="18"/>
                <w:u w:val="single"/>
                <w:lang w:val="en-GB"/>
              </w:rPr>
              <w:t xml:space="preserve">.  </w:t>
            </w:r>
            <w:r w:rsidRPr="00C45266">
              <w:rPr>
                <w:rFonts w:ascii="Calibri" w:eastAsia="Calibri" w:hAnsi="Calibri" w:cs="Times New Roman"/>
                <w:sz w:val="18"/>
                <w:szCs w:val="18"/>
                <w:u w:val="single"/>
              </w:rPr>
              <w:t>Σταθμός εργασίας εκπαιδευομένου</w:t>
            </w:r>
            <w:r w:rsidRPr="00C45266">
              <w:rPr>
                <w:rFonts w:ascii="Calibri" w:eastAsia="Calibri" w:hAnsi="Calibri" w:cs="Times New Roman"/>
                <w:sz w:val="18"/>
                <w:szCs w:val="18"/>
                <w:u w:val="single"/>
                <w:lang w:val="en-GB"/>
              </w:rPr>
              <w:t>:</w:t>
            </w:r>
          </w:p>
          <w:p w:rsidR="00C45266" w:rsidRPr="00C45266" w:rsidRDefault="00C45266" w:rsidP="00C45266">
            <w:pPr>
              <w:numPr>
                <w:ilvl w:val="0"/>
                <w:numId w:val="6"/>
              </w:numPr>
              <w:suppressAutoHyphens/>
              <w:spacing w:after="0" w:line="259" w:lineRule="auto"/>
              <w:contextualSpacing/>
              <w:jc w:val="both"/>
              <w:rPr>
                <w:rFonts w:ascii="Calibri" w:eastAsia="Calibri" w:hAnsi="Calibri" w:cs="Times New Roman"/>
                <w:sz w:val="18"/>
                <w:szCs w:val="18"/>
                <w:lang w:val="en-GB"/>
              </w:rPr>
            </w:pPr>
            <w:r w:rsidRPr="00C45266">
              <w:rPr>
                <w:rFonts w:ascii="Calibri" w:eastAsia="Calibri" w:hAnsi="Calibri" w:cs="Times New Roman"/>
                <w:sz w:val="18"/>
                <w:szCs w:val="18"/>
                <w:lang w:val="en-GB"/>
              </w:rPr>
              <w:t>Engine Room Simulator Trainee Console display software.</w:t>
            </w:r>
          </w:p>
          <w:p w:rsidR="00C45266" w:rsidRPr="00C45266" w:rsidRDefault="00C45266" w:rsidP="00C45266">
            <w:pPr>
              <w:numPr>
                <w:ilvl w:val="0"/>
                <w:numId w:val="6"/>
              </w:numPr>
              <w:suppressAutoHyphens/>
              <w:spacing w:after="0" w:line="259" w:lineRule="auto"/>
              <w:contextualSpacing/>
              <w:jc w:val="both"/>
              <w:rPr>
                <w:rFonts w:ascii="Calibri" w:eastAsia="Calibri" w:hAnsi="Calibri" w:cs="Times New Roman"/>
                <w:sz w:val="18"/>
                <w:szCs w:val="18"/>
                <w:lang w:val="en-US"/>
              </w:rPr>
            </w:pPr>
            <w:r w:rsidRPr="00C45266">
              <w:rPr>
                <w:rFonts w:ascii="Calibri" w:eastAsia="Calibri" w:hAnsi="Calibri" w:cs="Times New Roman"/>
                <w:sz w:val="18"/>
                <w:szCs w:val="18"/>
                <w:lang w:val="en-GB"/>
              </w:rPr>
              <w:t>Standard Hardware</w:t>
            </w:r>
            <w:r w:rsidRPr="00C45266">
              <w:rPr>
                <w:rFonts w:ascii="Calibri" w:eastAsia="Calibri" w:hAnsi="Calibri" w:cs="Times New Roman"/>
                <w:sz w:val="18"/>
                <w:szCs w:val="18"/>
                <w:lang w:val="en-US"/>
              </w:rPr>
              <w:t xml:space="preserve"> (1</w:t>
            </w:r>
            <w:r w:rsidRPr="00C45266">
              <w:rPr>
                <w:rFonts w:ascii="Calibri" w:eastAsia="Calibri" w:hAnsi="Calibri" w:cs="Times New Roman"/>
                <w:sz w:val="18"/>
                <w:szCs w:val="18"/>
                <w:lang w:val="en-GB"/>
              </w:rPr>
              <w:t xml:space="preserve">x </w:t>
            </w:r>
            <w:r w:rsidRPr="00C45266">
              <w:rPr>
                <w:rFonts w:ascii="Calibri" w:eastAsia="Calibri" w:hAnsi="Calibri" w:cs="Times New Roman"/>
                <w:sz w:val="18"/>
                <w:szCs w:val="18"/>
              </w:rPr>
              <w:t>ΗΥ</w:t>
            </w:r>
            <w:r w:rsidRPr="00C45266">
              <w:rPr>
                <w:rFonts w:ascii="Calibri" w:eastAsia="Calibri" w:hAnsi="Calibri" w:cs="Times New Roman"/>
                <w:sz w:val="18"/>
                <w:szCs w:val="18"/>
                <w:lang w:val="en-GB"/>
              </w:rPr>
              <w:t xml:space="preserve"> </w:t>
            </w:r>
            <w:r w:rsidRPr="00C45266">
              <w:rPr>
                <w:rFonts w:ascii="Calibri" w:eastAsia="Calibri" w:hAnsi="Calibri" w:cs="Times New Roman"/>
                <w:sz w:val="18"/>
                <w:szCs w:val="18"/>
              </w:rPr>
              <w:t>με</w:t>
            </w:r>
            <w:r w:rsidRPr="00C45266">
              <w:rPr>
                <w:rFonts w:ascii="Calibri" w:eastAsia="Calibri" w:hAnsi="Calibri" w:cs="Times New Roman"/>
                <w:sz w:val="18"/>
                <w:szCs w:val="18"/>
                <w:lang w:val="en-GB"/>
              </w:rPr>
              <w:t xml:space="preserve"> </w:t>
            </w:r>
            <w:r w:rsidRPr="00C45266">
              <w:rPr>
                <w:rFonts w:ascii="Calibri" w:eastAsia="Calibri" w:hAnsi="Calibri" w:cs="Times New Roman"/>
                <w:sz w:val="18"/>
                <w:szCs w:val="18"/>
              </w:rPr>
              <w:t>πληκτρολόγιο</w:t>
            </w:r>
            <w:r w:rsidRPr="00C45266">
              <w:rPr>
                <w:rFonts w:ascii="Calibri" w:eastAsia="Calibri" w:hAnsi="Calibri" w:cs="Times New Roman"/>
                <w:sz w:val="18"/>
                <w:szCs w:val="18"/>
                <w:lang w:val="en-US"/>
              </w:rPr>
              <w:t>&amp;</w:t>
            </w:r>
            <w:r w:rsidRPr="00C45266">
              <w:rPr>
                <w:rFonts w:ascii="Calibri" w:eastAsia="Calibri" w:hAnsi="Calibri" w:cs="Times New Roman"/>
                <w:sz w:val="18"/>
                <w:szCs w:val="18"/>
              </w:rPr>
              <w:t>ποντίκι</w:t>
            </w:r>
            <w:r w:rsidRPr="00C45266">
              <w:rPr>
                <w:rFonts w:ascii="Calibri" w:eastAsia="Calibri" w:hAnsi="Calibri" w:cs="Times New Roman"/>
                <w:sz w:val="18"/>
                <w:szCs w:val="18"/>
                <w:lang w:val="en-US"/>
              </w:rPr>
              <w:t>, 2</w:t>
            </w:r>
            <w:r w:rsidRPr="00C45266">
              <w:rPr>
                <w:rFonts w:ascii="Calibri" w:eastAsia="Calibri" w:hAnsi="Calibri" w:cs="Times New Roman"/>
                <w:sz w:val="18"/>
                <w:szCs w:val="18"/>
                <w:lang w:val="en-GB"/>
              </w:rPr>
              <w:t>x</w:t>
            </w:r>
            <w:r w:rsidRPr="00C45266">
              <w:rPr>
                <w:rFonts w:ascii="Calibri" w:eastAsia="Calibri" w:hAnsi="Calibri" w:cs="Times New Roman"/>
                <w:sz w:val="18"/>
                <w:szCs w:val="18"/>
              </w:rPr>
              <w:t>οθόνες</w:t>
            </w:r>
            <w:r w:rsidRPr="00C45266">
              <w:rPr>
                <w:rFonts w:ascii="Calibri" w:eastAsia="Calibri" w:hAnsi="Calibri" w:cs="Times New Roman"/>
                <w:sz w:val="18"/>
                <w:szCs w:val="18"/>
                <w:lang w:val="en-US"/>
              </w:rPr>
              <w:t xml:space="preserve">, 1 </w:t>
            </w:r>
            <w:r w:rsidRPr="00C45266">
              <w:rPr>
                <w:rFonts w:ascii="Calibri" w:eastAsia="Calibri" w:hAnsi="Calibri" w:cs="Times New Roman"/>
                <w:sz w:val="18"/>
                <w:szCs w:val="18"/>
                <w:lang w:val="en-GB"/>
              </w:rPr>
              <w:t>x</w:t>
            </w:r>
            <w:r w:rsidRPr="00C45266">
              <w:rPr>
                <w:rFonts w:ascii="Calibri" w:eastAsia="Calibri" w:hAnsi="Calibri" w:cs="Times New Roman"/>
                <w:sz w:val="18"/>
                <w:szCs w:val="18"/>
              </w:rPr>
              <w:t>σετ</w:t>
            </w:r>
            <w:r w:rsidRPr="00C45266">
              <w:rPr>
                <w:rFonts w:ascii="Calibri" w:eastAsia="Calibri" w:hAnsi="Calibri" w:cs="Times New Roman"/>
                <w:sz w:val="18"/>
                <w:szCs w:val="18"/>
                <w:lang w:val="en-GB"/>
              </w:rPr>
              <w:t xml:space="preserve"> </w:t>
            </w:r>
            <w:r w:rsidRPr="00C45266">
              <w:rPr>
                <w:rFonts w:ascii="Calibri" w:eastAsia="Calibri" w:hAnsi="Calibri" w:cs="Times New Roman"/>
                <w:sz w:val="18"/>
                <w:szCs w:val="18"/>
              </w:rPr>
              <w:t>ηχείων</w:t>
            </w:r>
            <w:r w:rsidRPr="00C45266">
              <w:rPr>
                <w:rFonts w:ascii="Calibri" w:eastAsia="Calibri" w:hAnsi="Calibri" w:cs="Times New Roman"/>
                <w:sz w:val="18"/>
                <w:szCs w:val="18"/>
                <w:lang w:val="en-US"/>
              </w:rPr>
              <w: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US"/>
              </w:rPr>
            </w:pPr>
            <w:r w:rsidRPr="00C45266">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r>
      <w:tr w:rsidR="00C45266" w:rsidRPr="00C45266" w:rsidTr="00E86420">
        <w:trPr>
          <w:trHeight w:val="140"/>
          <w:jc w:val="center"/>
        </w:trPr>
        <w:tc>
          <w:tcPr>
            <w:tcW w:w="606"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4"/>
              </w:numPr>
              <w:suppressAutoHyphens/>
              <w:spacing w:after="0" w:line="259" w:lineRule="auto"/>
              <w:jc w:val="both"/>
              <w:rPr>
                <w:rFonts w:ascii="Calibri" w:eastAsia="Calibri" w:hAnsi="Calibri" w:cs="Calibri"/>
                <w:sz w:val="18"/>
                <w:szCs w:val="18"/>
                <w:lang w:val="en-US"/>
              </w:rPr>
            </w:pPr>
          </w:p>
        </w:tc>
        <w:tc>
          <w:tcPr>
            <w:tcW w:w="547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keepNext/>
              <w:widowControl w:val="0"/>
              <w:numPr>
                <w:ilvl w:val="0"/>
                <w:numId w:val="7"/>
              </w:numPr>
              <w:suppressAutoHyphens/>
              <w:spacing w:after="0" w:line="259" w:lineRule="auto"/>
              <w:contextualSpacing/>
              <w:jc w:val="both"/>
              <w:outlineLvl w:val="2"/>
              <w:rPr>
                <w:rFonts w:ascii="Calibri" w:eastAsia="Times New Roman" w:hAnsi="Calibri" w:cs="Times New Roman"/>
                <w:bCs/>
                <w:sz w:val="18"/>
                <w:szCs w:val="18"/>
                <w:lang w:val="en-GB" w:eastAsia="el-GR"/>
              </w:rPr>
            </w:pPr>
            <w:r w:rsidRPr="00C45266">
              <w:rPr>
                <w:rFonts w:ascii="Calibri" w:eastAsia="Times New Roman" w:hAnsi="Calibri" w:cs="Times New Roman"/>
                <w:bCs/>
                <w:sz w:val="18"/>
                <w:szCs w:val="18"/>
                <w:lang w:eastAsia="el-GR"/>
              </w:rPr>
              <w:t>Τύπους</w:t>
            </w:r>
            <w:r w:rsidRPr="00C45266">
              <w:rPr>
                <w:rFonts w:ascii="Calibri" w:eastAsia="Times New Roman" w:hAnsi="Calibri" w:cs="Times New Roman"/>
                <w:bCs/>
                <w:sz w:val="18"/>
                <w:szCs w:val="18"/>
                <w:lang w:val="en-US" w:eastAsia="el-GR"/>
              </w:rPr>
              <w:t xml:space="preserve"> </w:t>
            </w:r>
            <w:r w:rsidRPr="00C45266">
              <w:rPr>
                <w:rFonts w:ascii="Calibri" w:eastAsia="Times New Roman" w:hAnsi="Calibri" w:cs="Times New Roman"/>
                <w:bCs/>
                <w:sz w:val="18"/>
                <w:szCs w:val="18"/>
                <w:lang w:eastAsia="el-GR"/>
              </w:rPr>
              <w:t>Μηχανοστασίου</w:t>
            </w:r>
            <w:r w:rsidRPr="00C45266">
              <w:rPr>
                <w:rFonts w:ascii="Calibri" w:eastAsia="Times New Roman" w:hAnsi="Calibri" w:cs="Times New Roman"/>
                <w:bCs/>
                <w:sz w:val="18"/>
                <w:szCs w:val="18"/>
                <w:lang w:val="en-GB" w:eastAsia="el-GR"/>
              </w:rPr>
              <w:t xml:space="preserve">: </w:t>
            </w:r>
            <w:r w:rsidRPr="00C45266">
              <w:rPr>
                <w:rFonts w:ascii="Calibri" w:eastAsia="Times New Roman" w:hAnsi="Calibri" w:cs="Times New Roman"/>
                <w:bCs/>
                <w:sz w:val="18"/>
                <w:szCs w:val="18"/>
                <w:lang w:val="en-GB" w:eastAsia="en-GB"/>
              </w:rPr>
              <w:t xml:space="preserve">Medium Speed Diesel, Slow Speed Diesel και </w:t>
            </w:r>
            <w:r w:rsidRPr="00C45266">
              <w:rPr>
                <w:rFonts w:ascii="Calibri" w:eastAsia="Times New Roman" w:hAnsi="Calibri" w:cs="Helvetica"/>
                <w:bCs/>
                <w:sz w:val="18"/>
                <w:szCs w:val="18"/>
                <w:lang w:val="en-GB" w:eastAsia="en-GB"/>
              </w:rPr>
              <w:t>Dual Fuel-Diesel Electric.</w:t>
            </w:r>
          </w:p>
          <w:p w:rsidR="00C45266" w:rsidRPr="00C45266" w:rsidRDefault="00C45266" w:rsidP="00C45266">
            <w:pPr>
              <w:spacing w:after="0" w:line="259" w:lineRule="auto"/>
              <w:rPr>
                <w:rFonts w:ascii="Calibri" w:eastAsia="Calibri" w:hAnsi="Calibri" w:cs="Times New Roman"/>
                <w:sz w:val="18"/>
                <w:szCs w:val="18"/>
              </w:rPr>
            </w:pPr>
            <w:r w:rsidRPr="00C45266">
              <w:rPr>
                <w:rFonts w:ascii="Calibri" w:eastAsia="Calibri" w:hAnsi="Calibri" w:cs="Times New Roman"/>
                <w:sz w:val="18"/>
                <w:szCs w:val="18"/>
              </w:rPr>
              <w:t xml:space="preserve">•Τουλάχιστον ένα από τα μοντέλα πρέπει να είναι εξοπλισμένο με λογισμικό υπολογιστής  φορτίου ικανό να αναλύει και να παράγει εκτυπώσιμες αναφορές ροπής κάμψης, </w:t>
            </w:r>
            <w:proofErr w:type="spellStart"/>
            <w:r w:rsidRPr="00C45266">
              <w:rPr>
                <w:rFonts w:ascii="Calibri" w:eastAsia="Calibri" w:hAnsi="Calibri" w:cs="Times New Roman"/>
                <w:sz w:val="18"/>
                <w:szCs w:val="18"/>
              </w:rPr>
              <w:t>διατμητικών</w:t>
            </w:r>
            <w:proofErr w:type="spellEnd"/>
            <w:r w:rsidRPr="00C45266">
              <w:rPr>
                <w:rFonts w:ascii="Calibri" w:eastAsia="Calibri" w:hAnsi="Calibri" w:cs="Times New Roman"/>
                <w:sz w:val="18"/>
                <w:szCs w:val="18"/>
              </w:rPr>
              <w:t xml:space="preserve"> δυνάμεων, επένδυσης κ.λπ. παρόμοια με το λογισμικό που χρησιμοποιείται σε πλοία πραγματικού κόσμου.</w:t>
            </w:r>
          </w:p>
          <w:p w:rsidR="00C45266" w:rsidRPr="00C45266" w:rsidRDefault="00C45266" w:rsidP="00C45266">
            <w:pPr>
              <w:keepNext/>
              <w:widowControl w:val="0"/>
              <w:numPr>
                <w:ilvl w:val="0"/>
                <w:numId w:val="7"/>
              </w:numPr>
              <w:suppressAutoHyphens/>
              <w:spacing w:after="0" w:line="259" w:lineRule="auto"/>
              <w:contextualSpacing/>
              <w:jc w:val="both"/>
              <w:outlineLvl w:val="2"/>
              <w:rPr>
                <w:rFonts w:ascii="Calibri" w:eastAsia="Times New Roman" w:hAnsi="Calibri" w:cs="Times New Roman"/>
                <w:bCs/>
                <w:sz w:val="18"/>
                <w:szCs w:val="18"/>
                <w:lang w:val="en-US" w:eastAsia="el-GR"/>
              </w:rPr>
            </w:pPr>
            <w:proofErr w:type="spellStart"/>
            <w:r w:rsidRPr="00C45266">
              <w:rPr>
                <w:rFonts w:ascii="Calibri" w:eastAsia="Times New Roman" w:hAnsi="Calibri" w:cs="Times New Roman"/>
                <w:bCs/>
                <w:sz w:val="18"/>
                <w:szCs w:val="18"/>
                <w:lang w:eastAsia="el-GR"/>
              </w:rPr>
              <w:t>Ship’s</w:t>
            </w:r>
            <w:proofErr w:type="spellEnd"/>
            <w:r w:rsidRPr="00C45266">
              <w:rPr>
                <w:rFonts w:ascii="Calibri" w:eastAsia="Times New Roman" w:hAnsi="Calibri" w:cs="Times New Roman"/>
                <w:bCs/>
                <w:sz w:val="18"/>
                <w:szCs w:val="18"/>
                <w:lang w:eastAsia="el-GR"/>
              </w:rPr>
              <w:t xml:space="preserve"> </w:t>
            </w:r>
            <w:proofErr w:type="spellStart"/>
            <w:r w:rsidRPr="00C45266">
              <w:rPr>
                <w:rFonts w:ascii="Calibri" w:eastAsia="Times New Roman" w:hAnsi="Calibri" w:cs="Times New Roman"/>
                <w:bCs/>
                <w:sz w:val="18"/>
                <w:szCs w:val="18"/>
                <w:lang w:eastAsia="el-GR"/>
              </w:rPr>
              <w:t>electric</w:t>
            </w:r>
            <w:proofErr w:type="spellEnd"/>
            <w:r w:rsidRPr="00C45266">
              <w:rPr>
                <w:rFonts w:ascii="Calibri" w:eastAsia="Times New Roman" w:hAnsi="Calibri" w:cs="Times New Roman"/>
                <w:bCs/>
                <w:sz w:val="18"/>
                <w:szCs w:val="18"/>
                <w:lang w:eastAsia="el-GR"/>
              </w:rPr>
              <w:t xml:space="preserve"> </w:t>
            </w:r>
            <w:proofErr w:type="spellStart"/>
            <w:r w:rsidRPr="00C45266">
              <w:rPr>
                <w:rFonts w:ascii="Calibri" w:eastAsia="Times New Roman" w:hAnsi="Calibri" w:cs="Times New Roman"/>
                <w:bCs/>
                <w:sz w:val="18"/>
                <w:szCs w:val="18"/>
                <w:lang w:eastAsia="el-GR"/>
              </w:rPr>
              <w:t>power</w:t>
            </w:r>
            <w:proofErr w:type="spellEnd"/>
            <w:r w:rsidRPr="00C45266">
              <w:rPr>
                <w:rFonts w:ascii="Calibri" w:eastAsia="Times New Roman" w:hAnsi="Calibri" w:cs="Times New Roman"/>
                <w:bCs/>
                <w:sz w:val="18"/>
                <w:szCs w:val="18"/>
                <w:lang w:eastAsia="el-GR"/>
              </w:rPr>
              <w:t xml:space="preserve"> </w:t>
            </w:r>
            <w:proofErr w:type="spellStart"/>
            <w:r w:rsidRPr="00C45266">
              <w:rPr>
                <w:rFonts w:ascii="Calibri" w:eastAsia="Times New Roman" w:hAnsi="Calibri" w:cs="Times New Roman"/>
                <w:bCs/>
                <w:sz w:val="18"/>
                <w:szCs w:val="18"/>
                <w:lang w:eastAsia="el-GR"/>
              </w:rPr>
              <w:t>plant</w:t>
            </w:r>
            <w:proofErr w:type="spellEnd"/>
            <w:r w:rsidRPr="00C45266">
              <w:rPr>
                <w:rFonts w:ascii="Calibri" w:eastAsia="Times New Roman" w:hAnsi="Calibri" w:cs="Times New Roman"/>
                <w:bCs/>
                <w:sz w:val="18"/>
                <w:szCs w:val="18"/>
                <w:lang w:eastAsia="el-GR"/>
              </w:rPr>
              <w:t>.</w:t>
            </w:r>
          </w:p>
          <w:p w:rsidR="00C45266" w:rsidRPr="00C45266" w:rsidRDefault="00C45266" w:rsidP="00C45266">
            <w:pPr>
              <w:keepNext/>
              <w:widowControl w:val="0"/>
              <w:numPr>
                <w:ilvl w:val="0"/>
                <w:numId w:val="7"/>
              </w:numPr>
              <w:suppressAutoHyphens/>
              <w:spacing w:after="0" w:line="259" w:lineRule="auto"/>
              <w:contextualSpacing/>
              <w:jc w:val="both"/>
              <w:outlineLvl w:val="2"/>
              <w:rPr>
                <w:rFonts w:ascii="Calibri" w:eastAsia="Times New Roman" w:hAnsi="Calibri" w:cs="Times New Roman"/>
                <w:bCs/>
                <w:sz w:val="18"/>
                <w:szCs w:val="18"/>
                <w:lang w:val="en-GB" w:eastAsia="el-GR"/>
              </w:rPr>
            </w:pPr>
            <w:proofErr w:type="spellStart"/>
            <w:r w:rsidRPr="00C45266">
              <w:rPr>
                <w:rFonts w:ascii="Calibri" w:eastAsia="Times New Roman" w:hAnsi="Calibri" w:cs="Times New Roman"/>
                <w:bCs/>
                <w:sz w:val="18"/>
                <w:szCs w:val="18"/>
                <w:lang w:eastAsia="el-GR"/>
              </w:rPr>
              <w:t>Auxiliary</w:t>
            </w:r>
            <w:proofErr w:type="spellEnd"/>
            <w:r w:rsidRPr="00C45266">
              <w:rPr>
                <w:rFonts w:ascii="Calibri" w:eastAsia="Times New Roman" w:hAnsi="Calibri" w:cs="Times New Roman"/>
                <w:bCs/>
                <w:sz w:val="18"/>
                <w:szCs w:val="18"/>
                <w:lang w:eastAsia="el-GR"/>
              </w:rPr>
              <w:t xml:space="preserve"> </w:t>
            </w:r>
            <w:proofErr w:type="spellStart"/>
            <w:r w:rsidRPr="00C45266">
              <w:rPr>
                <w:rFonts w:ascii="Calibri" w:eastAsia="Times New Roman" w:hAnsi="Calibri" w:cs="Times New Roman"/>
                <w:bCs/>
                <w:sz w:val="18"/>
                <w:szCs w:val="18"/>
                <w:lang w:eastAsia="el-GR"/>
              </w:rPr>
              <w:t>systems</w:t>
            </w:r>
            <w:proofErr w:type="spellEnd"/>
            <w:r w:rsidRPr="00C45266">
              <w:rPr>
                <w:rFonts w:ascii="Calibri" w:eastAsia="Times New Roman" w:hAnsi="Calibri" w:cs="Times New Roman"/>
                <w:bCs/>
                <w:sz w:val="18"/>
                <w:szCs w:val="18"/>
                <w:lang w:eastAsia="el-GR"/>
              </w:rPr>
              <w:t xml:space="preserve"> </w:t>
            </w:r>
            <w:proofErr w:type="spellStart"/>
            <w:r w:rsidRPr="00C45266">
              <w:rPr>
                <w:rFonts w:ascii="Calibri" w:eastAsia="Times New Roman" w:hAnsi="Calibri" w:cs="Times New Roman"/>
                <w:bCs/>
                <w:sz w:val="18"/>
                <w:szCs w:val="18"/>
                <w:lang w:eastAsia="el-GR"/>
              </w:rPr>
              <w:t>and</w:t>
            </w:r>
            <w:proofErr w:type="spellEnd"/>
            <w:r w:rsidRPr="00C45266">
              <w:rPr>
                <w:rFonts w:ascii="Calibri" w:eastAsia="Times New Roman" w:hAnsi="Calibri" w:cs="Times New Roman"/>
                <w:bCs/>
                <w:sz w:val="18"/>
                <w:szCs w:val="18"/>
                <w:lang w:eastAsia="el-GR"/>
              </w:rPr>
              <w:t xml:space="preserve"> </w:t>
            </w:r>
            <w:proofErr w:type="spellStart"/>
            <w:r w:rsidRPr="00C45266">
              <w:rPr>
                <w:rFonts w:ascii="Calibri" w:eastAsia="Times New Roman" w:hAnsi="Calibri" w:cs="Times New Roman"/>
                <w:bCs/>
                <w:sz w:val="18"/>
                <w:szCs w:val="18"/>
                <w:lang w:eastAsia="el-GR"/>
              </w:rPr>
              <w:t>machinery</w:t>
            </w:r>
            <w:proofErr w:type="spellEnd"/>
            <w:r w:rsidRPr="00C45266">
              <w:rPr>
                <w:rFonts w:ascii="Calibri" w:eastAsia="Times New Roman" w:hAnsi="Calibri" w:cs="Times New Roman"/>
                <w:bCs/>
                <w:sz w:val="18"/>
                <w:szCs w:val="18"/>
                <w:lang w:eastAsia="el-GR"/>
              </w:rPr>
              <w:t>.</w:t>
            </w:r>
          </w:p>
          <w:p w:rsidR="00C45266" w:rsidRPr="00C45266" w:rsidRDefault="00C45266" w:rsidP="00C45266">
            <w:pPr>
              <w:keepNext/>
              <w:widowControl w:val="0"/>
              <w:numPr>
                <w:ilvl w:val="0"/>
                <w:numId w:val="7"/>
              </w:numPr>
              <w:suppressAutoHyphens/>
              <w:spacing w:after="0" w:line="259" w:lineRule="auto"/>
              <w:contextualSpacing/>
              <w:jc w:val="both"/>
              <w:outlineLvl w:val="2"/>
              <w:rPr>
                <w:rFonts w:ascii="Calibri" w:eastAsia="Times New Roman" w:hAnsi="Calibri" w:cs="Times New Roman"/>
                <w:bCs/>
                <w:sz w:val="18"/>
                <w:szCs w:val="18"/>
                <w:lang w:val="en-GB" w:eastAsia="el-GR"/>
              </w:rPr>
            </w:pPr>
            <w:r w:rsidRPr="00C45266">
              <w:rPr>
                <w:rFonts w:ascii="Calibri" w:eastAsia="Times New Roman" w:hAnsi="Calibri" w:cs="Times New Roman"/>
                <w:bCs/>
                <w:sz w:val="18"/>
                <w:szCs w:val="18"/>
                <w:lang w:val="en-GB" w:eastAsia="el-GR"/>
              </w:rPr>
              <w:t>Alarm systems with Sound &amp; Visual Alarm Unit.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US"/>
              </w:rPr>
            </w:pPr>
            <w:r w:rsidRPr="00C45266">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r>
      <w:tr w:rsidR="00C45266" w:rsidRPr="00C45266" w:rsidTr="00E86420">
        <w:trPr>
          <w:trHeight w:val="140"/>
          <w:jc w:val="center"/>
        </w:trPr>
        <w:tc>
          <w:tcPr>
            <w:tcW w:w="606"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4"/>
              </w:numPr>
              <w:suppressAutoHyphens/>
              <w:spacing w:after="0" w:line="259" w:lineRule="auto"/>
              <w:jc w:val="both"/>
              <w:rPr>
                <w:rFonts w:ascii="Calibri" w:eastAsia="Calibri" w:hAnsi="Calibri" w:cs="Calibri"/>
                <w:sz w:val="18"/>
                <w:szCs w:val="18"/>
                <w:lang w:val="en-US"/>
              </w:rPr>
            </w:pPr>
          </w:p>
        </w:tc>
        <w:tc>
          <w:tcPr>
            <w:tcW w:w="547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numPr>
                <w:ilvl w:val="0"/>
                <w:numId w:val="8"/>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Calibri"/>
                <w:sz w:val="18"/>
                <w:szCs w:val="18"/>
              </w:rPr>
              <w:t>Εγκατάσταση και θέση σε λειτουργία του συστήματος προσομοιωτή από πιστοποιημένους τεχνικούς του κατασκευαστή.</w:t>
            </w:r>
          </w:p>
          <w:p w:rsidR="00C45266" w:rsidRPr="00C45266" w:rsidRDefault="00C45266" w:rsidP="00C45266">
            <w:pPr>
              <w:widowControl w:val="0"/>
              <w:numPr>
                <w:ilvl w:val="0"/>
                <w:numId w:val="8"/>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Calibri"/>
                <w:sz w:val="18"/>
                <w:szCs w:val="18"/>
              </w:rPr>
              <w:t>Μελέτη απαιτήσεων και καλωδιώσεων (</w:t>
            </w:r>
            <w:proofErr w:type="spellStart"/>
            <w:r w:rsidRPr="00C45266">
              <w:rPr>
                <w:rFonts w:ascii="Calibri" w:eastAsia="Calibri" w:hAnsi="Calibri" w:cs="Calibri"/>
                <w:sz w:val="18"/>
                <w:szCs w:val="18"/>
              </w:rPr>
              <w:t>power</w:t>
            </w:r>
            <w:proofErr w:type="spellEnd"/>
            <w:r w:rsidRPr="00C45266">
              <w:rPr>
                <w:rFonts w:ascii="Calibri" w:eastAsia="Calibri" w:hAnsi="Calibri" w:cs="Calibri"/>
                <w:sz w:val="18"/>
                <w:szCs w:val="18"/>
              </w:rPr>
              <w:t xml:space="preserve"> / LAN) του συστήματος προσομοιωτή.</w:t>
            </w:r>
          </w:p>
          <w:p w:rsidR="00C45266" w:rsidRPr="00C45266" w:rsidRDefault="00C45266" w:rsidP="00C45266">
            <w:pPr>
              <w:widowControl w:val="0"/>
              <w:numPr>
                <w:ilvl w:val="0"/>
                <w:numId w:val="8"/>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Calibri"/>
                <w:sz w:val="18"/>
                <w:szCs w:val="18"/>
              </w:rPr>
              <w:t>Εκπαίδευση χειρισμού του προσομοιωτή και πιστοποίηση των εκπαιδευτών από πιστοποιημένο εκπαιδευτή του κατασκευαστή, μετά την ολοκλήρωση της εγκατάστασης.</w:t>
            </w:r>
          </w:p>
          <w:p w:rsidR="00C45266" w:rsidRPr="00C45266" w:rsidRDefault="00C45266" w:rsidP="00C45266">
            <w:pPr>
              <w:widowControl w:val="0"/>
              <w:numPr>
                <w:ilvl w:val="0"/>
                <w:numId w:val="8"/>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Times New Roman"/>
                <w:bCs/>
                <w:sz w:val="18"/>
                <w:szCs w:val="18"/>
              </w:rPr>
              <w:t>Τεχνικά εγχειρίδια, τεχνικά φυλλάδια, εγχειρίδια χειρισμού και λειτουργίας του προσομοιωτή, των μηχανημάτων, των συστημάτων και συσκευών, του εκπαιδευτικού υλικού, αντίγραφων των αναγκαίων βοηθημάτων ή πινάκων.</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rPr>
            </w:pPr>
            <w:r w:rsidRPr="00C45266">
              <w:rPr>
                <w:rFonts w:ascii="Calibri" w:eastAsia="Calibri" w:hAnsi="Calibri" w:cs="Calibri"/>
                <w:sz w:val="18"/>
                <w:szCs w:val="18"/>
              </w:rPr>
              <w:t>ΝΑΙ</w:t>
            </w:r>
          </w:p>
        </w:tc>
        <w:tc>
          <w:tcPr>
            <w:tcW w:w="1276"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r>
      <w:tr w:rsidR="00C45266" w:rsidRPr="00C45266" w:rsidTr="00E86420">
        <w:trPr>
          <w:trHeight w:val="140"/>
          <w:jc w:val="center"/>
        </w:trPr>
        <w:tc>
          <w:tcPr>
            <w:tcW w:w="606"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4"/>
              </w:numPr>
              <w:suppressAutoHyphens/>
              <w:spacing w:after="0" w:line="259" w:lineRule="auto"/>
              <w:jc w:val="both"/>
              <w:rPr>
                <w:rFonts w:ascii="Calibri" w:eastAsia="Calibri" w:hAnsi="Calibri" w:cs="Calibri"/>
                <w:sz w:val="18"/>
                <w:szCs w:val="18"/>
              </w:rPr>
            </w:pPr>
          </w:p>
        </w:tc>
        <w:tc>
          <w:tcPr>
            <w:tcW w:w="5471" w:type="dxa"/>
            <w:tcBorders>
              <w:top w:val="single" w:sz="4" w:space="0" w:color="000000"/>
              <w:left w:val="single" w:sz="4" w:space="0" w:color="000000"/>
              <w:bottom w:val="single" w:sz="4" w:space="0" w:color="000000"/>
              <w:right w:val="single" w:sz="4" w:space="0" w:color="000000"/>
            </w:tcBorders>
            <w:shd w:val="clear" w:color="auto" w:fill="auto"/>
            <w:hideMark/>
          </w:tcPr>
          <w:p w:rsidR="00C45266" w:rsidRPr="00C45266" w:rsidRDefault="00C45266" w:rsidP="00C45266">
            <w:pPr>
              <w:widowControl w:val="0"/>
              <w:spacing w:after="0" w:line="240" w:lineRule="auto"/>
              <w:contextualSpacing/>
              <w:outlineLvl w:val="2"/>
              <w:rPr>
                <w:rFonts w:ascii="Calibri" w:eastAsia="Times New Roman" w:hAnsi="Calibri" w:cs="Times New Roman"/>
                <w:b/>
                <w:bCs/>
                <w:sz w:val="18"/>
                <w:szCs w:val="18"/>
                <w:lang w:eastAsia="el-GR"/>
              </w:rPr>
            </w:pPr>
            <w:r w:rsidRPr="00C45266">
              <w:rPr>
                <w:rFonts w:ascii="Calibri" w:eastAsia="Times New Roman" w:hAnsi="Calibri" w:cs="Times New Roman"/>
                <w:b/>
                <w:bCs/>
                <w:sz w:val="18"/>
                <w:szCs w:val="18"/>
                <w:lang w:eastAsia="el-GR"/>
              </w:rPr>
              <w:t>1 τα λογισμικά να παρέχουν τη δυνατότητα:</w:t>
            </w:r>
          </w:p>
          <w:p w:rsidR="00C45266" w:rsidRPr="00C45266" w:rsidRDefault="00C45266" w:rsidP="00C45266">
            <w:pPr>
              <w:spacing w:after="0" w:line="240" w:lineRule="auto"/>
              <w:contextualSpacing/>
              <w:rPr>
                <w:rFonts w:ascii="Calibri" w:eastAsia="Calibri" w:hAnsi="Calibri" w:cs="Times New Roman"/>
                <w:sz w:val="18"/>
                <w:szCs w:val="18"/>
              </w:rPr>
            </w:pPr>
            <w:r w:rsidRPr="00C45266">
              <w:rPr>
                <w:rFonts w:ascii="Calibri" w:eastAsia="Calibri" w:hAnsi="Calibri" w:cs="Times New Roman"/>
                <w:b/>
                <w:sz w:val="18"/>
                <w:szCs w:val="18"/>
              </w:rPr>
              <w:t>Α)</w:t>
            </w:r>
            <w:r w:rsidRPr="00C45266">
              <w:rPr>
                <w:rFonts w:ascii="Calibri" w:eastAsia="Calibri" w:hAnsi="Calibri" w:cs="Times New Roman"/>
                <w:sz w:val="18"/>
                <w:szCs w:val="18"/>
              </w:rPr>
              <w:t xml:space="preserve"> Παρουσίασης, εξάσκησης, προσομοίωσης και να είναι συμβατό με το αναλυτικό πρόγραμμα.</w:t>
            </w:r>
          </w:p>
          <w:p w:rsidR="00C45266" w:rsidRPr="00C45266" w:rsidRDefault="00C45266" w:rsidP="00C45266">
            <w:pPr>
              <w:spacing w:after="0" w:line="240" w:lineRule="auto"/>
              <w:contextualSpacing/>
              <w:rPr>
                <w:rFonts w:ascii="Calibri" w:eastAsia="Arial Unicode MS" w:hAnsi="Calibri" w:cs="Arial Unicode MS"/>
                <w:color w:val="000000"/>
                <w:sz w:val="18"/>
                <w:szCs w:val="18"/>
                <w:u w:color="000000"/>
                <w:bdr w:val="nil"/>
                <w:lang w:eastAsia="el-GR"/>
              </w:rPr>
            </w:pPr>
            <w:r w:rsidRPr="00C45266">
              <w:rPr>
                <w:rFonts w:ascii="Calibri" w:eastAsia="Calibri" w:hAnsi="Calibri" w:cs="Times New Roman"/>
                <w:b/>
                <w:sz w:val="18"/>
                <w:szCs w:val="18"/>
              </w:rPr>
              <w:t>Β)</w:t>
            </w:r>
            <w:r w:rsidRPr="00C45266">
              <w:rPr>
                <w:rFonts w:ascii="Calibri" w:eastAsia="Calibri" w:hAnsi="Calibri" w:cs="Times New Roman"/>
                <w:sz w:val="18"/>
                <w:szCs w:val="18"/>
              </w:rPr>
              <w:t xml:space="preserve"> Κάλυψης κατά το ελάχιστο των διεθνών συμβάσεων εκπαίδευσης, </w:t>
            </w:r>
            <w:r w:rsidRPr="00C45266">
              <w:rPr>
                <w:rFonts w:ascii="Calibri" w:eastAsia="Arial Unicode MS" w:hAnsi="Calibri" w:cs="Arial Unicode MS"/>
                <w:color w:val="000000"/>
                <w:sz w:val="18"/>
                <w:szCs w:val="18"/>
                <w:u w:color="000000"/>
                <w:bdr w:val="nil"/>
                <w:lang w:val="en-US" w:eastAsia="el-GR"/>
              </w:rPr>
              <w:t>STCW</w:t>
            </w:r>
            <w:r w:rsidRPr="00C45266">
              <w:rPr>
                <w:rFonts w:ascii="Calibri" w:eastAsia="Arial Unicode MS" w:hAnsi="Calibri" w:cs="Arial Unicode MS"/>
                <w:color w:val="000000"/>
                <w:sz w:val="18"/>
                <w:szCs w:val="18"/>
                <w:u w:color="000000"/>
                <w:bdr w:val="nil"/>
                <w:lang w:eastAsia="el-GR"/>
              </w:rPr>
              <w:t xml:space="preserve"> 2010( </w:t>
            </w:r>
            <w:proofErr w:type="spellStart"/>
            <w:r w:rsidRPr="00C45266">
              <w:rPr>
                <w:rFonts w:ascii="Calibri" w:eastAsia="Arial Unicode MS" w:hAnsi="Calibri" w:cs="Arial Unicode MS"/>
                <w:color w:val="000000"/>
                <w:sz w:val="18"/>
                <w:szCs w:val="18"/>
                <w:u w:color="000000"/>
                <w:bdr w:val="nil"/>
                <w:lang w:val="en-US" w:eastAsia="el-GR"/>
              </w:rPr>
              <w:t>regulationI</w:t>
            </w:r>
            <w:proofErr w:type="spellEnd"/>
            <w:r w:rsidRPr="00C45266">
              <w:rPr>
                <w:rFonts w:ascii="Calibri" w:eastAsia="Arial Unicode MS" w:hAnsi="Calibri" w:cs="Arial Unicode MS"/>
                <w:color w:val="000000"/>
                <w:sz w:val="18"/>
                <w:szCs w:val="18"/>
                <w:u w:color="000000"/>
                <w:bdr w:val="nil"/>
                <w:lang w:eastAsia="el-GR"/>
              </w:rPr>
              <w:t xml:space="preserve">/12 </w:t>
            </w:r>
            <w:proofErr w:type="spellStart"/>
            <w:r w:rsidRPr="00C45266">
              <w:rPr>
                <w:rFonts w:ascii="Calibri" w:eastAsia="Arial Unicode MS" w:hAnsi="Calibri" w:cs="Arial Unicode MS"/>
                <w:color w:val="000000"/>
                <w:sz w:val="18"/>
                <w:szCs w:val="18"/>
                <w:u w:color="000000"/>
                <w:bdr w:val="nil"/>
                <w:lang w:val="en-US" w:eastAsia="el-GR"/>
              </w:rPr>
              <w:t>andcodeA</w:t>
            </w:r>
            <w:proofErr w:type="spellEnd"/>
            <w:r w:rsidRPr="00C45266">
              <w:rPr>
                <w:rFonts w:ascii="Calibri" w:eastAsia="Arial Unicode MS" w:hAnsi="Calibri" w:cs="Arial Unicode MS"/>
                <w:color w:val="000000"/>
                <w:sz w:val="18"/>
                <w:szCs w:val="18"/>
                <w:u w:color="000000"/>
                <w:bdr w:val="nil"/>
                <w:lang w:eastAsia="el-GR"/>
              </w:rPr>
              <w:t xml:space="preserve"> / </w:t>
            </w:r>
            <w:proofErr w:type="spellStart"/>
            <w:r w:rsidRPr="00C45266">
              <w:rPr>
                <w:rFonts w:ascii="Calibri" w:eastAsia="Arial Unicode MS" w:hAnsi="Calibri" w:cs="Arial Unicode MS"/>
                <w:color w:val="000000"/>
                <w:sz w:val="18"/>
                <w:szCs w:val="18"/>
                <w:u w:color="000000"/>
                <w:bdr w:val="nil"/>
                <w:lang w:val="en-US" w:eastAsia="el-GR"/>
              </w:rPr>
              <w:t>TableA</w:t>
            </w:r>
            <w:proofErr w:type="spellEnd"/>
            <w:r w:rsidRPr="00C45266">
              <w:rPr>
                <w:rFonts w:ascii="Calibri" w:eastAsia="Arial Unicode MS" w:hAnsi="Calibri" w:cs="Arial Unicode MS"/>
                <w:color w:val="000000"/>
                <w:sz w:val="18"/>
                <w:szCs w:val="18"/>
                <w:u w:color="000000"/>
                <w:bdr w:val="nil"/>
                <w:lang w:eastAsia="el-GR"/>
              </w:rPr>
              <w:t>-</w:t>
            </w:r>
            <w:r w:rsidRPr="00C45266">
              <w:rPr>
                <w:rFonts w:ascii="Calibri" w:eastAsia="Arial Unicode MS" w:hAnsi="Calibri" w:cs="Arial Unicode MS"/>
                <w:color w:val="000000"/>
                <w:sz w:val="18"/>
                <w:szCs w:val="18"/>
                <w:u w:color="000000"/>
                <w:bdr w:val="nil"/>
                <w:lang w:val="en-US" w:eastAsia="el-GR"/>
              </w:rPr>
              <w:t>III</w:t>
            </w:r>
            <w:r w:rsidRPr="00C45266">
              <w:rPr>
                <w:rFonts w:ascii="Calibri" w:eastAsia="Arial Unicode MS" w:hAnsi="Calibri" w:cs="Arial Unicode MS"/>
                <w:color w:val="000000"/>
                <w:sz w:val="18"/>
                <w:szCs w:val="18"/>
                <w:u w:color="000000"/>
                <w:bdr w:val="nil"/>
                <w:lang w:eastAsia="el-GR"/>
              </w:rPr>
              <w:t xml:space="preserve">) – </w:t>
            </w:r>
            <w:r w:rsidRPr="00C45266">
              <w:rPr>
                <w:rFonts w:ascii="Calibri" w:eastAsia="Arial Unicode MS" w:hAnsi="Calibri" w:cs="Arial Unicode MS"/>
                <w:color w:val="000000"/>
                <w:sz w:val="18"/>
                <w:szCs w:val="18"/>
                <w:u w:color="000000"/>
                <w:bdr w:val="nil"/>
                <w:lang w:val="en-US" w:eastAsia="el-GR"/>
              </w:rPr>
              <w:t>IMO</w:t>
            </w:r>
            <w:r w:rsidRPr="00C45266">
              <w:rPr>
                <w:rFonts w:ascii="Calibri" w:eastAsia="Arial Unicode MS" w:hAnsi="Calibri" w:cs="Arial Unicode MS"/>
                <w:color w:val="000000"/>
                <w:sz w:val="18"/>
                <w:szCs w:val="18"/>
                <w:u w:color="000000"/>
                <w:bdr w:val="nil"/>
                <w:lang w:eastAsia="el-GR"/>
              </w:rPr>
              <w:t xml:space="preserve"> (</w:t>
            </w:r>
            <w:proofErr w:type="spellStart"/>
            <w:r w:rsidRPr="00C45266">
              <w:rPr>
                <w:rFonts w:ascii="Calibri" w:eastAsia="Arial Unicode MS" w:hAnsi="Calibri" w:cs="Arial Unicode MS"/>
                <w:color w:val="000000"/>
                <w:sz w:val="18"/>
                <w:szCs w:val="18"/>
                <w:u w:color="000000"/>
                <w:bdr w:val="nil"/>
                <w:lang w:val="en-US" w:eastAsia="el-GR"/>
              </w:rPr>
              <w:t>IMOmodelcourse</w:t>
            </w:r>
            <w:proofErr w:type="spellEnd"/>
            <w:r w:rsidRPr="00C45266">
              <w:rPr>
                <w:rFonts w:ascii="Calibri" w:eastAsia="Arial Unicode MS" w:hAnsi="Calibri" w:cs="Arial Unicode MS"/>
                <w:color w:val="000000"/>
                <w:sz w:val="18"/>
                <w:szCs w:val="18"/>
                <w:u w:color="000000"/>
                <w:bdr w:val="nil"/>
                <w:lang w:eastAsia="el-GR"/>
              </w:rPr>
              <w:t xml:space="preserve"> 2.07, 7.02, 7.04, 7.08) – </w:t>
            </w:r>
            <w:proofErr w:type="spellStart"/>
            <w:r w:rsidRPr="00C45266">
              <w:rPr>
                <w:rFonts w:ascii="Calibri" w:eastAsia="Arial Unicode MS" w:hAnsi="Calibri" w:cs="Arial Unicode MS"/>
                <w:color w:val="000000"/>
                <w:sz w:val="18"/>
                <w:szCs w:val="18"/>
                <w:u w:color="000000"/>
                <w:bdr w:val="nil"/>
                <w:lang w:val="en-US" w:eastAsia="el-GR"/>
              </w:rPr>
              <w:t>MARPOLandSOLAS</w:t>
            </w:r>
            <w:proofErr w:type="spellEnd"/>
            <w:r w:rsidRPr="00C45266">
              <w:rPr>
                <w:rFonts w:ascii="Calibri" w:eastAsia="Arial Unicode MS" w:hAnsi="Calibri" w:cs="Arial Unicode MS"/>
                <w:color w:val="000000"/>
                <w:sz w:val="18"/>
                <w:szCs w:val="18"/>
                <w:u w:color="000000"/>
                <w:bdr w:val="nil"/>
                <w:lang w:eastAsia="el-GR"/>
              </w:rPr>
              <w:t xml:space="preserve"> βάση των τελευταίων διεθνών συμβάσεων εκπαίδευσης.</w:t>
            </w:r>
          </w:p>
          <w:p w:rsidR="00C45266" w:rsidRPr="00C45266" w:rsidRDefault="00C45266" w:rsidP="00C45266">
            <w:pPr>
              <w:spacing w:after="0" w:line="240" w:lineRule="auto"/>
              <w:contextualSpacing/>
              <w:rPr>
                <w:rFonts w:ascii="Calibri" w:eastAsia="Calibri" w:hAnsi="Calibri" w:cs="Times New Roman"/>
                <w:sz w:val="18"/>
                <w:szCs w:val="18"/>
              </w:rPr>
            </w:pPr>
            <w:r w:rsidRPr="00C45266">
              <w:rPr>
                <w:rFonts w:ascii="Calibri" w:eastAsia="Calibri" w:hAnsi="Calibri" w:cs="Times New Roman"/>
                <w:b/>
                <w:sz w:val="18"/>
                <w:szCs w:val="18"/>
              </w:rPr>
              <w:t>Γ)</w:t>
            </w:r>
            <w:r w:rsidRPr="00C45266">
              <w:rPr>
                <w:rFonts w:ascii="Calibri" w:eastAsia="Calibri" w:hAnsi="Calibri" w:cs="Times New Roman"/>
                <w:sz w:val="18"/>
                <w:szCs w:val="18"/>
              </w:rPr>
              <w:t xml:space="preserve"> Το περιεχόμενό τους να είναι επιστημονικά ορθό και να περιλαμβάνει ασκήσεις εμπέδωσης και τεστ αξιολόγησης.</w:t>
            </w:r>
          </w:p>
          <w:p w:rsidR="00C45266" w:rsidRPr="00C45266" w:rsidRDefault="00C45266" w:rsidP="00C45266">
            <w:pPr>
              <w:spacing w:after="0" w:line="240" w:lineRule="auto"/>
              <w:contextualSpacing/>
              <w:rPr>
                <w:rFonts w:ascii="Calibri" w:eastAsia="Calibri" w:hAnsi="Calibri" w:cs="Times New Roman"/>
                <w:sz w:val="18"/>
                <w:szCs w:val="18"/>
              </w:rPr>
            </w:pPr>
            <w:r w:rsidRPr="00C45266">
              <w:rPr>
                <w:rFonts w:ascii="Calibri" w:eastAsia="Calibri" w:hAnsi="Calibri" w:cs="Times New Roman"/>
                <w:b/>
                <w:sz w:val="18"/>
                <w:szCs w:val="18"/>
              </w:rPr>
              <w:t xml:space="preserve">Δ) </w:t>
            </w:r>
            <w:r w:rsidRPr="00C45266">
              <w:rPr>
                <w:rFonts w:ascii="Calibri" w:eastAsia="Calibri" w:hAnsi="Calibri" w:cs="Times New Roman"/>
                <w:sz w:val="18"/>
                <w:szCs w:val="18"/>
              </w:rPr>
              <w:t>Να καλύπτουν κατά το ελάχιστο τις παρακάτω λειτουργικές απαιτήσεις:</w:t>
            </w:r>
          </w:p>
          <w:p w:rsidR="00C45266" w:rsidRPr="00C45266" w:rsidRDefault="00C45266" w:rsidP="00C45266">
            <w:pPr>
              <w:widowControl w:val="0"/>
              <w:numPr>
                <w:ilvl w:val="0"/>
                <w:numId w:val="9"/>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Times New Roman"/>
                <w:sz w:val="18"/>
                <w:szCs w:val="18"/>
              </w:rPr>
              <w:t xml:space="preserve">Να αξιοποιεί κατάλληλα όλες τις δυνατότητες της σύγχρονης ψηφιακής τεχνολογίας δισδιάστατων και τρισδιάστατων εικόνων, σχεδίων </w:t>
            </w:r>
            <w:r w:rsidRPr="00C45266">
              <w:rPr>
                <w:rFonts w:ascii="Calibri" w:eastAsia="Calibri" w:hAnsi="Calibri" w:cs="Calibri"/>
                <w:sz w:val="18"/>
                <w:szCs w:val="18"/>
              </w:rPr>
              <w:t>και να είναι ανεπτυγμένο και σχεδιασμένο ειδικά για ναυτικούς προσομοιωτές και ναυτική εκπαίδευση.</w:t>
            </w:r>
          </w:p>
          <w:p w:rsidR="00C45266" w:rsidRPr="00C45266" w:rsidRDefault="00C45266" w:rsidP="00C45266">
            <w:pPr>
              <w:widowControl w:val="0"/>
              <w:numPr>
                <w:ilvl w:val="0"/>
                <w:numId w:val="9"/>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Times New Roman"/>
                <w:sz w:val="18"/>
                <w:szCs w:val="18"/>
              </w:rPr>
              <w:lastRenderedPageBreak/>
              <w:t xml:space="preserve">Να παρέχει τη δυνατότητα αναβάθμισης του συστήματος με νέες </w:t>
            </w:r>
            <w:proofErr w:type="spellStart"/>
            <w:r w:rsidRPr="00C45266">
              <w:rPr>
                <w:rFonts w:ascii="Calibri" w:eastAsia="Calibri" w:hAnsi="Calibri" w:cs="Times New Roman"/>
                <w:sz w:val="18"/>
                <w:szCs w:val="18"/>
              </w:rPr>
              <w:t>εκδόσειςκαι</w:t>
            </w:r>
            <w:proofErr w:type="spellEnd"/>
            <w:r w:rsidRPr="00C45266">
              <w:rPr>
                <w:rFonts w:ascii="Calibri" w:eastAsia="Calibri" w:hAnsi="Calibri" w:cs="Times New Roman"/>
                <w:sz w:val="18"/>
                <w:szCs w:val="18"/>
              </w:rPr>
              <w:t xml:space="preserve"> η δυνατότητα πρόσβασης στο ίδιο λογισμικό προσομοιωτή σε απομακρυσμένη εγκατάσταση [</w:t>
            </w:r>
            <w:proofErr w:type="spellStart"/>
            <w:r w:rsidRPr="00C45266">
              <w:rPr>
                <w:rFonts w:ascii="Calibri" w:eastAsia="Calibri" w:hAnsi="Calibri" w:cs="Times New Roman"/>
                <w:sz w:val="18"/>
                <w:szCs w:val="18"/>
              </w:rPr>
              <w:t>cloud</w:t>
            </w:r>
            <w:proofErr w:type="spellEnd"/>
            <w:r w:rsidRPr="00C45266">
              <w:rPr>
                <w:rFonts w:ascii="Calibri" w:eastAsia="Calibri" w:hAnsi="Calibri" w:cs="Times New Roman"/>
                <w:sz w:val="18"/>
                <w:szCs w:val="18"/>
              </w:rPr>
              <w:t>] με τον ίδιο τρόπο που χρησιμοποιείται στην τάξη. Πρόσβαση στον προσομοιωτή σε περιβάλλον «</w:t>
            </w:r>
            <w:proofErr w:type="spellStart"/>
            <w:r w:rsidRPr="00C45266">
              <w:rPr>
                <w:rFonts w:ascii="Calibri" w:eastAsia="Calibri" w:hAnsi="Calibri" w:cs="Times New Roman"/>
                <w:sz w:val="18"/>
                <w:szCs w:val="18"/>
              </w:rPr>
              <w:t>cloud</w:t>
            </w:r>
            <w:proofErr w:type="spellEnd"/>
            <w:r w:rsidRPr="00C45266">
              <w:rPr>
                <w:rFonts w:ascii="Calibri" w:eastAsia="Calibri" w:hAnsi="Calibri" w:cs="Times New Roman"/>
                <w:sz w:val="18"/>
                <w:szCs w:val="18"/>
              </w:rPr>
              <w:t>».</w:t>
            </w:r>
          </w:p>
          <w:p w:rsidR="00C45266" w:rsidRPr="00C45266" w:rsidRDefault="00C45266" w:rsidP="00C45266">
            <w:pPr>
              <w:widowControl w:val="0"/>
              <w:numPr>
                <w:ilvl w:val="0"/>
                <w:numId w:val="9"/>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Times New Roman"/>
                <w:sz w:val="18"/>
                <w:szCs w:val="18"/>
              </w:rPr>
              <w:t>Να παρέχει εξοικείωση με το περιβάλλοντα χώρο του Μηχανοστασίου.</w:t>
            </w:r>
          </w:p>
          <w:p w:rsidR="00C45266" w:rsidRPr="00C45266" w:rsidRDefault="00C45266" w:rsidP="00C45266">
            <w:pPr>
              <w:numPr>
                <w:ilvl w:val="0"/>
                <w:numId w:val="9"/>
              </w:numPr>
              <w:suppressAutoHyphens/>
              <w:spacing w:after="0" w:line="259" w:lineRule="auto"/>
              <w:contextualSpacing/>
              <w:jc w:val="both"/>
              <w:rPr>
                <w:rFonts w:ascii="Calibri" w:eastAsia="Calibri" w:hAnsi="Calibri" w:cs="Arial"/>
                <w:sz w:val="18"/>
                <w:szCs w:val="18"/>
              </w:rPr>
            </w:pPr>
            <w:r w:rsidRPr="00C45266">
              <w:rPr>
                <w:rFonts w:ascii="Calibri" w:eastAsia="Calibri" w:hAnsi="Calibri" w:cs="Arial"/>
                <w:sz w:val="18"/>
                <w:szCs w:val="18"/>
              </w:rPr>
              <w:t>Να μιμείται πλήρως τη διαδικασία τήρησης φυλακής των μηχανικών του πλοίου στο Μηχανοστάσιο (ER) και στο Δωμάτιο Ελέγχου Μηχανοστασίου (</w:t>
            </w:r>
            <w:proofErr w:type="spellStart"/>
            <w:r w:rsidRPr="00C45266">
              <w:rPr>
                <w:rFonts w:ascii="Calibri" w:eastAsia="Calibri" w:hAnsi="Calibri" w:cs="Arial"/>
                <w:sz w:val="18"/>
                <w:szCs w:val="18"/>
              </w:rPr>
              <w:t>ERS)</w:t>
            </w:r>
            <w:r w:rsidRPr="00C45266">
              <w:rPr>
                <w:rFonts w:ascii="Calibri" w:eastAsia="Arial Unicode MS" w:hAnsi="Calibri" w:cs="Arial Unicode MS"/>
                <w:color w:val="000000"/>
                <w:sz w:val="18"/>
                <w:szCs w:val="18"/>
                <w:u w:color="000000"/>
                <w:bdr w:val="nil"/>
                <w:lang w:eastAsia="el-GR"/>
              </w:rPr>
              <w:t>συμπεριλαμβανομένης</w:t>
            </w:r>
            <w:proofErr w:type="spellEnd"/>
            <w:r w:rsidRPr="00C45266">
              <w:rPr>
                <w:rFonts w:ascii="Calibri" w:eastAsia="Arial Unicode MS" w:hAnsi="Calibri" w:cs="Arial Unicode MS"/>
                <w:color w:val="000000"/>
                <w:sz w:val="18"/>
                <w:szCs w:val="18"/>
                <w:u w:color="000000"/>
                <w:bdr w:val="nil"/>
                <w:lang w:eastAsia="el-GR"/>
              </w:rPr>
              <w:t xml:space="preserve"> της δυνατότητας </w:t>
            </w:r>
            <w:proofErr w:type="spellStart"/>
            <w:r w:rsidRPr="00C45266">
              <w:rPr>
                <w:rFonts w:ascii="Calibri" w:eastAsia="Arial Unicode MS" w:hAnsi="Calibri" w:cs="Arial Unicode MS"/>
                <w:color w:val="000000"/>
                <w:sz w:val="18"/>
                <w:szCs w:val="18"/>
                <w:u w:color="000000"/>
                <w:bdr w:val="nil"/>
                <w:lang w:eastAsia="el-GR"/>
              </w:rPr>
              <w:t>οπτικοποίησης</w:t>
            </w:r>
            <w:proofErr w:type="spellEnd"/>
            <w:r w:rsidRPr="00C45266">
              <w:rPr>
                <w:rFonts w:ascii="Calibri" w:eastAsia="Arial Unicode MS" w:hAnsi="Calibri" w:cs="Arial Unicode MS"/>
                <w:color w:val="000000"/>
                <w:sz w:val="18"/>
                <w:szCs w:val="18"/>
                <w:u w:color="000000"/>
                <w:bdr w:val="nil"/>
                <w:lang w:eastAsia="el-GR"/>
              </w:rPr>
              <w:t xml:space="preserve"> των ειδώλων των μαθητών στον τρισδιάστατο κόσμο (</w:t>
            </w:r>
            <w:r w:rsidRPr="00C45266">
              <w:rPr>
                <w:rFonts w:ascii="Calibri" w:eastAsia="Arial Unicode MS" w:hAnsi="Calibri" w:cs="Arial Unicode MS"/>
                <w:color w:val="000000"/>
                <w:sz w:val="18"/>
                <w:szCs w:val="18"/>
                <w:u w:color="000000"/>
                <w:bdr w:val="nil"/>
                <w:lang w:val="en-US" w:eastAsia="el-GR"/>
              </w:rPr>
              <w:t>avatar</w:t>
            </w:r>
            <w:r w:rsidRPr="00C45266">
              <w:rPr>
                <w:rFonts w:ascii="Calibri" w:eastAsia="Arial Unicode MS" w:hAnsi="Calibri" w:cs="Arial Unicode MS"/>
                <w:color w:val="000000"/>
                <w:sz w:val="18"/>
                <w:szCs w:val="18"/>
                <w:u w:color="000000"/>
                <w:bdr w:val="nil"/>
                <w:lang w:eastAsia="el-GR"/>
              </w:rPr>
              <w:t xml:space="preserve"> </w:t>
            </w:r>
            <w:proofErr w:type="spellStart"/>
            <w:r w:rsidRPr="00C45266">
              <w:rPr>
                <w:rFonts w:ascii="Calibri" w:eastAsia="Arial Unicode MS" w:hAnsi="Calibri" w:cs="Arial Unicode MS"/>
                <w:color w:val="000000"/>
                <w:sz w:val="18"/>
                <w:szCs w:val="18"/>
                <w:u w:color="000000"/>
                <w:bdr w:val="nil"/>
                <w:lang w:val="en-US" w:eastAsia="el-GR"/>
              </w:rPr>
              <w:t>sof</w:t>
            </w:r>
            <w:proofErr w:type="spellEnd"/>
            <w:r w:rsidRPr="00C45266">
              <w:rPr>
                <w:rFonts w:ascii="Calibri" w:eastAsia="Arial Unicode MS" w:hAnsi="Calibri" w:cs="Arial Unicode MS"/>
                <w:color w:val="000000"/>
                <w:sz w:val="18"/>
                <w:szCs w:val="18"/>
                <w:u w:color="000000"/>
                <w:bdr w:val="nil"/>
                <w:lang w:eastAsia="el-GR"/>
              </w:rPr>
              <w:t xml:space="preserve"> </w:t>
            </w:r>
            <w:r w:rsidRPr="00C45266">
              <w:rPr>
                <w:rFonts w:ascii="Calibri" w:eastAsia="Arial Unicode MS" w:hAnsi="Calibri" w:cs="Arial Unicode MS"/>
                <w:color w:val="000000"/>
                <w:sz w:val="18"/>
                <w:szCs w:val="18"/>
                <w:u w:color="000000"/>
                <w:bdr w:val="nil"/>
                <w:lang w:val="en-US" w:eastAsia="el-GR"/>
              </w:rPr>
              <w:t>student</w:t>
            </w:r>
            <w:r w:rsidRPr="00C45266">
              <w:rPr>
                <w:rFonts w:ascii="Calibri" w:eastAsia="Arial Unicode MS" w:hAnsi="Calibri" w:cs="Arial Unicode MS"/>
                <w:color w:val="000000"/>
                <w:sz w:val="18"/>
                <w:szCs w:val="18"/>
                <w:u w:color="000000"/>
                <w:bdr w:val="nil"/>
                <w:lang w:eastAsia="el-GR"/>
              </w:rPr>
              <w:t xml:space="preserve"> </w:t>
            </w:r>
            <w:proofErr w:type="spellStart"/>
            <w:r w:rsidRPr="00C45266">
              <w:rPr>
                <w:rFonts w:ascii="Calibri" w:eastAsia="Arial Unicode MS" w:hAnsi="Calibri" w:cs="Arial Unicode MS"/>
                <w:color w:val="000000"/>
                <w:sz w:val="18"/>
                <w:szCs w:val="18"/>
                <w:u w:color="000000"/>
                <w:bdr w:val="nil"/>
                <w:lang w:val="en-US" w:eastAsia="el-GR"/>
              </w:rPr>
              <w:t>sinthe</w:t>
            </w:r>
            <w:proofErr w:type="spellEnd"/>
            <w:r w:rsidRPr="00C45266">
              <w:rPr>
                <w:rFonts w:ascii="Calibri" w:eastAsia="Arial Unicode MS" w:hAnsi="Calibri" w:cs="Arial Unicode MS"/>
                <w:color w:val="000000"/>
                <w:sz w:val="18"/>
                <w:szCs w:val="18"/>
                <w:u w:color="000000"/>
                <w:bdr w:val="nil"/>
                <w:lang w:eastAsia="el-GR"/>
              </w:rPr>
              <w:t xml:space="preserve"> 3</w:t>
            </w:r>
            <w:r w:rsidRPr="00C45266">
              <w:rPr>
                <w:rFonts w:ascii="Calibri" w:eastAsia="Arial Unicode MS" w:hAnsi="Calibri" w:cs="Arial Unicode MS"/>
                <w:color w:val="000000"/>
                <w:sz w:val="18"/>
                <w:szCs w:val="18"/>
                <w:u w:color="000000"/>
                <w:bdr w:val="nil"/>
                <w:lang w:val="en-US" w:eastAsia="el-GR"/>
              </w:rPr>
              <w:t>D</w:t>
            </w:r>
            <w:r w:rsidRPr="00C45266">
              <w:rPr>
                <w:rFonts w:ascii="Calibri" w:eastAsia="Arial Unicode MS" w:hAnsi="Calibri" w:cs="Arial Unicode MS"/>
                <w:color w:val="000000"/>
                <w:sz w:val="18"/>
                <w:szCs w:val="18"/>
                <w:u w:color="000000"/>
                <w:bdr w:val="nil"/>
                <w:lang w:eastAsia="el-GR"/>
              </w:rPr>
              <w:t xml:space="preserve"> </w:t>
            </w:r>
            <w:r w:rsidRPr="00C45266">
              <w:rPr>
                <w:rFonts w:ascii="Calibri" w:eastAsia="Arial Unicode MS" w:hAnsi="Calibri" w:cs="Arial Unicode MS"/>
                <w:color w:val="000000"/>
                <w:sz w:val="18"/>
                <w:szCs w:val="18"/>
                <w:u w:color="000000"/>
                <w:bdr w:val="nil"/>
                <w:lang w:val="en-US" w:eastAsia="el-GR"/>
              </w:rPr>
              <w:t>world</w:t>
            </w:r>
            <w:r w:rsidRPr="00C45266">
              <w:rPr>
                <w:rFonts w:ascii="Calibri" w:eastAsia="Arial Unicode MS" w:hAnsi="Calibri" w:cs="Arial Unicode MS"/>
                <w:color w:val="000000"/>
                <w:sz w:val="18"/>
                <w:szCs w:val="18"/>
                <w:u w:color="000000"/>
                <w:bdr w:val="nil"/>
                <w:lang w:eastAsia="el-GR"/>
              </w:rPr>
              <w:t>),</w:t>
            </w:r>
            <w:r w:rsidRPr="00C45266">
              <w:rPr>
                <w:rFonts w:ascii="Calibri" w:eastAsia="Calibri" w:hAnsi="Calibri" w:cs="Arial"/>
                <w:sz w:val="18"/>
                <w:szCs w:val="18"/>
              </w:rPr>
              <w:t xml:space="preserve"> επιτρέποντας στον ασκούμενο να παρακολουθεί και να ελέγχει όλο τον εξοπλισμό του σε λειτουργία πραγματικού χρόνου, με διαφορετικούς τρόπους ελέγχου (χειροκίνητο, αυτόματο ή αυτοματοποιημένου ελέγχου) και σε διαφορετικές συνθήκες.</w:t>
            </w:r>
          </w:p>
          <w:p w:rsidR="00C45266" w:rsidRPr="00C45266" w:rsidRDefault="00C45266" w:rsidP="00C45266">
            <w:pPr>
              <w:widowControl w:val="0"/>
              <w:numPr>
                <w:ilvl w:val="0"/>
                <w:numId w:val="9"/>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Arial"/>
                <w:sz w:val="18"/>
                <w:szCs w:val="18"/>
              </w:rPr>
              <w:t xml:space="preserve">Το σύστημα πρέπει να ενσωματώνει ένα ενημερωμένο σύστημα προσομοίωσης συναγερμού πλοίου με οπτικά και ακουστικά σήματα και αυτόματο </w:t>
            </w:r>
            <w:proofErr w:type="spellStart"/>
            <w:r w:rsidRPr="00C45266">
              <w:rPr>
                <w:rFonts w:ascii="Calibri" w:eastAsia="Calibri" w:hAnsi="Calibri" w:cs="Arial"/>
                <w:sz w:val="18"/>
                <w:szCs w:val="18"/>
              </w:rPr>
              <w:t>logger</w:t>
            </w:r>
            <w:proofErr w:type="spellEnd"/>
            <w:r w:rsidRPr="00C45266">
              <w:rPr>
                <w:rFonts w:ascii="Calibri" w:eastAsia="Calibri" w:hAnsi="Calibri" w:cs="Arial"/>
                <w:sz w:val="18"/>
                <w:szCs w:val="18"/>
              </w:rPr>
              <w:t xml:space="preserve">, σύστημα ασφαλείας με λειτουργίες επιβράδυνσης – κράτησης και σύστημα </w:t>
            </w:r>
            <w:proofErr w:type="spellStart"/>
            <w:r w:rsidRPr="00C45266">
              <w:rPr>
                <w:rFonts w:ascii="Calibri" w:eastAsia="Calibri" w:hAnsi="Calibri" w:cs="Arial"/>
                <w:sz w:val="18"/>
                <w:szCs w:val="18"/>
              </w:rPr>
              <w:t>Dead</w:t>
            </w:r>
            <w:proofErr w:type="spellEnd"/>
            <w:r w:rsidRPr="00C45266">
              <w:rPr>
                <w:rFonts w:ascii="Calibri" w:eastAsia="Calibri" w:hAnsi="Calibri" w:cs="Arial"/>
                <w:sz w:val="18"/>
                <w:szCs w:val="18"/>
              </w:rPr>
              <w:t xml:space="preserve"> </w:t>
            </w:r>
            <w:proofErr w:type="spellStart"/>
            <w:r w:rsidRPr="00C45266">
              <w:rPr>
                <w:rFonts w:ascii="Calibri" w:eastAsia="Calibri" w:hAnsi="Calibri" w:cs="Arial"/>
                <w:sz w:val="18"/>
                <w:szCs w:val="18"/>
              </w:rPr>
              <w:t>Man</w:t>
            </w:r>
            <w:proofErr w:type="spellEnd"/>
            <w:r w:rsidRPr="00C45266">
              <w:rPr>
                <w:rFonts w:ascii="Calibri" w:eastAsia="Calibri" w:hAnsi="Calibri" w:cs="Arial"/>
                <w:sz w:val="18"/>
                <w:szCs w:val="18"/>
              </w:rPr>
              <w:t>.</w:t>
            </w:r>
          </w:p>
          <w:p w:rsidR="00C45266" w:rsidRPr="00C45266" w:rsidRDefault="00C45266" w:rsidP="00C45266">
            <w:pPr>
              <w:widowControl w:val="0"/>
              <w:numPr>
                <w:ilvl w:val="0"/>
                <w:numId w:val="9"/>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Arial"/>
                <w:sz w:val="18"/>
                <w:szCs w:val="18"/>
              </w:rPr>
              <w:t>Στάνταρντ και Προχωρημένη λειτουργία συμπεριλαμβανομένης και επίλυσης προβλημάτων.</w:t>
            </w:r>
          </w:p>
          <w:p w:rsidR="00C45266" w:rsidRPr="00C45266" w:rsidRDefault="00C45266" w:rsidP="00C45266">
            <w:pPr>
              <w:widowControl w:val="0"/>
              <w:numPr>
                <w:ilvl w:val="0"/>
                <w:numId w:val="9"/>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Arial"/>
                <w:sz w:val="18"/>
                <w:szCs w:val="18"/>
              </w:rPr>
              <w:t xml:space="preserve">Εξοικείωση με ήχους του Μηχανοστασίου, </w:t>
            </w:r>
            <w:r w:rsidRPr="00C45266">
              <w:rPr>
                <w:rFonts w:ascii="Calibri" w:eastAsia="Arial Unicode MS" w:hAnsi="Calibri" w:cs="Arial Unicode MS"/>
                <w:color w:val="000000"/>
                <w:sz w:val="18"/>
                <w:szCs w:val="18"/>
                <w:u w:color="000000"/>
                <w:bdr w:val="nil"/>
                <w:lang w:eastAsia="el-GR"/>
              </w:rPr>
              <w:t>συμπεριλαμβανομένης της δυνατότητας εκτίμησης κοντινών ήχων και μακρινών ήχων ανάλογα με την εγγύτητα με τον εξοπλισμό.</w:t>
            </w:r>
          </w:p>
          <w:p w:rsidR="00C45266" w:rsidRPr="00C45266" w:rsidRDefault="00C45266" w:rsidP="00C45266">
            <w:pPr>
              <w:widowControl w:val="0"/>
              <w:numPr>
                <w:ilvl w:val="0"/>
                <w:numId w:val="9"/>
              </w:numPr>
              <w:suppressAutoHyphens/>
              <w:autoSpaceDE w:val="0"/>
              <w:autoSpaceDN w:val="0"/>
              <w:spacing w:after="0" w:line="259" w:lineRule="auto"/>
              <w:contextualSpacing/>
              <w:jc w:val="both"/>
              <w:rPr>
                <w:rFonts w:ascii="Calibri" w:eastAsia="Calibri" w:hAnsi="Calibri" w:cs="‡ı'30Vˇ"/>
                <w:sz w:val="18"/>
                <w:szCs w:val="18"/>
              </w:rPr>
            </w:pPr>
            <w:r w:rsidRPr="00C45266">
              <w:rPr>
                <w:rFonts w:ascii="Calibri" w:eastAsia="Calibri" w:hAnsi="Calibri" w:cs="‡ı'30Vˇ"/>
                <w:sz w:val="18"/>
                <w:szCs w:val="18"/>
              </w:rPr>
              <w:t>Δημιουργία σεναρίων προσομοίωσης καταστάσεων διαφορετικού βαθμού δυσκολίας και πολυπλοκότητας, ανάλογα με τις απαιτήσεις και το σκοπό του μαθήματος</w:t>
            </w:r>
            <w:r w:rsidRPr="00C45266">
              <w:rPr>
                <w:rFonts w:ascii="Calibri" w:eastAsia="Calibri" w:hAnsi="Calibri" w:cs="Times New Roman"/>
                <w:sz w:val="18"/>
                <w:szCs w:val="18"/>
              </w:rPr>
              <w:t>.</w:t>
            </w:r>
          </w:p>
          <w:p w:rsidR="00C45266" w:rsidRPr="00C45266" w:rsidRDefault="00C45266" w:rsidP="00C45266">
            <w:pPr>
              <w:widowControl w:val="0"/>
              <w:numPr>
                <w:ilvl w:val="0"/>
                <w:numId w:val="9"/>
              </w:numPr>
              <w:suppressAutoHyphens/>
              <w:spacing w:after="0" w:line="259" w:lineRule="auto"/>
              <w:contextualSpacing/>
              <w:jc w:val="both"/>
              <w:outlineLvl w:val="2"/>
              <w:rPr>
                <w:rFonts w:ascii="Calibri" w:eastAsia="Calibri" w:hAnsi="Calibri" w:cs="Times New Roman"/>
                <w:sz w:val="18"/>
                <w:szCs w:val="18"/>
              </w:rPr>
            </w:pPr>
            <w:r w:rsidRPr="00C45266">
              <w:rPr>
                <w:rFonts w:ascii="Calibri" w:eastAsia="Calibri" w:hAnsi="Calibri" w:cs="Times New Roman"/>
                <w:sz w:val="18"/>
                <w:szCs w:val="18"/>
              </w:rPr>
              <w:t xml:space="preserve">Να περιλαμβάνει τεστ αξιολόγησης και ασκήσεων εμπέδωσης τα οποία να καλύπτουν το σύνολο των ενοτήτων του περιεχομένου </w:t>
            </w:r>
            <w:r w:rsidRPr="00C45266">
              <w:rPr>
                <w:rFonts w:ascii="Calibri" w:eastAsia="Arial Unicode MS" w:hAnsi="Calibri" w:cs="Arial Unicode MS"/>
                <w:color w:val="000000"/>
                <w:sz w:val="18"/>
                <w:szCs w:val="18"/>
                <w:u w:color="000000"/>
                <w:bdr w:val="nil"/>
                <w:lang w:eastAsia="el-GR"/>
              </w:rPr>
              <w:t xml:space="preserve">επίσης με προ-προγραμματισμένο </w:t>
            </w:r>
            <w:r w:rsidRPr="00C45266">
              <w:rPr>
                <w:rFonts w:ascii="Calibri" w:eastAsia="Arial Unicode MS" w:hAnsi="Calibri" w:cs="Arial Unicode MS"/>
                <w:color w:val="000000"/>
                <w:sz w:val="18"/>
                <w:szCs w:val="18"/>
                <w:u w:color="000000"/>
                <w:bdr w:val="nil"/>
                <w:lang w:val="pt-PT" w:eastAsia="el-GR"/>
              </w:rPr>
              <w:t>[</w:t>
            </w:r>
            <w:r w:rsidRPr="00C45266">
              <w:rPr>
                <w:rFonts w:ascii="Calibri" w:eastAsia="Arial Unicode MS" w:hAnsi="Calibri" w:cs="Arial Unicode MS"/>
                <w:color w:val="000000"/>
                <w:sz w:val="18"/>
                <w:szCs w:val="18"/>
                <w:u w:color="000000"/>
                <w:bdr w:val="nil"/>
                <w:lang w:eastAsia="el-GR"/>
              </w:rPr>
              <w:t>αυτοματοποιημένο</w:t>
            </w:r>
            <w:r w:rsidRPr="00C45266">
              <w:rPr>
                <w:rFonts w:ascii="Calibri" w:eastAsia="Arial Unicode MS" w:hAnsi="Calibri" w:cs="Arial Unicode MS"/>
                <w:color w:val="000000"/>
                <w:sz w:val="18"/>
                <w:szCs w:val="18"/>
                <w:u w:color="000000"/>
                <w:bdr w:val="nil"/>
                <w:lang w:val="pt-PT" w:eastAsia="el-GR"/>
              </w:rPr>
              <w:t xml:space="preserve">] </w:t>
            </w:r>
            <w:r w:rsidRPr="00C45266">
              <w:rPr>
                <w:rFonts w:ascii="Calibri" w:eastAsia="Arial Unicode MS" w:hAnsi="Calibri" w:cs="Arial Unicode MS"/>
                <w:color w:val="000000"/>
                <w:sz w:val="18"/>
                <w:szCs w:val="18"/>
                <w:u w:color="000000"/>
                <w:bdr w:val="nil"/>
                <w:lang w:eastAsia="el-GR"/>
              </w:rPr>
              <w:t>τρόπο.</w:t>
            </w:r>
          </w:p>
          <w:p w:rsidR="00C45266" w:rsidRPr="00C45266" w:rsidRDefault="00C45266" w:rsidP="00C45266">
            <w:pPr>
              <w:widowControl w:val="0"/>
              <w:numPr>
                <w:ilvl w:val="0"/>
                <w:numId w:val="9"/>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Calibri"/>
                <w:sz w:val="18"/>
                <w:szCs w:val="18"/>
              </w:rPr>
              <w:t xml:space="preserve">Σύστημα </w:t>
            </w:r>
            <w:proofErr w:type="spellStart"/>
            <w:r w:rsidRPr="00C45266">
              <w:rPr>
                <w:rFonts w:ascii="Calibri" w:eastAsia="Calibri" w:hAnsi="Calibri" w:cs="Calibri"/>
                <w:sz w:val="18"/>
                <w:szCs w:val="18"/>
              </w:rPr>
              <w:t>απενημέρωσης</w:t>
            </w:r>
            <w:proofErr w:type="spellEnd"/>
            <w:r w:rsidRPr="00C45266">
              <w:rPr>
                <w:rFonts w:ascii="Calibri" w:eastAsia="Calibri" w:hAnsi="Calibri" w:cs="Calibri"/>
                <w:sz w:val="18"/>
                <w:szCs w:val="18"/>
              </w:rPr>
              <w:t xml:space="preserve"> (</w:t>
            </w:r>
            <w:proofErr w:type="spellStart"/>
            <w:r w:rsidRPr="00C45266">
              <w:rPr>
                <w:rFonts w:ascii="Calibri" w:eastAsia="Calibri" w:hAnsi="Calibri" w:cs="Calibri"/>
                <w:sz w:val="18"/>
                <w:szCs w:val="18"/>
              </w:rPr>
              <w:t>debriefing</w:t>
            </w:r>
            <w:proofErr w:type="spellEnd"/>
            <w:r w:rsidRPr="00C45266">
              <w:rPr>
                <w:rFonts w:ascii="Calibri" w:eastAsia="Calibri" w:hAnsi="Calibri" w:cs="Calibri"/>
                <w:sz w:val="18"/>
                <w:szCs w:val="18"/>
              </w:rPr>
              <w:t>).</w:t>
            </w:r>
          </w:p>
          <w:p w:rsidR="00C45266" w:rsidRPr="00C45266" w:rsidRDefault="00C45266" w:rsidP="00C45266">
            <w:pPr>
              <w:widowControl w:val="0"/>
              <w:numPr>
                <w:ilvl w:val="0"/>
                <w:numId w:val="9"/>
              </w:numPr>
              <w:suppressAutoHyphens/>
              <w:spacing w:after="0" w:line="259" w:lineRule="auto"/>
              <w:contextualSpacing/>
              <w:jc w:val="both"/>
              <w:rPr>
                <w:rFonts w:ascii="Calibri" w:eastAsia="Calibri" w:hAnsi="Calibri" w:cs="Times New Roman"/>
                <w:sz w:val="18"/>
                <w:szCs w:val="18"/>
              </w:rPr>
            </w:pPr>
            <w:r w:rsidRPr="00C45266">
              <w:rPr>
                <w:rFonts w:ascii="Calibri" w:eastAsia="Calibri" w:hAnsi="Calibri" w:cs="Times New Roman"/>
                <w:sz w:val="18"/>
                <w:szCs w:val="18"/>
              </w:rPr>
              <w:t>Να παρέχει τη δυνατότητα συνεργασίας των Γέφυρας – Μηχανοστασίου.</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rPr>
            </w:pPr>
            <w:r w:rsidRPr="00C45266">
              <w:rPr>
                <w:rFonts w:ascii="Calibri" w:eastAsia="Calibri" w:hAnsi="Calibri" w:cs="Calibri"/>
                <w:sz w:val="18"/>
                <w:szCs w:val="18"/>
              </w:rPr>
              <w:lastRenderedPageBreak/>
              <w:t>ΝΑΙ</w:t>
            </w:r>
          </w:p>
        </w:tc>
        <w:tc>
          <w:tcPr>
            <w:tcW w:w="1276"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Calibri" w:hAnsi="Calibri" w:cs="Calibri"/>
                <w:sz w:val="18"/>
                <w:szCs w:val="18"/>
              </w:rPr>
            </w:pPr>
          </w:p>
        </w:tc>
      </w:tr>
    </w:tbl>
    <w:p w:rsidR="00C45266" w:rsidRPr="00C45266" w:rsidRDefault="00C45266" w:rsidP="00C45266">
      <w:pPr>
        <w:widowControl w:val="0"/>
        <w:suppressAutoHyphens/>
        <w:spacing w:after="0" w:line="240" w:lineRule="auto"/>
        <w:jc w:val="both"/>
        <w:rPr>
          <w:rFonts w:ascii="Calibri" w:eastAsia="SimSun" w:hAnsi="Calibri" w:cs="Times New Roman"/>
          <w:b/>
          <w:bCs/>
          <w:color w:val="365F91"/>
          <w:sz w:val="24"/>
          <w:u w:val="single"/>
          <w:lang w:eastAsia="zh-CN" w:bidi="hi-IN"/>
        </w:rPr>
      </w:pPr>
    </w:p>
    <w:p w:rsidR="00C45266" w:rsidRPr="00C45266" w:rsidRDefault="00C45266" w:rsidP="00C45266">
      <w:pPr>
        <w:widowControl w:val="0"/>
        <w:suppressAutoHyphens/>
        <w:spacing w:after="0" w:line="240" w:lineRule="auto"/>
        <w:jc w:val="both"/>
        <w:rPr>
          <w:rFonts w:ascii="Calibri" w:eastAsia="SimSun" w:hAnsi="Calibri" w:cs="Times New Roman"/>
          <w:b/>
          <w:bCs/>
          <w:color w:val="365F91"/>
          <w:sz w:val="24"/>
          <w:u w:val="single"/>
          <w:lang w:eastAsia="zh-CN" w:bidi="hi-IN"/>
        </w:rPr>
      </w:pPr>
      <w:r w:rsidRPr="00C45266">
        <w:rPr>
          <w:rFonts w:ascii="Calibri" w:eastAsia="SimSun" w:hAnsi="Calibri" w:cs="Times New Roman"/>
          <w:b/>
          <w:bCs/>
          <w:color w:val="365F91"/>
          <w:sz w:val="24"/>
          <w:u w:val="single"/>
          <w:lang w:eastAsia="zh-CN" w:bidi="hi-IN"/>
        </w:rPr>
        <w:br w:type="page"/>
      </w:r>
    </w:p>
    <w:p w:rsidR="00C45266" w:rsidRPr="00C45266" w:rsidRDefault="00C45266" w:rsidP="00C45266">
      <w:pPr>
        <w:shd w:val="clear" w:color="auto" w:fill="F2DBDB"/>
        <w:spacing w:after="0" w:line="240" w:lineRule="auto"/>
        <w:jc w:val="center"/>
        <w:rPr>
          <w:rFonts w:ascii="Calibri" w:eastAsia="Times New Roman" w:hAnsi="Calibri" w:cs="Calibri"/>
          <w:b/>
          <w:color w:val="632423"/>
          <w:u w:val="single"/>
          <w:lang w:eastAsia="zh-CN"/>
        </w:rPr>
      </w:pPr>
      <w:r w:rsidRPr="00C45266">
        <w:rPr>
          <w:rFonts w:ascii="Calibri" w:eastAsia="Times New Roman" w:hAnsi="Calibri" w:cs="Calibri"/>
          <w:b/>
          <w:color w:val="632423"/>
          <w:u w:val="single"/>
          <w:lang w:eastAsia="zh-CN"/>
        </w:rPr>
        <w:lastRenderedPageBreak/>
        <w:t>ΤΜΗΜΑ 2 – ΕΡΓΑΣΤΗΡΙΑΚΟΣ ΕΞΟΠΛΙΣΜΟΣ ΜΗΧΑΝΟΛΟΓΙΑΣ</w:t>
      </w:r>
    </w:p>
    <w:p w:rsidR="00C45266" w:rsidRPr="00C45266" w:rsidRDefault="00C45266" w:rsidP="00C45266">
      <w:pPr>
        <w:widowControl w:val="0"/>
        <w:suppressAutoHyphens/>
        <w:spacing w:after="0" w:line="240" w:lineRule="auto"/>
        <w:jc w:val="both"/>
        <w:rPr>
          <w:rFonts w:ascii="Calibri" w:eastAsia="SimSun" w:hAnsi="Calibri" w:cs="Times New Roman"/>
          <w:b/>
          <w:bCs/>
          <w:u w:val="single"/>
          <w:lang w:val="en-US" w:eastAsia="zh-CN" w:bidi="hi-IN"/>
        </w:rPr>
      </w:pPr>
    </w:p>
    <w:p w:rsidR="00C45266" w:rsidRPr="00C45266" w:rsidRDefault="00C45266" w:rsidP="00C45266">
      <w:pPr>
        <w:numPr>
          <w:ilvl w:val="0"/>
          <w:numId w:val="89"/>
        </w:numPr>
        <w:suppressAutoHyphens/>
        <w:spacing w:after="120" w:line="360" w:lineRule="auto"/>
        <w:contextualSpacing/>
        <w:jc w:val="both"/>
        <w:rPr>
          <w:rFonts w:ascii="Calibri" w:eastAsia="Calibri" w:hAnsi="Calibri" w:cs="Times New Roman"/>
          <w:b/>
          <w:u w:val="single"/>
        </w:rPr>
      </w:pPr>
      <w:r w:rsidRPr="00C45266">
        <w:rPr>
          <w:rFonts w:ascii="Calibri" w:eastAsia="Times New Roman" w:hAnsi="Calibri" w:cs="Times New Roman"/>
          <w:b/>
          <w:szCs w:val="14"/>
          <w:lang w:eastAsia="el-GR"/>
        </w:rPr>
        <w:t>ΣΥΣΚΕΥΗ ΗΛΕΚΤΡΟΣΥΓΚΟΛΛΗΣΗΣ TIG</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val="en-GB"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6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ΤΆΣΗ ΛΕΙΤΟΥΡΓΊΑΣ 230V 50/60 HZ.</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6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ΤΕΧΝΟΛΟΓΊΑ ΥΨΊΣΥΧΝΟΥ HF.</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6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ΛΕΙΤΟΥΡΓΊΑ MMA, FLAT TIG ΚΑΙ  PULSED TIG</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6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rPr>
            </w:pPr>
            <w:r w:rsidRPr="00C45266">
              <w:rPr>
                <w:rFonts w:ascii="Calibri" w:eastAsia="Calibri" w:hAnsi="Calibri" w:cs="Calibri"/>
                <w:sz w:val="18"/>
                <w:szCs w:val="18"/>
              </w:rPr>
              <w:t>ΣΎΣΤΗΜΑ ΕΛΈΓΧΟΥ ΈΝΑΥΣΗΣ ΤΟΥΛΆΧΙΣΤΟΝ 2</w:t>
            </w:r>
            <w:r w:rsidRPr="00C45266">
              <w:rPr>
                <w:rFonts w:ascii="Calibri" w:eastAsia="Calibri" w:hAnsi="Calibri" w:cs="Calibri"/>
                <w:sz w:val="18"/>
                <w:szCs w:val="18"/>
                <w:lang w:val="en-US"/>
              </w:rPr>
              <w:t>T</w:t>
            </w:r>
            <w:r w:rsidRPr="00C45266">
              <w:rPr>
                <w:rFonts w:ascii="Calibri" w:eastAsia="Calibri" w:hAnsi="Calibri" w:cs="Calibri"/>
                <w:sz w:val="18"/>
                <w:szCs w:val="18"/>
              </w:rPr>
              <w:t>, 4</w:t>
            </w:r>
            <w:r w:rsidRPr="00C45266">
              <w:rPr>
                <w:rFonts w:ascii="Calibri" w:eastAsia="Calibri" w:hAnsi="Calibri" w:cs="Calibri"/>
                <w:sz w:val="18"/>
                <w:szCs w:val="18"/>
                <w:lang w:val="en-US"/>
              </w:rPr>
              <w:t>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6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widowControl w:val="0"/>
              <w:spacing w:after="0" w:line="240" w:lineRule="auto"/>
              <w:rPr>
                <w:rFonts w:ascii="Calibri" w:eastAsia="Calibri" w:hAnsi="Calibri" w:cs="Calibri"/>
                <w:sz w:val="18"/>
                <w:szCs w:val="18"/>
              </w:rPr>
            </w:pPr>
            <w:r w:rsidRPr="00C45266">
              <w:rPr>
                <w:rFonts w:ascii="Calibri" w:eastAsia="Calibri" w:hAnsi="Calibri" w:cs="Calibri"/>
                <w:sz w:val="18"/>
                <w:szCs w:val="18"/>
              </w:rPr>
              <w:t>ΔΥΝΑΤΌΤΗΤΑ ΣΥΓΚΌΛΛΗΣΗΣ ΜΕ ΧΡΉΣΗ ΗΛΕΚΤΡΟΔΊΟΥ.</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6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rPr>
            </w:pPr>
            <w:r w:rsidRPr="00C45266">
              <w:rPr>
                <w:rFonts w:ascii="Calibri" w:eastAsia="Calibri" w:hAnsi="Calibri" w:cs="Calibri"/>
                <w:sz w:val="18"/>
                <w:szCs w:val="18"/>
              </w:rPr>
              <w:t>ΝΑ ΠΛΗΡΕΊ ΤΟΥΣ ΕΥΡΩΠΑΪΚΟΎΣ ΚΑΝΟΝΙΣΜΟΎΣ 2004/108/</w:t>
            </w:r>
            <w:r w:rsidRPr="00C45266">
              <w:rPr>
                <w:rFonts w:ascii="Calibri" w:eastAsia="Calibri" w:hAnsi="Calibri" w:cs="Calibri"/>
                <w:sz w:val="18"/>
                <w:szCs w:val="18"/>
                <w:lang w:val="en-US"/>
              </w:rPr>
              <w:t>EC</w:t>
            </w:r>
            <w:r w:rsidRPr="00C45266">
              <w:rPr>
                <w:rFonts w:ascii="Calibri" w:eastAsia="Calibri" w:hAnsi="Calibri" w:cs="Calibri"/>
                <w:sz w:val="18"/>
                <w:szCs w:val="18"/>
              </w:rPr>
              <w:t>, 2002/95/</w:t>
            </w:r>
            <w:r w:rsidRPr="00C45266">
              <w:rPr>
                <w:rFonts w:ascii="Calibri" w:eastAsia="Calibri" w:hAnsi="Calibri" w:cs="Calibri"/>
                <w:sz w:val="18"/>
                <w:szCs w:val="18"/>
                <w:lang w:val="en-US"/>
              </w:rPr>
              <w:t>EC</w:t>
            </w:r>
            <w:r w:rsidRPr="00C45266">
              <w:rPr>
                <w:rFonts w:ascii="Calibri" w:eastAsia="Calibri" w:hAnsi="Calibri" w:cs="Calibri"/>
                <w:sz w:val="18"/>
                <w:szCs w:val="18"/>
              </w:rPr>
              <w:t xml:space="preserve"> ΚΑΙ </w:t>
            </w:r>
            <w:r w:rsidRPr="00C45266">
              <w:rPr>
                <w:rFonts w:ascii="Calibri" w:eastAsia="Calibri" w:hAnsi="Calibri" w:cs="Calibri"/>
                <w:sz w:val="18"/>
                <w:szCs w:val="18"/>
                <w:lang w:val="en-US"/>
              </w:rPr>
              <w:t>EN</w:t>
            </w:r>
            <w:r w:rsidRPr="00C45266">
              <w:rPr>
                <w:rFonts w:ascii="Calibri" w:eastAsia="Calibri" w:hAnsi="Calibri" w:cs="Calibri"/>
                <w:sz w:val="18"/>
                <w:szCs w:val="18"/>
              </w:rPr>
              <w:t xml:space="preserve"> / </w:t>
            </w:r>
            <w:r w:rsidRPr="00C45266">
              <w:rPr>
                <w:rFonts w:ascii="Calibri" w:eastAsia="Calibri" w:hAnsi="Calibri" w:cs="Calibri"/>
                <w:sz w:val="18"/>
                <w:szCs w:val="18"/>
                <w:lang w:val="en-US"/>
              </w:rPr>
              <w:t>IEC</w:t>
            </w:r>
            <w:r w:rsidRPr="00C45266">
              <w:rPr>
                <w:rFonts w:ascii="Calibri" w:eastAsia="Calibri" w:hAnsi="Calibri" w:cs="Calibri"/>
                <w:sz w:val="18"/>
                <w:szCs w:val="18"/>
              </w:rPr>
              <w:t xml:space="preserve"> 60974.</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6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ΜΕΓΙΣΤΟ ΡΕΥΜΑ ΣΥΓΚΟΛΛΗΣΗΣ: 200 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6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rPr>
            </w:pPr>
            <w:r w:rsidRPr="00C45266">
              <w:rPr>
                <w:rFonts w:ascii="Calibri" w:eastAsia="Calibri" w:hAnsi="Calibri" w:cs="Calibri"/>
                <w:sz w:val="18"/>
                <w:szCs w:val="18"/>
              </w:rPr>
              <w:t xml:space="preserve">ΗΛΕΚΤΡΟΔΙΟ </w:t>
            </w:r>
            <w:r w:rsidRPr="00C45266">
              <w:rPr>
                <w:rFonts w:ascii="Calibri" w:eastAsia="Calibri" w:hAnsi="Calibri" w:cs="Calibri"/>
                <w:sz w:val="18"/>
                <w:szCs w:val="18"/>
                <w:lang w:val="en-US"/>
              </w:rPr>
              <w:t>TIG</w:t>
            </w:r>
            <w:r w:rsidRPr="00C45266">
              <w:rPr>
                <w:rFonts w:ascii="Calibri" w:eastAsia="Calibri" w:hAnsi="Calibri" w:cs="Calibri"/>
                <w:sz w:val="18"/>
                <w:szCs w:val="18"/>
              </w:rPr>
              <w:t>/</w:t>
            </w:r>
            <w:r w:rsidRPr="00C45266">
              <w:rPr>
                <w:rFonts w:ascii="Calibri" w:eastAsia="Calibri" w:hAnsi="Calibri" w:cs="Calibri"/>
                <w:sz w:val="18"/>
                <w:szCs w:val="18"/>
                <w:lang w:val="en-US"/>
              </w:rPr>
              <w:t>MMA</w:t>
            </w:r>
            <w:r w:rsidRPr="00C45266">
              <w:rPr>
                <w:rFonts w:ascii="Calibri" w:eastAsia="Calibri" w:hAnsi="Calibri" w:cs="Calibri"/>
                <w:sz w:val="18"/>
                <w:szCs w:val="18"/>
              </w:rPr>
              <w:t xml:space="preserve"> ΕΩΣ ΚΑΙ 6</w:t>
            </w:r>
            <w:r w:rsidRPr="00C45266">
              <w:rPr>
                <w:rFonts w:ascii="Calibri" w:eastAsia="Calibri" w:hAnsi="Calibri" w:cs="Calibri"/>
                <w:sz w:val="18"/>
                <w:szCs w:val="18"/>
                <w:lang w:val="en-US"/>
              </w:rPr>
              <w:t>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6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rPr>
            </w:pPr>
            <w:r w:rsidRPr="00C45266">
              <w:rPr>
                <w:rFonts w:ascii="Calibri" w:eastAsia="Calibri" w:hAnsi="Calibri" w:cs="Calibri"/>
                <w:sz w:val="18"/>
                <w:szCs w:val="18"/>
              </w:rPr>
              <w:t>ΝΑ ΣΥΝΟΔΕΎΕΤΑΙ ΜΕ ΌΛΑ ΤΑ ΠΑΡΕΛΚΌΜΕΝΑ (ΚΑΛΏΔΙΑ ΚΑΙ ΤΣΙΜΠΊΔΕΣ).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GB" w:eastAsia="zh-CN"/>
              </w:rPr>
              <w:t>ΝΑΙ</w:t>
            </w:r>
            <w:r w:rsidRPr="00C45266">
              <w:rPr>
                <w:rFonts w:ascii="Calibri" w:eastAsia="Times New Roman" w:hAnsi="Calibri" w:cs="Calibri"/>
                <w:sz w:val="18"/>
                <w:szCs w:val="18"/>
                <w:lang w:val="en-US" w:eastAsia="zh-CN"/>
              </w:rPr>
              <w:t xml:space="preserve"> </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6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rPr>
            </w:pPr>
            <w:r w:rsidRPr="00C45266">
              <w:rPr>
                <w:rFonts w:ascii="Calibri" w:eastAsia="Calibri" w:hAnsi="Calibri" w:cs="Calibri"/>
                <w:sz w:val="18"/>
                <w:szCs w:val="18"/>
              </w:rPr>
              <w:t>ΑΝΑΛΥΤΙΚΌΣ ΟΔΗΓΌΣ ΣΥΝΤΉΡΗΣΗΣ ΚΑΙ ΛΕΙΤΟΥΡΓΊΑΣ.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line="360" w:lineRule="auto"/>
        <w:ind w:left="720"/>
        <w:contextualSpacing/>
        <w:rPr>
          <w:rFonts w:ascii="Calibri" w:eastAsia="Times New Roman" w:hAnsi="Calibri" w:cs="Times New Roman"/>
          <w:b/>
          <w:szCs w:val="14"/>
          <w:lang w:eastAsia="el-GR"/>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ΜΗΧΑΝΙΚΟΣ ΤΟΡΝΟΣ ΑΚΡΙΒΕΙΑΣ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41"/>
        <w:gridCol w:w="1273"/>
        <w:gridCol w:w="1273"/>
        <w:gridCol w:w="1535"/>
      </w:tblGrid>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Calibri" w:hAnsi="Calibri" w:cs="Calibri"/>
                <w:b/>
                <w:sz w:val="18"/>
                <w:szCs w:val="18"/>
                <w:lang w:val="en-GB" w:eastAsia="zh-CN"/>
              </w:rPr>
            </w:pPr>
            <w:r w:rsidRPr="00C45266">
              <w:rPr>
                <w:rFonts w:ascii="Calibri" w:eastAsia="Times New Roman" w:hAnsi="Calibri" w:cs="Calibri"/>
                <w:b/>
                <w:sz w:val="18"/>
                <w:szCs w:val="18"/>
                <w:lang w:eastAsia="zh-CN"/>
              </w:rPr>
              <w:t>Α/Α</w:t>
            </w:r>
          </w:p>
        </w:tc>
        <w:tc>
          <w:tcPr>
            <w:tcW w:w="5841"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Calibri" w:hAnsi="Calibri" w:cs="Calibri"/>
                <w:b/>
                <w:sz w:val="18"/>
                <w:szCs w:val="18"/>
                <w:lang w:val="en-GB" w:eastAsia="zh-CN"/>
              </w:rPr>
            </w:pPr>
            <w:r w:rsidRPr="00C45266">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Calibri" w:hAnsi="Calibri" w:cs="Calibri"/>
                <w:b/>
                <w:sz w:val="18"/>
                <w:szCs w:val="18"/>
                <w:lang w:val="en-GB" w:eastAsia="zh-CN"/>
              </w:rPr>
            </w:pPr>
            <w:r w:rsidRPr="00C45266">
              <w:rPr>
                <w:rFonts w:ascii="Calibri" w:eastAsia="Times New Roman" w:hAnsi="Calibri" w:cs="Calibri"/>
                <w:b/>
                <w:sz w:val="18"/>
                <w:szCs w:val="18"/>
                <w:lang w:val="en-GB"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Calibri" w:hAnsi="Calibri" w:cs="Calibri"/>
                <w:b/>
                <w:sz w:val="18"/>
                <w:szCs w:val="18"/>
                <w:lang w:val="en-GB" w:eastAsia="zh-CN"/>
              </w:rPr>
            </w:pPr>
            <w:r w:rsidRPr="00C45266">
              <w:rPr>
                <w:rFonts w:ascii="Calibri" w:eastAsia="Times New Roman" w:hAnsi="Calibri" w:cs="Calibri"/>
                <w:b/>
                <w:sz w:val="18"/>
                <w:szCs w:val="18"/>
                <w:lang w:val="en-GB"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Calibri" w:hAnsi="Calibri" w:cs="Calibri"/>
                <w:b/>
                <w:sz w:val="18"/>
                <w:szCs w:val="18"/>
                <w:lang w:val="en-GB" w:eastAsia="zh-CN"/>
              </w:rPr>
            </w:pPr>
            <w:r w:rsidRPr="00C45266">
              <w:rPr>
                <w:rFonts w:ascii="Calibri" w:eastAsia="Times New Roman" w:hAnsi="Calibri" w:cs="Calibri"/>
                <w:b/>
                <w:sz w:val="18"/>
                <w:szCs w:val="18"/>
                <w:lang w:val="en-GB" w:eastAsia="zh-CN"/>
              </w:rPr>
              <w:t>ΠΑΡΑΠΟΜΠΗ</w:t>
            </w: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pacing w:after="0" w:line="240" w:lineRule="auto"/>
              <w:contextualSpacing/>
              <w:rPr>
                <w:rFonts w:ascii="Calibri" w:eastAsia="Calibri" w:hAnsi="Calibri" w:cs="Calibri"/>
                <w:sz w:val="18"/>
                <w:szCs w:val="18"/>
                <w:lang w:val="en-GB" w:eastAsia="zh-CN"/>
              </w:rPr>
            </w:pPr>
            <w:r w:rsidRPr="00C45266">
              <w:rPr>
                <w:rFonts w:ascii="Calibri" w:eastAsia="Calibri" w:hAnsi="Calibri" w:cs="Calibri"/>
                <w:sz w:val="18"/>
                <w:szCs w:val="18"/>
                <w:lang w:val="en-GB" w:eastAsia="el-GR"/>
              </w:rPr>
              <w:t>ΜΕ ΗΛΕΚΤΡΟΝΙΚΗ ΜΟΝΑΔΑ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ΑΠΟΣΤΑΣΗ ΜΕΤΑΞΥ ΚΕΝΤΡΩΝ (MM): ≥ 800</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widowControl w:val="0"/>
              <w:tabs>
                <w:tab w:val="left" w:pos="825"/>
              </w:tabs>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ΔΥΝΑΤΟΤΗΤΑ ΜΕΤΑΤΟΠΙΣΗΣ ΤΟΥ ΚΕΝΤΡΟΦΟΡΕΑ ΓΙΑ ΚΩΝΙΚΗ ΤΟΡΝΕΥΣΗ</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ΥΨΟΣ ΚΕΝΤΡΟΥ (MM): ≥200</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Calibri" w:hAnsi="Calibri" w:cs="Calibri"/>
                <w:sz w:val="18"/>
                <w:szCs w:val="18"/>
                <w:lang w:val="en-US" w:eastAsia="zh-CN"/>
              </w:rPr>
            </w:pPr>
            <w:r w:rsidRPr="00C45266">
              <w:rPr>
                <w:rFonts w:ascii="Calibri" w:eastAsia="Calibri"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US"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ΜΕΓΙΣΤΗ ΔΙΑΜΕΤΡΟΣ ΠΕΡΙΣΤΡΟΦΗΣ (MM) : ≥ 250</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Calibri" w:hAnsi="Calibri" w:cs="Calibri"/>
                <w:sz w:val="18"/>
                <w:szCs w:val="18"/>
                <w:lang w:val="en-US" w:eastAsia="zh-CN"/>
              </w:rPr>
            </w:pPr>
            <w:r w:rsidRPr="00C45266">
              <w:rPr>
                <w:rFonts w:ascii="Calibri" w:eastAsia="Calibri"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US"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ΤΡΥΠΑ ΑΤΡΑΚΤΟΥ (MM): ≥ 30</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ΑΡΙΘΜΟΣ ΤΑΧΥΤΗΤΩΝ ΑΤΡΑΚΤΟΥ: ≥16</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ΔΙΑΔΡΟΜΗ ΠΑΝΩ ΤΡΑΠΕΖΙΟΥ ≥ 130MM</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Calibri" w:hAnsi="Calibri" w:cs="Calibri"/>
                <w:sz w:val="18"/>
                <w:szCs w:val="18"/>
                <w:lang w:val="en-US" w:eastAsia="zh-CN"/>
              </w:rPr>
            </w:pPr>
            <w:r w:rsidRPr="00C45266">
              <w:rPr>
                <w:rFonts w:ascii="Calibri" w:eastAsia="Calibri"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US"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ΔΙΑΔΡΟΜΗ ΕΓΚΑΡΣΙΟΥ ΤΡΑΠΕΖΙΟΥ ≥ 220mm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ΤΑΧΥΤΗΤΕΣ ΠΕΡΙΣΤΡΟΦΗΣ (</w:t>
            </w:r>
            <w:r w:rsidRPr="00C45266">
              <w:rPr>
                <w:rFonts w:ascii="Calibri" w:eastAsia="Calibri" w:hAnsi="Calibri" w:cs="Calibri"/>
                <w:sz w:val="18"/>
                <w:szCs w:val="18"/>
                <w:lang w:val="en-GB" w:eastAsia="zh-CN"/>
              </w:rPr>
              <w:t>R</w:t>
            </w:r>
            <w:r w:rsidRPr="00C45266">
              <w:rPr>
                <w:rFonts w:ascii="Calibri" w:eastAsia="Calibri" w:hAnsi="Calibri" w:cs="Calibri"/>
                <w:sz w:val="18"/>
                <w:szCs w:val="18"/>
                <w:lang w:eastAsia="zh-CN"/>
              </w:rPr>
              <w:t>.</w:t>
            </w:r>
            <w:r w:rsidRPr="00C45266">
              <w:rPr>
                <w:rFonts w:ascii="Calibri" w:eastAsia="Calibri" w:hAnsi="Calibri" w:cs="Calibri"/>
                <w:sz w:val="18"/>
                <w:szCs w:val="18"/>
                <w:lang w:val="en-GB" w:eastAsia="zh-CN"/>
              </w:rPr>
              <w:t>P</w:t>
            </w:r>
            <w:r w:rsidRPr="00C45266">
              <w:rPr>
                <w:rFonts w:ascii="Calibri" w:eastAsia="Calibri" w:hAnsi="Calibri" w:cs="Calibri"/>
                <w:sz w:val="18"/>
                <w:szCs w:val="18"/>
                <w:lang w:eastAsia="zh-CN"/>
              </w:rPr>
              <w:t>.</w:t>
            </w:r>
            <w:r w:rsidRPr="00C45266">
              <w:rPr>
                <w:rFonts w:ascii="Calibri" w:eastAsia="Calibri" w:hAnsi="Calibri" w:cs="Calibri"/>
                <w:sz w:val="18"/>
                <w:szCs w:val="18"/>
                <w:lang w:val="en-GB" w:eastAsia="zh-CN"/>
              </w:rPr>
              <w:t>M</w:t>
            </w:r>
            <w:r w:rsidRPr="00C45266">
              <w:rPr>
                <w:rFonts w:ascii="Calibri" w:eastAsia="Calibri" w:hAnsi="Calibri" w:cs="Calibri"/>
                <w:sz w:val="18"/>
                <w:szCs w:val="18"/>
                <w:lang w:eastAsia="zh-CN"/>
              </w:rPr>
              <w:t>) 70-1800</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ΙΣΧΥΣ: ≥ 1,5 KW</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ΑΡΙΣΤΕΡΗ/ΔΕΞΙΑ ΛΕΙΤΟΥΡΓΙΑ ΑΤΡΑΚΤΟΥ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ΔΙΑΚΟΠΤΗΣ ΑΣΦΑΛΕΙΑΣ ΜΕ ΑΠΟΣΥΝΔΕΣΗ ΧΩΡΙΣ ΤΑΣΗ, ΣΤΟΠ ΕΚΤΑΚΤΟΥ ΑΝΑΓΚΗΣ ΚΑΙ ΠΡΟΣΤΑΣΙΑ ΚΙΝΗΤΗΡΑ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ΨΥΚΤΙΚΟ ΣΥΣΤΗΜΑ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ΕΞΟΠΛΙΣΜΕΝΟΣ ΜΕ ΠΡΟΦΥΛΑΚΤΗΡΑ ΑΤΡΑΚΤΟΥ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ΕΞΟΠΛΙΣΜΈΝΟ ΜΕ ΠΡΟΣΤΑΤΕΥΤΙΚΌ ΆΝΩ ΓΛΎΣΤΡΑΣ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ΜΗΧΑΝΙΚΟ ΦΡΕΝΟ ΠΟΔΙΟΥ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ΦΩΣ ΜΗΧΑΝΉΣ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0"/>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5"/>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ΠΙΣΤΟΠΟΙΗΤΙΚΟ ΔΟΚΙΜΗΣ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b/>
          <w:u w:val="single"/>
          <w:lang w:val="en-US"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ΣΤΡΑΝΤΖΑ - ΨΑΛΙΔΙ - ΚΥΛΙΝΔΡΟΣ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val="en-GB" w:eastAsia="zh-CN"/>
              </w:rPr>
            </w:pPr>
            <w:r w:rsidRPr="00C45266">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val="en-GB" w:eastAsia="zh-CN"/>
              </w:rPr>
            </w:pPr>
            <w:r w:rsidRPr="00C45266">
              <w:rPr>
                <w:rFonts w:ascii="Calibri" w:eastAsia="Times New Roman" w:hAnsi="Calibri" w:cs="Calibri"/>
                <w:b/>
                <w:sz w:val="18"/>
                <w:szCs w:val="18"/>
                <w:lang w:val="en-GB"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val="en-GB" w:eastAsia="zh-CN"/>
              </w:rPr>
            </w:pPr>
            <w:r w:rsidRPr="00C45266">
              <w:rPr>
                <w:rFonts w:ascii="Calibri" w:eastAsia="Times New Roman" w:hAnsi="Calibri" w:cs="Calibri"/>
                <w:b/>
                <w:sz w:val="18"/>
                <w:szCs w:val="18"/>
                <w:lang w:val="en-GB"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val="en-GB" w:eastAsia="zh-CN"/>
              </w:rPr>
            </w:pPr>
            <w:r w:rsidRPr="00C45266">
              <w:rPr>
                <w:rFonts w:ascii="Calibri" w:eastAsia="Times New Roman" w:hAnsi="Calibri" w:cs="Calibri"/>
                <w:b/>
                <w:sz w:val="18"/>
                <w:szCs w:val="18"/>
                <w:lang w:val="en-GB"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ΤΡΙΑ ΜΗΧΑΝΗΜΑΤΑ ΣΕ ΈΝΑ ΣΤΡΆΝΤΖΑ-ΚΎΛΙΝΔΡΟΣ-ΨΑΛΊΔΙ</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 ΔΙΑΘΕΤΕΙ ΜΟΧΛΌ 2 ΧΕΙΡΟΛΑΒΏΝ</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ΕΠΙΦΆΝΕΙΑ ΕΡΓΑΣΊΑΣ ≥1000MM</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ΣΤΑΘΕΡΉ ΜΗΧΑΝΉ ΠΟΛΛΑΠΛΏΝ ΛΕΙΤΟΥΡΓΙΏΝ ΓΙΑ ΚΎΛΙΣΗ, ΚΆΜΨΗ ΚΑΙ ΔΙΆΤΜΗΣΗ</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 xml:space="preserve">ΠΑΧΟΣ ΕΠΕΞΕΡΓΑΣΙΑΣ ΛΑΜΑΡΙΝΑΣ </w:t>
            </w:r>
            <w:r w:rsidRPr="00C45266">
              <w:rPr>
                <w:rFonts w:ascii="Calibri" w:eastAsia="Times New Roman" w:hAnsi="Calibri" w:cs="Calibri"/>
                <w:sz w:val="18"/>
                <w:szCs w:val="18"/>
                <w:u w:val="single" w:color="000000"/>
                <w:lang w:val="en-GB" w:eastAsia="zh-CN"/>
              </w:rPr>
              <w:t xml:space="preserve">&gt; </w:t>
            </w:r>
            <w:r w:rsidRPr="00C45266">
              <w:rPr>
                <w:rFonts w:ascii="Calibri" w:eastAsia="Times New Roman" w:hAnsi="Calibri" w:cs="Calibri"/>
                <w:sz w:val="18"/>
                <w:szCs w:val="18"/>
                <w:lang w:val="en-GB" w:eastAsia="zh-CN"/>
              </w:rPr>
              <w:t>1 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b/>
          <w:u w:val="single"/>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ΜΗΧΑΝΗ ΗΛΕΚΤΡΟΣΥΓΚΟΛΛΗΣΗΣ MIG</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41"/>
        <w:gridCol w:w="1273"/>
        <w:gridCol w:w="1279"/>
        <w:gridCol w:w="1529"/>
      </w:tblGrid>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41"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 xml:space="preserve">ΠΑΡΑΠΟΜΠΗ </w:t>
            </w: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ΜΗΧΑΝΗ ΤΡΟΦΟΔΟΣΙΑΣ 400</w:t>
            </w:r>
            <w:r w:rsidRPr="00C45266">
              <w:rPr>
                <w:rFonts w:ascii="Calibri" w:eastAsia="Times New Roman" w:hAnsi="Calibri" w:cs="Calibri"/>
                <w:sz w:val="18"/>
                <w:szCs w:val="18"/>
                <w:lang w:val="en-GB" w:eastAsia="zh-CN"/>
              </w:rPr>
              <w:t>V</w:t>
            </w:r>
            <w:r w:rsidRPr="00C45266">
              <w:rPr>
                <w:rFonts w:ascii="Calibri" w:eastAsia="Times New Roman" w:hAnsi="Calibri" w:cs="Calibri"/>
                <w:sz w:val="18"/>
                <w:szCs w:val="18"/>
                <w:lang w:eastAsia="zh-CN"/>
              </w:rPr>
              <w:t xml:space="preserve"> </w:t>
            </w:r>
            <w:r w:rsidRPr="00C45266">
              <w:rPr>
                <w:rFonts w:ascii="Calibri" w:eastAsia="Times New Roman" w:hAnsi="Calibri" w:cs="Calibri"/>
                <w:sz w:val="18"/>
                <w:szCs w:val="18"/>
                <w:lang w:val="en-GB" w:eastAsia="zh-CN"/>
              </w:rPr>
              <w:t>AC</w:t>
            </w:r>
            <w:r w:rsidRPr="00C45266">
              <w:rPr>
                <w:rFonts w:ascii="Calibri" w:eastAsia="Times New Roman" w:hAnsi="Calibri" w:cs="Calibri"/>
                <w:sz w:val="18"/>
                <w:szCs w:val="18"/>
                <w:lang w:eastAsia="zh-CN"/>
              </w:rPr>
              <w:t xml:space="preserve">/50 - </w:t>
            </w:r>
            <w:r w:rsidRPr="00C45266">
              <w:rPr>
                <w:rFonts w:ascii="Calibri" w:eastAsia="Times New Roman" w:hAnsi="Calibri" w:cs="Calibri"/>
                <w:i/>
                <w:sz w:val="18"/>
                <w:szCs w:val="18"/>
                <w:lang w:eastAsia="zh-CN"/>
              </w:rPr>
              <w:t>60</w:t>
            </w:r>
            <w:r w:rsidRPr="00C45266">
              <w:rPr>
                <w:rFonts w:ascii="Calibri" w:eastAsia="Times New Roman" w:hAnsi="Calibri" w:cs="Calibri"/>
                <w:i/>
                <w:sz w:val="18"/>
                <w:szCs w:val="18"/>
                <w:lang w:val="en-GB" w:eastAsia="zh-CN"/>
              </w:rPr>
              <w:t>HZ</w:t>
            </w:r>
            <w:r w:rsidRPr="00C45266">
              <w:rPr>
                <w:rFonts w:ascii="Calibri" w:eastAsia="Times New Roman" w:hAnsi="Calibri" w:cs="Calibri"/>
                <w:i/>
                <w:sz w:val="18"/>
                <w:szCs w:val="18"/>
                <w:lang w:eastAsia="zh-CN"/>
              </w:rPr>
              <w:t xml:space="preserve"> </w:t>
            </w:r>
            <w:r w:rsidRPr="00C45266">
              <w:rPr>
                <w:rFonts w:ascii="Calibri" w:eastAsia="Times New Roman" w:hAnsi="Calibri" w:cs="Calibri"/>
                <w:sz w:val="18"/>
                <w:szCs w:val="18"/>
                <w:lang w:eastAsia="zh-CN"/>
              </w:rPr>
              <w:t>Η 230</w:t>
            </w:r>
            <w:r w:rsidRPr="00C45266">
              <w:rPr>
                <w:rFonts w:ascii="Calibri" w:eastAsia="Times New Roman" w:hAnsi="Calibri" w:cs="Calibri"/>
                <w:sz w:val="18"/>
                <w:szCs w:val="18"/>
                <w:lang w:val="en-GB" w:eastAsia="zh-CN"/>
              </w:rPr>
              <w:t>V</w:t>
            </w:r>
            <w:r w:rsidRPr="00C45266">
              <w:rPr>
                <w:rFonts w:ascii="Calibri" w:eastAsia="Times New Roman" w:hAnsi="Calibri" w:cs="Calibri"/>
                <w:sz w:val="18"/>
                <w:szCs w:val="18"/>
                <w:lang w:eastAsia="zh-CN"/>
              </w:rPr>
              <w:t>/50</w:t>
            </w:r>
            <w:r w:rsidRPr="00C45266">
              <w:rPr>
                <w:rFonts w:ascii="Calibri" w:eastAsia="Times New Roman" w:hAnsi="Calibri" w:cs="Calibri"/>
                <w:sz w:val="18"/>
                <w:szCs w:val="18"/>
                <w:lang w:val="en-GB" w:eastAsia="zh-CN"/>
              </w:rPr>
              <w:t>HZ</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ΙΣΧΥΣ &gt; 5 KVA</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ΜΑΧ ΡΕΥΜΑ ΣΥΓΚΟΛΛΗΣΗΣ &gt; 150 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ΝΑ ΠΛΗΡΕΊ ΤΟΥΣ ΕΥΡΩΠΑΪΚΟΎΣ ΚΑΝΟΝΙΣΜΟΎΣ 2011/65/</w:t>
            </w:r>
            <w:r w:rsidRPr="00C45266">
              <w:rPr>
                <w:rFonts w:ascii="Calibri" w:eastAsia="Times New Roman" w:hAnsi="Calibri" w:cs="Calibri"/>
                <w:sz w:val="18"/>
                <w:szCs w:val="18"/>
                <w:lang w:val="en-GB" w:eastAsia="zh-CN"/>
              </w:rPr>
              <w:t>EU</w:t>
            </w:r>
            <w:r w:rsidRPr="00C45266">
              <w:rPr>
                <w:rFonts w:ascii="Calibri" w:eastAsia="Times New Roman" w:hAnsi="Calibri" w:cs="Calibri"/>
                <w:sz w:val="18"/>
                <w:szCs w:val="18"/>
                <w:lang w:eastAsia="zh-CN"/>
              </w:rPr>
              <w:t>, 2014/35/</w:t>
            </w:r>
            <w:r w:rsidRPr="00C45266">
              <w:rPr>
                <w:rFonts w:ascii="Calibri" w:eastAsia="Times New Roman" w:hAnsi="Calibri" w:cs="Calibri"/>
                <w:sz w:val="18"/>
                <w:szCs w:val="18"/>
                <w:lang w:val="en-GB" w:eastAsia="zh-CN"/>
              </w:rPr>
              <w:t>EU</w:t>
            </w:r>
            <w:r w:rsidRPr="00C45266">
              <w:rPr>
                <w:rFonts w:ascii="Calibri" w:eastAsia="Times New Roman" w:hAnsi="Calibri" w:cs="Calibri"/>
                <w:sz w:val="18"/>
                <w:szCs w:val="18"/>
                <w:lang w:eastAsia="zh-CN"/>
              </w:rPr>
              <w:t xml:space="preserve">, </w:t>
            </w:r>
            <w:r w:rsidRPr="00C45266">
              <w:rPr>
                <w:rFonts w:ascii="Calibri" w:eastAsia="Times New Roman" w:hAnsi="Calibri" w:cs="Calibri"/>
                <w:sz w:val="18"/>
                <w:szCs w:val="18"/>
                <w:lang w:eastAsia="zh-CN"/>
              </w:rPr>
              <w:lastRenderedPageBreak/>
              <w:t>2014/30/</w:t>
            </w:r>
            <w:r w:rsidRPr="00C45266">
              <w:rPr>
                <w:rFonts w:ascii="Calibri" w:eastAsia="Times New Roman" w:hAnsi="Calibri" w:cs="Calibri"/>
                <w:sz w:val="18"/>
                <w:szCs w:val="18"/>
                <w:lang w:val="en-GB" w:eastAsia="zh-CN"/>
              </w:rPr>
              <w:t>EU</w:t>
            </w:r>
            <w:r w:rsidRPr="00C45266">
              <w:rPr>
                <w:rFonts w:ascii="Calibri" w:eastAsia="Times New Roman" w:hAnsi="Calibri" w:cs="Calibri"/>
                <w:sz w:val="18"/>
                <w:szCs w:val="18"/>
                <w:lang w:eastAsia="zh-CN"/>
              </w:rPr>
              <w:t xml:space="preserve"> ΚΑΙ </w:t>
            </w:r>
            <w:r w:rsidRPr="00C45266">
              <w:rPr>
                <w:rFonts w:ascii="Calibri" w:eastAsia="Times New Roman" w:hAnsi="Calibri" w:cs="Calibri"/>
                <w:sz w:val="18"/>
                <w:szCs w:val="18"/>
                <w:lang w:val="en-GB" w:eastAsia="zh-CN"/>
              </w:rPr>
              <w:t>IEC</w:t>
            </w:r>
            <w:r w:rsidRPr="00C45266">
              <w:rPr>
                <w:rFonts w:ascii="Calibri" w:eastAsia="Times New Roman" w:hAnsi="Calibri" w:cs="Calibri"/>
                <w:sz w:val="18"/>
                <w:szCs w:val="18"/>
                <w:lang w:eastAsia="zh-CN"/>
              </w:rPr>
              <w:t xml:space="preserve"> 60974.</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lastRenderedPageBreak/>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ΔΙΑΜΕΤΡΟΣ ΣΥΡΜΑΤΟΣ 0,6 -0,9 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 ΣΥΝΟΔΕΥΕΤΑΙ ΑΠΟ</w:t>
            </w:r>
          </w:p>
          <w:p w:rsidR="00C45266" w:rsidRPr="00C45266" w:rsidRDefault="00C45266" w:rsidP="00C45266">
            <w:pPr>
              <w:widowControl w:val="0"/>
              <w:spacing w:after="0" w:line="240" w:lineRule="auto"/>
              <w:rPr>
                <w:rFonts w:ascii="Calibri" w:eastAsia="Calibri" w:hAnsi="Calibri" w:cs="Calibri"/>
                <w:sz w:val="18"/>
                <w:szCs w:val="18"/>
                <w:lang w:val="en-GB"/>
              </w:rPr>
            </w:pPr>
            <w:r w:rsidRPr="00C45266">
              <w:rPr>
                <w:rFonts w:ascii="Calibri" w:eastAsia="Calibri" w:hAnsi="Calibri" w:cs="Calibri"/>
                <w:sz w:val="18"/>
                <w:szCs w:val="18"/>
              </w:rPr>
              <w:t>ΣΥΡΜΑ</w:t>
            </w:r>
            <w:r w:rsidRPr="00C45266">
              <w:rPr>
                <w:rFonts w:ascii="Calibri" w:eastAsia="Calibri" w:hAnsi="Calibri" w:cs="Calibri"/>
                <w:sz w:val="18"/>
                <w:szCs w:val="18"/>
                <w:lang w:val="en-GB"/>
              </w:rPr>
              <w:t xml:space="preserve"> </w:t>
            </w:r>
            <w:r w:rsidRPr="00C45266">
              <w:rPr>
                <w:rFonts w:ascii="Calibri" w:eastAsia="Calibri" w:hAnsi="Calibri" w:cs="Calibri"/>
                <w:sz w:val="18"/>
                <w:szCs w:val="18"/>
              </w:rPr>
              <w:t>ΕΠΙΧΑΛΚΩΜΕΝΟ</w:t>
            </w:r>
            <w:r w:rsidRPr="00C45266">
              <w:rPr>
                <w:rFonts w:ascii="Calibri" w:eastAsia="Calibri" w:hAnsi="Calibri" w:cs="Calibri"/>
                <w:sz w:val="18"/>
                <w:szCs w:val="18"/>
                <w:lang w:val="en-GB"/>
              </w:rPr>
              <w:t xml:space="preserve"> 0,6 </w:t>
            </w:r>
            <w:r w:rsidRPr="00C45266">
              <w:rPr>
                <w:rFonts w:ascii="Calibri" w:eastAsia="Calibri" w:hAnsi="Calibri" w:cs="Calibri"/>
                <w:sz w:val="18"/>
                <w:szCs w:val="18"/>
              </w:rPr>
              <w:t>Η</w:t>
            </w:r>
            <w:r w:rsidRPr="00C45266">
              <w:rPr>
                <w:rFonts w:ascii="Calibri" w:eastAsia="Calibri" w:hAnsi="Calibri" w:cs="Calibri"/>
                <w:sz w:val="18"/>
                <w:szCs w:val="18"/>
                <w:lang w:val="en-GB"/>
              </w:rPr>
              <w:t xml:space="preserve"> 0,8 </w:t>
            </w:r>
            <w:r w:rsidRPr="00C45266">
              <w:rPr>
                <w:rFonts w:ascii="Calibri" w:eastAsia="Calibri" w:hAnsi="Calibri" w:cs="Calibri"/>
                <w:sz w:val="18"/>
                <w:szCs w:val="18"/>
                <w:lang w:val="en-US"/>
              </w:rPr>
              <w:t>MM</w:t>
            </w:r>
            <w:r w:rsidRPr="00C45266">
              <w:rPr>
                <w:rFonts w:ascii="Calibri" w:eastAsia="Calibri" w:hAnsi="Calibri" w:cs="Calibri"/>
                <w:sz w:val="18"/>
                <w:szCs w:val="18"/>
                <w:lang w:val="en-GB"/>
              </w:rPr>
              <w:t xml:space="preserve"> </w:t>
            </w:r>
            <w:r w:rsidRPr="00C45266">
              <w:rPr>
                <w:rFonts w:ascii="Calibri" w:eastAsia="Calibri" w:hAnsi="Calibri" w:cs="Calibri"/>
                <w:sz w:val="18"/>
                <w:szCs w:val="18"/>
              </w:rPr>
              <w:t>ΜΠΟΥΚΑΛΑ</w:t>
            </w:r>
            <w:r w:rsidRPr="00C45266">
              <w:rPr>
                <w:rFonts w:ascii="Calibri" w:eastAsia="Calibri" w:hAnsi="Calibri" w:cs="Calibri"/>
                <w:sz w:val="18"/>
                <w:szCs w:val="18"/>
                <w:lang w:val="en-GB"/>
              </w:rPr>
              <w:t xml:space="preserve"> </w:t>
            </w:r>
            <w:r w:rsidRPr="00C45266">
              <w:rPr>
                <w:rFonts w:ascii="Calibri" w:eastAsia="Calibri" w:hAnsi="Calibri" w:cs="Calibri"/>
                <w:sz w:val="18"/>
                <w:szCs w:val="18"/>
                <w:lang w:val="en-US"/>
              </w:rPr>
              <w:t>ARGON</w:t>
            </w:r>
            <w:r w:rsidRPr="00C45266">
              <w:rPr>
                <w:rFonts w:ascii="Calibri" w:eastAsia="Calibri" w:hAnsi="Calibri" w:cs="Calibri"/>
                <w:sz w:val="18"/>
                <w:szCs w:val="18"/>
                <w:lang w:val="en-GB"/>
              </w:rPr>
              <w:t xml:space="preserve"> </w:t>
            </w:r>
            <w:r w:rsidRPr="00C45266">
              <w:rPr>
                <w:rFonts w:ascii="Calibri" w:eastAsia="Calibri" w:hAnsi="Calibri" w:cs="Calibri"/>
                <w:sz w:val="18"/>
                <w:szCs w:val="18"/>
                <w:lang w:val="en-US"/>
              </w:rPr>
              <w:t>KAI</w:t>
            </w:r>
            <w:r w:rsidRPr="00C45266">
              <w:rPr>
                <w:rFonts w:ascii="Calibri" w:eastAsia="Calibri" w:hAnsi="Calibri" w:cs="Calibri"/>
                <w:sz w:val="18"/>
                <w:szCs w:val="18"/>
                <w:lang w:val="en-GB"/>
              </w:rPr>
              <w:t xml:space="preserve"> </w:t>
            </w:r>
            <w:r w:rsidRPr="00C45266">
              <w:rPr>
                <w:rFonts w:ascii="Calibri" w:eastAsia="Calibri" w:hAnsi="Calibri" w:cs="Calibri"/>
                <w:sz w:val="18"/>
                <w:szCs w:val="18"/>
                <w:lang w:val="en-US"/>
              </w:rPr>
              <w:t>CO</w:t>
            </w:r>
            <w:r w:rsidRPr="00C45266">
              <w:rPr>
                <w:rFonts w:ascii="Calibri" w:eastAsia="Calibri" w:hAnsi="Calibri" w:cs="Calibri"/>
                <w:sz w:val="18"/>
                <w:szCs w:val="18"/>
                <w:lang w:val="en-GB"/>
              </w:rPr>
              <w:t>2</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rPr>
            </w:pPr>
            <w:r w:rsidRPr="00C45266">
              <w:rPr>
                <w:rFonts w:ascii="Calibri" w:eastAsia="Calibri" w:hAnsi="Calibri" w:cs="Calibri"/>
                <w:sz w:val="18"/>
                <w:szCs w:val="18"/>
              </w:rPr>
              <w:t>ΝΑ ΣΥΝΟΔΕΥΕΤΑΙ ΜΕ ΟΛΑ ΤΑ ΑΠΑΡΑΙΤΗΤΑ ΠΑΡΕΛΚΟΜΕΝΑ (ΚΑΛΩΔΙΑ ΚΑΙ ΤΣΙΜΠΙΔΕΣ)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3"/>
              </w:numPr>
              <w:suppressAutoHyphens/>
              <w:spacing w:after="0" w:line="240" w:lineRule="auto"/>
              <w:jc w:val="both"/>
              <w:rPr>
                <w:rFonts w:ascii="Calibri" w:eastAsia="Times New Roman"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ΑΝΑΛΥΤΙΚΟΣ ΟΔΗΓΟΣ ΣΥΝΤΗΡΗΣΗΣ ΚΑΙ ΛΕΙΤΟΥΡΓΙΑΣ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b/>
          <w:u w:val="single"/>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ΣΥΣΚΕΥΗ ΟΞΥΓΟΝΟΚΟΛΛΗΣΗΣ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41"/>
        <w:gridCol w:w="1273"/>
        <w:gridCol w:w="1273"/>
        <w:gridCol w:w="1535"/>
      </w:tblGrid>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41"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ΠΑΡΑΠΟΜΠΗ</w:t>
            </w: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1"/>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 xml:space="preserve">ΦΙΑΛΗ ΟΞΥΓΟΝΟΥ 10lt ΠΙΕΣΗΣ 150 bar ΚΑΙ ΑΣΕΤΙΛΙΝΗΣ 40 </w:t>
            </w:r>
            <w:proofErr w:type="spellStart"/>
            <w:r w:rsidRPr="00C45266">
              <w:rPr>
                <w:rFonts w:ascii="Calibri" w:eastAsia="Calibri" w:hAnsi="Calibri" w:cs="Calibri"/>
                <w:sz w:val="18"/>
                <w:szCs w:val="18"/>
                <w:lang w:val="en-GB" w:eastAsia="zh-CN"/>
              </w:rPr>
              <w:t>lt</w:t>
            </w:r>
            <w:proofErr w:type="spellEnd"/>
            <w:r w:rsidRPr="00C45266">
              <w:rPr>
                <w:rFonts w:ascii="Calibri" w:eastAsia="Calibri" w:hAnsi="Calibri" w:cs="Calibri"/>
                <w:sz w:val="18"/>
                <w:szCs w:val="18"/>
                <w:lang w:val="en-GB" w:eastAsia="zh-CN"/>
              </w:rPr>
              <w:t xml:space="preserve"> ΠΙΕΣΗΣ 15 </w:t>
            </w:r>
            <w:proofErr w:type="gramStart"/>
            <w:r w:rsidRPr="00C45266">
              <w:rPr>
                <w:rFonts w:ascii="Calibri" w:eastAsia="Calibri" w:hAnsi="Calibri" w:cs="Calibri"/>
                <w:sz w:val="18"/>
                <w:szCs w:val="18"/>
                <w:lang w:val="en-GB" w:eastAsia="zh-CN"/>
              </w:rPr>
              <w:t>bar</w:t>
            </w:r>
            <w:proofErr w:type="gramEnd"/>
            <w:r w:rsidRPr="00C45266">
              <w:rPr>
                <w:rFonts w:ascii="Calibri" w:eastAsia="Calibri" w:hAnsi="Calibri" w:cs="Calibri"/>
                <w:sz w:val="18"/>
                <w:szCs w:val="18"/>
                <w:lang w:val="en-GB"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1"/>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widowControl w:val="0"/>
              <w:tabs>
                <w:tab w:val="left" w:pos="827"/>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ΤΡΟΧΗΛΑΤΗ ΒΑΣΗ ΜΕΤΑΦΟΡΑΣ ΦΙΑΛΩΝ</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Calibri" w:hAnsi="Calibri" w:cs="Calibri"/>
                <w:sz w:val="18"/>
                <w:szCs w:val="18"/>
                <w:lang w:val="en-US" w:eastAsia="zh-CN"/>
              </w:rPr>
            </w:pPr>
            <w:r w:rsidRPr="00C45266">
              <w:rPr>
                <w:rFonts w:ascii="Calibri" w:eastAsia="Calibri" w:hAnsi="Calibri" w:cs="Calibri"/>
                <w:sz w:val="18"/>
                <w:szCs w:val="18"/>
                <w:lang w:val="en-US" w:eastAsia="zh-CN"/>
              </w:rPr>
              <w:t>NAI</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US"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US"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1"/>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ΛΑΣΤΙΧΟ ΔΙΠΛΟ 5Μ</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1"/>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ΒΑΛΒΙΔΕΣ ΑΝΤΕΠΙΣΤΡΟΦΗΣ ΚΑΙ ΠΥΡΟΚΟΦΤΗ</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1"/>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ΡΥΘΜΙΣΤΗΣ ΟΞΥΓΟΝΟΥ ΚΑΙ ΑΣΕΤΙΛΙΝΗΣ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1"/>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ΦΛΟΓΟΠΑΓΙΔΑ ΟΞΥΓΟΝΟΥ ΚΑΙ ΑΣΕΤΙΛΗΝΗΣ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1"/>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ΑΝΑΛΥΤΙΚΟΣ ΟΔΗΓΟΣ ΣΥΝΤΗΡΗΣΗΣ ΚΑΙ ΛΕΙΤΟΥΡΓΙΑΣ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b/>
          <w:szCs w:val="14"/>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ΑΕΡΟΣΥΜΠΙΕΣΤΗΣ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841"/>
        <w:gridCol w:w="1273"/>
        <w:gridCol w:w="1273"/>
        <w:gridCol w:w="1535"/>
      </w:tblGrid>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41"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ΠΑΡΑΠΟΜΠΗ</w:t>
            </w: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2"/>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ΜΕ ΙΜΑΝΤΑ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2"/>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ΑΕΡΟΦΥΛΑΚΙΟ (LT.): 200</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2"/>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eastAsia="zh-CN"/>
              </w:rPr>
              <w:t>ΚΙΝΗΤΗΡΑΣ (</w:t>
            </w:r>
            <w:r w:rsidRPr="00C45266">
              <w:rPr>
                <w:rFonts w:ascii="Calibri" w:eastAsia="Calibri" w:hAnsi="Calibri" w:cs="Calibri"/>
                <w:sz w:val="18"/>
                <w:szCs w:val="18"/>
                <w:lang w:val="en-GB" w:eastAsia="zh-CN"/>
              </w:rPr>
              <w:t>HP</w:t>
            </w:r>
            <w:r w:rsidRPr="00C45266">
              <w:rPr>
                <w:rFonts w:ascii="Calibri" w:eastAsia="Calibri" w:hAnsi="Calibri" w:cs="Calibri"/>
                <w:sz w:val="18"/>
                <w:szCs w:val="18"/>
                <w:lang w:eastAsia="zh-CN"/>
              </w:rPr>
              <w:t xml:space="preserve">-ΤΑΣΗ-ΣΥΧΝΟΤΗΤΑ):  </w:t>
            </w:r>
            <w:r w:rsidRPr="00C45266">
              <w:rPr>
                <w:rFonts w:ascii="Calibri" w:eastAsia="Times New Roman" w:hAnsi="Calibri" w:cs="Calibri"/>
                <w:sz w:val="18"/>
                <w:szCs w:val="18"/>
                <w:lang w:eastAsia="el-GR"/>
              </w:rPr>
              <w:t>≥3</w:t>
            </w:r>
            <w:r w:rsidRPr="00C45266">
              <w:rPr>
                <w:rFonts w:ascii="Calibri" w:eastAsia="Times New Roman" w:hAnsi="Calibri" w:cs="Calibri"/>
                <w:sz w:val="18"/>
                <w:szCs w:val="18"/>
                <w:lang w:val="en-US" w:eastAsia="el-GR"/>
              </w:rPr>
              <w:t>HP</w:t>
            </w:r>
            <w:r w:rsidRPr="00C45266">
              <w:rPr>
                <w:rFonts w:ascii="Calibri" w:eastAsia="Calibri" w:hAnsi="Calibri" w:cs="Calibri"/>
                <w:sz w:val="18"/>
                <w:szCs w:val="18"/>
                <w:lang w:eastAsia="zh-CN"/>
              </w:rPr>
              <w:t xml:space="preserve"> - 230</w:t>
            </w:r>
            <w:r w:rsidRPr="00C45266">
              <w:rPr>
                <w:rFonts w:ascii="Calibri" w:eastAsia="Calibri" w:hAnsi="Calibri" w:cs="Calibri"/>
                <w:sz w:val="18"/>
                <w:szCs w:val="18"/>
                <w:lang w:val="en-GB" w:eastAsia="zh-CN"/>
              </w:rPr>
              <w:t>V</w:t>
            </w:r>
            <w:r w:rsidRPr="00C45266">
              <w:rPr>
                <w:rFonts w:ascii="Calibri" w:eastAsia="Calibri" w:hAnsi="Calibri" w:cs="Calibri"/>
                <w:sz w:val="18"/>
                <w:szCs w:val="18"/>
                <w:lang w:eastAsia="zh-CN"/>
              </w:rPr>
              <w:t xml:space="preserve"> - 50</w:t>
            </w:r>
            <w:r w:rsidRPr="00C45266">
              <w:rPr>
                <w:rFonts w:ascii="Calibri" w:eastAsia="Calibri" w:hAnsi="Calibri" w:cs="Calibri"/>
                <w:sz w:val="18"/>
                <w:szCs w:val="18"/>
                <w:lang w:val="en-GB" w:eastAsia="zh-CN"/>
              </w:rPr>
              <w:t>HZ</w:t>
            </w:r>
            <w:r w:rsidRPr="00C45266">
              <w:rPr>
                <w:rFonts w:ascii="Calibri" w:eastAsia="Calibri" w:hAnsi="Calibri" w:cs="Calibri"/>
                <w:sz w:val="18"/>
                <w:szCs w:val="18"/>
                <w:lang w:eastAsia="zh-CN"/>
              </w:rPr>
              <w:t xml:space="preserve"> . </w:t>
            </w:r>
            <w:r w:rsidRPr="00C45266">
              <w:rPr>
                <w:rFonts w:ascii="Calibri" w:eastAsia="Calibri" w:hAnsi="Calibri" w:cs="Calibri"/>
                <w:sz w:val="18"/>
                <w:szCs w:val="18"/>
                <w:lang w:val="en-GB" w:eastAsia="zh-CN"/>
              </w:rPr>
              <w:t>(Η 400 V)</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2"/>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ΔΙΚΎΛΙΝΔΗ ΕΛΑΙΟΛΊΠΑΝΤΗ ΚΕΦΑΛΉ</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2"/>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ΑΝΑΡΡΟΦΗΣΗ (LT/MIN) ≥ 600</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2"/>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ΜΕΓΙΣΤΗ ΠΙΕΣΗ (BAR) ≥ 10</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2"/>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 xml:space="preserve">ΤΡΟΧΟΙ: 2 ΣΤΑΘΕΡΟΙ </w:t>
            </w:r>
            <w:r w:rsidRPr="00C45266">
              <w:rPr>
                <w:rFonts w:ascii="Calibri" w:eastAsia="Calibri" w:hAnsi="Calibri" w:cs="Calibri"/>
                <w:sz w:val="18"/>
                <w:szCs w:val="18"/>
                <w:lang w:val="en-GB" w:eastAsia="zh-CN"/>
              </w:rPr>
              <w:t>KAI</w:t>
            </w:r>
            <w:r w:rsidRPr="00C45266">
              <w:rPr>
                <w:rFonts w:ascii="Calibri" w:eastAsia="Calibri" w:hAnsi="Calibri" w:cs="Calibri"/>
                <w:sz w:val="18"/>
                <w:szCs w:val="18"/>
                <w:lang w:eastAsia="zh-CN"/>
              </w:rPr>
              <w:t xml:space="preserve"> 2 ΠΕΡΙΣΤΡΕΦΟΜΕΝΟΙ ΜΕ ΦΡΕΝΟ, ΓΙΑ ΜΕΓΑΛΥΤΕΡΗ ΣΤΑΘΕΡΟΤΗΤΑ.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2"/>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ΑΝΑΛΥΤΙΚΟΣ ΟΔΗΓΟΣ ΣΥΝΤΗΡΗΣΗΣ ΚΑΙ ΛΕΙΤΟΥΡΓΙΑΣ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568"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2"/>
              </w:numPr>
              <w:suppressAutoHyphens/>
              <w:spacing w:after="0" w:line="240" w:lineRule="auto"/>
              <w:jc w:val="both"/>
              <w:rPr>
                <w:rFonts w:ascii="Calibri" w:eastAsia="Calibri" w:hAnsi="Calibri" w:cs="Calibri"/>
                <w:sz w:val="18"/>
                <w:szCs w:val="18"/>
                <w:lang w:val="en-GB" w:eastAsia="zh-CN"/>
              </w:rPr>
            </w:pPr>
          </w:p>
        </w:tc>
        <w:tc>
          <w:tcPr>
            <w:tcW w:w="5841"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widowControl w:val="0"/>
              <w:tabs>
                <w:tab w:val="left" w:pos="827"/>
              </w:tabs>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ΜΕ ΠΕΡΙΣΤΡΟΦΙΚΗ (360Ο) ΒΑΝΑ ΚΑΙ ΣΩΛΗΝΑ 2</w:t>
            </w:r>
            <w:r w:rsidRPr="00C45266">
              <w:rPr>
                <w:rFonts w:ascii="Calibri" w:eastAsia="Calibri" w:hAnsi="Calibri" w:cs="Calibri"/>
                <w:sz w:val="18"/>
                <w:szCs w:val="18"/>
                <w:lang w:val="en-GB" w:eastAsia="zh-CN"/>
              </w:rPr>
              <w:t>m</w:t>
            </w:r>
            <w:r w:rsidRPr="00C45266">
              <w:rPr>
                <w:rFonts w:ascii="Calibri" w:eastAsia="Calibri" w:hAnsi="Calibri" w:cs="Calibri"/>
                <w:sz w:val="18"/>
                <w:szCs w:val="18"/>
                <w:lang w:eastAsia="zh-CN"/>
              </w:rPr>
              <w:t>. ΓΙΑ ΑΝΕΤΟ ΑΔΕΙΑΣΜΑ ΤΩΝ ΥΓΡΩΝ ΤΟΥ ΑΕΡΟΦΥΛΑΚΙΟΥ.</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b/>
          <w:u w:val="single"/>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ΗΛΕΚΤΡΟΠΟΝΤΑ</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ΤΑΣΗ ΛΕΙΤΟΥΡΓΙΑΣ 400V, 2PH</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ΜΕΓΙΣΤΟ ΡΕΥΜΑ ΣΥΓΚΟΛΛΗΣΗΣ &gt;6500 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ΙΚΑΝΟΤΗΤΑ ΣΥΓΚΟΛΛΗΣΗΣ ≥  3+3 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ΣΥΝΤΕΛΕΣΤΗΣ ΙΣΧΥΟΣ &gt; 0,7</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ΣΕ ΤΡΟΧΉΛΑΤΟ ΦΟΡΕΊΟ</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ΨΗΦΙΑΚΟ ΠΙΝΑΚΑ ΕΛΕΓΧΟΥ ΠΟΛΛΑΠΛΩΝ ΧΡΗΣΕΩΝ</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ΑΥΤΟΜΑΤΗ ΡΥΘΜΙΣΗ ΤΩΝ ΠΑΡΑΜΕΤΡΩΝ ΑΝΑΛΟΓΑ ΜΕ ΤΟ ΕΠΙΛΕΓΟΜΕΝΟ ΕΡΓΑΛΕΙΟ ΚΑΙ ΤΟ ΠΑΧΟΣ ΤΟΥ ΜΕΤΑΛΛΟΥ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ΒΑΘΜΟΣ ΠΡΟΣΤΑΣΙΑΣ IP22</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b/>
          <w:u w:val="single"/>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ΧΕΙΡΟΚΙΝΗΤΗ ΜΗΧΑΝΗ ΚΥΚΛΙΚΗΣ ΚΟΠΗΣ ΛΑΜΑΡΙΝΑΣ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ΣΥΣΚΕΥΗ ΚΥΚΛΙΚΗΣ ΚΟΠΗΣ ΜΕ ΠΡΟΣΑΡΜΟΓΗ ΗΛΕΚΤΡΙΚΟΥ ΨΑΛΙΔΙΟΥ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ΜΕΤΑΛΛΙΚΟ ΚΕΛΥΦΟΣ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ΟΡΑΤΟΤΗΤΑ ΣΗΜΕΙΟΥ ΚΟΠΗΣ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ΤΑΣΗ: 230V AC</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ΜΕΓΙΣΤΟ ΠΑΧΟΣ ΚΟΠΗΣ ΑΛΟΥΜΙΝΙΟΥ ≥ 2,5 </w:t>
            </w:r>
            <w:r w:rsidRPr="00C45266">
              <w:rPr>
                <w:rFonts w:ascii="Calibri" w:eastAsia="Times New Roman" w:hAnsi="Calibri" w:cs="Calibri"/>
                <w:sz w:val="18"/>
                <w:szCs w:val="18"/>
                <w:lang w:val="en-GB" w:eastAsia="zh-CN"/>
              </w:rPr>
              <w:t>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ΜΕΓΙΣΤΟ ΠΑΧΟΣ ΚΟΠΗΣ ΛΑΜΑΡΙΝΑΣ ≥ 2,0 </w:t>
            </w:r>
            <w:r w:rsidRPr="00C45266">
              <w:rPr>
                <w:rFonts w:ascii="Calibri" w:eastAsia="Times New Roman" w:hAnsi="Calibri" w:cs="Calibri"/>
                <w:sz w:val="18"/>
                <w:szCs w:val="18"/>
                <w:lang w:val="en-GB" w:eastAsia="zh-CN"/>
              </w:rPr>
              <w:t>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ΜΕΓΙΣΤΟ ΠΑΧΟΣ ΚΟΠΗΣ </w:t>
            </w:r>
            <w:r w:rsidRPr="00C45266">
              <w:rPr>
                <w:rFonts w:ascii="Calibri" w:eastAsia="Times New Roman" w:hAnsi="Calibri" w:cs="Calibri"/>
                <w:sz w:val="18"/>
                <w:szCs w:val="18"/>
                <w:lang w:val="en-GB" w:eastAsia="zh-CN"/>
              </w:rPr>
              <w:t>INOX</w:t>
            </w:r>
            <w:r w:rsidRPr="00C45266">
              <w:rPr>
                <w:rFonts w:ascii="Calibri" w:eastAsia="Times New Roman" w:hAnsi="Calibri" w:cs="Calibri"/>
                <w:sz w:val="18"/>
                <w:szCs w:val="18"/>
                <w:lang w:eastAsia="zh-CN"/>
              </w:rPr>
              <w:t xml:space="preserve"> ≥ 1,8 </w:t>
            </w:r>
            <w:r w:rsidRPr="00C45266">
              <w:rPr>
                <w:rFonts w:ascii="Calibri" w:eastAsia="Times New Roman" w:hAnsi="Calibri" w:cs="Calibri"/>
                <w:sz w:val="18"/>
                <w:szCs w:val="18"/>
                <w:lang w:val="en-GB" w:eastAsia="zh-CN"/>
              </w:rPr>
              <w:t>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ΜΕΓΙΣΤH ΔΙΑΜΕΤΡΟΣ ΚΟΠΗΣ ≥ 550 MM</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ΟΝΟΜΑΣΤΙΚΕΣ ΣΤΡΟΦΕΣ ≥ 1500 RPM</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ΟΝΟΜΑΣΤΙΚΗ ΙΣΧΥΣ ≤ 600 WATT</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ΔΙΑΣΤΑΣΕΙΣ 1000 </w:t>
            </w:r>
            <w:r w:rsidRPr="00C45266">
              <w:rPr>
                <w:rFonts w:ascii="Calibri" w:eastAsia="Times New Roman" w:hAnsi="Calibri" w:cs="Calibri"/>
                <w:sz w:val="18"/>
                <w:szCs w:val="18"/>
                <w:lang w:val="en-GB" w:eastAsia="zh-CN"/>
              </w:rPr>
              <w:t>x</w:t>
            </w:r>
            <w:r w:rsidRPr="00C45266">
              <w:rPr>
                <w:rFonts w:ascii="Calibri" w:eastAsia="Times New Roman" w:hAnsi="Calibri" w:cs="Calibri"/>
                <w:sz w:val="18"/>
                <w:szCs w:val="18"/>
                <w:lang w:eastAsia="zh-CN"/>
              </w:rPr>
              <w:t xml:space="preserve"> 300 </w:t>
            </w:r>
            <w:r w:rsidRPr="00C45266">
              <w:rPr>
                <w:rFonts w:ascii="Calibri" w:eastAsia="Times New Roman" w:hAnsi="Calibri" w:cs="Calibri"/>
                <w:sz w:val="18"/>
                <w:szCs w:val="18"/>
                <w:lang w:val="en-GB" w:eastAsia="zh-CN"/>
              </w:rPr>
              <w:t>x</w:t>
            </w:r>
            <w:r w:rsidRPr="00C45266">
              <w:rPr>
                <w:rFonts w:ascii="Calibri" w:eastAsia="Times New Roman" w:hAnsi="Calibri" w:cs="Calibri"/>
                <w:sz w:val="18"/>
                <w:szCs w:val="18"/>
                <w:lang w:eastAsia="zh-CN"/>
              </w:rPr>
              <w:t xml:space="preserve"> 220 </w:t>
            </w:r>
            <w:r w:rsidRPr="00C45266">
              <w:rPr>
                <w:rFonts w:ascii="Calibri" w:eastAsia="Times New Roman" w:hAnsi="Calibri" w:cs="Calibri"/>
                <w:sz w:val="18"/>
                <w:szCs w:val="18"/>
                <w:lang w:val="en-GB" w:eastAsia="zh-CN"/>
              </w:rPr>
              <w:t>mm</w:t>
            </w:r>
            <w:r w:rsidRPr="00C45266">
              <w:rPr>
                <w:rFonts w:ascii="Calibri" w:eastAsia="Times New Roman" w:hAnsi="Calibri" w:cs="Calibri"/>
                <w:sz w:val="18"/>
                <w:szCs w:val="18"/>
                <w:lang w:eastAsia="zh-CN"/>
              </w:rPr>
              <w:t xml:space="preserve"> ±10% (Μ </w:t>
            </w:r>
            <w:r w:rsidRPr="00C45266">
              <w:rPr>
                <w:rFonts w:ascii="Calibri" w:eastAsia="Times New Roman" w:hAnsi="Calibri" w:cs="Calibri"/>
                <w:sz w:val="18"/>
                <w:szCs w:val="18"/>
                <w:lang w:val="en-GB" w:eastAsia="zh-CN"/>
              </w:rPr>
              <w:t>x</w:t>
            </w:r>
            <w:r w:rsidRPr="00C45266">
              <w:rPr>
                <w:rFonts w:ascii="Calibri" w:eastAsia="Times New Roman" w:hAnsi="Calibri" w:cs="Calibri"/>
                <w:sz w:val="18"/>
                <w:szCs w:val="18"/>
                <w:lang w:eastAsia="zh-CN"/>
              </w:rPr>
              <w:t xml:space="preserve"> Π </w:t>
            </w:r>
            <w:r w:rsidRPr="00C45266">
              <w:rPr>
                <w:rFonts w:ascii="Calibri" w:eastAsia="Times New Roman" w:hAnsi="Calibri" w:cs="Calibri"/>
                <w:sz w:val="18"/>
                <w:szCs w:val="18"/>
                <w:lang w:val="en-GB" w:eastAsia="zh-CN"/>
              </w:rPr>
              <w:t>x</w:t>
            </w:r>
            <w:r w:rsidRPr="00C45266">
              <w:rPr>
                <w:rFonts w:ascii="Calibri" w:eastAsia="Times New Roman" w:hAnsi="Calibri" w:cs="Calibri"/>
                <w:sz w:val="18"/>
                <w:szCs w:val="18"/>
                <w:lang w:eastAsia="zh-CN"/>
              </w:rPr>
              <w:t xml:space="preserve"> Υ)</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b/>
          <w:u w:val="single"/>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ΣΚΛΗΡΟΜΕΤΡΟ ΦΟΡΗΤΟ ΑΝΑΠΗΔΗΣΗΣ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GB"/>
              </w:rPr>
            </w:pPr>
            <w:r w:rsidRPr="00C45266">
              <w:rPr>
                <w:rFonts w:ascii="Calibri" w:eastAsia="Calibri" w:hAnsi="Calibri" w:cs="Calibri"/>
                <w:sz w:val="18"/>
                <w:szCs w:val="18"/>
              </w:rPr>
              <w:t>ΚΛΊΜΑΚΕΣ</w:t>
            </w:r>
            <w:r w:rsidRPr="00C45266">
              <w:rPr>
                <w:rFonts w:ascii="Calibri" w:eastAsia="Calibri" w:hAnsi="Calibri" w:cs="Calibri"/>
                <w:sz w:val="18"/>
                <w:szCs w:val="18"/>
                <w:lang w:val="en-GB"/>
              </w:rPr>
              <w:t xml:space="preserve"> </w:t>
            </w:r>
            <w:r w:rsidRPr="00C45266">
              <w:rPr>
                <w:rFonts w:ascii="Calibri" w:eastAsia="Calibri" w:hAnsi="Calibri" w:cs="Calibri"/>
                <w:sz w:val="18"/>
                <w:szCs w:val="18"/>
              </w:rPr>
              <w:t>ΣΚΛΗΡΌΤΗΤΑΣ</w:t>
            </w:r>
            <w:r w:rsidRPr="00C45266">
              <w:rPr>
                <w:rFonts w:ascii="Calibri" w:eastAsia="Calibri" w:hAnsi="Calibri" w:cs="Calibri"/>
                <w:sz w:val="18"/>
                <w:szCs w:val="18"/>
                <w:lang w:val="en-GB"/>
              </w:rPr>
              <w:t xml:space="preserve"> </w:t>
            </w:r>
            <w:r w:rsidRPr="00C45266">
              <w:rPr>
                <w:rFonts w:ascii="Calibri" w:eastAsia="Calibri" w:hAnsi="Calibri" w:cs="Calibri"/>
                <w:sz w:val="18"/>
                <w:szCs w:val="18"/>
                <w:lang w:val="en-US"/>
              </w:rPr>
              <w:t>HL</w:t>
            </w:r>
            <w:r w:rsidRPr="00C45266">
              <w:rPr>
                <w:rFonts w:ascii="Calibri" w:eastAsia="Calibri" w:hAnsi="Calibri" w:cs="Calibri"/>
                <w:sz w:val="18"/>
                <w:szCs w:val="18"/>
                <w:lang w:val="en-GB"/>
              </w:rPr>
              <w:t>,</w:t>
            </w:r>
            <w:r w:rsidRPr="00C45266">
              <w:rPr>
                <w:rFonts w:ascii="Calibri" w:eastAsia="Calibri" w:hAnsi="Calibri" w:cs="Calibri"/>
                <w:sz w:val="18"/>
                <w:szCs w:val="18"/>
                <w:lang w:val="en-US"/>
              </w:rPr>
              <w:t>HRC</w:t>
            </w:r>
            <w:r w:rsidRPr="00C45266">
              <w:rPr>
                <w:rFonts w:ascii="Calibri" w:eastAsia="Calibri" w:hAnsi="Calibri" w:cs="Calibri"/>
                <w:sz w:val="18"/>
                <w:szCs w:val="18"/>
                <w:lang w:val="en-GB"/>
              </w:rPr>
              <w:t>,</w:t>
            </w:r>
            <w:r w:rsidRPr="00C45266">
              <w:rPr>
                <w:rFonts w:ascii="Calibri" w:eastAsia="Calibri" w:hAnsi="Calibri" w:cs="Calibri"/>
                <w:sz w:val="18"/>
                <w:szCs w:val="18"/>
                <w:lang w:val="en-US"/>
              </w:rPr>
              <w:t>HRB</w:t>
            </w:r>
            <w:r w:rsidRPr="00C45266">
              <w:rPr>
                <w:rFonts w:ascii="Calibri" w:eastAsia="Calibri" w:hAnsi="Calibri" w:cs="Calibri"/>
                <w:sz w:val="18"/>
                <w:szCs w:val="18"/>
                <w:lang w:val="en-GB"/>
              </w:rPr>
              <w:t>,</w:t>
            </w:r>
            <w:r w:rsidRPr="00C45266">
              <w:rPr>
                <w:rFonts w:ascii="Calibri" w:eastAsia="Calibri" w:hAnsi="Calibri" w:cs="Calibri"/>
                <w:sz w:val="18"/>
                <w:szCs w:val="18"/>
                <w:lang w:val="en-US"/>
              </w:rPr>
              <w:t>HS</w:t>
            </w:r>
            <w:r w:rsidRPr="00C45266">
              <w:rPr>
                <w:rFonts w:ascii="Calibri" w:eastAsia="Calibri" w:hAnsi="Calibri" w:cs="Calibri"/>
                <w:sz w:val="18"/>
                <w:szCs w:val="18"/>
                <w:lang w:val="en-GB"/>
              </w:rPr>
              <w:t>,</w:t>
            </w:r>
            <w:r w:rsidRPr="00C45266">
              <w:rPr>
                <w:rFonts w:ascii="Calibri" w:eastAsia="Calibri" w:hAnsi="Calibri" w:cs="Calibri"/>
                <w:sz w:val="18"/>
                <w:szCs w:val="18"/>
                <w:lang w:val="en-US"/>
              </w:rPr>
              <w:t>HB</w:t>
            </w:r>
            <w:r w:rsidRPr="00C45266">
              <w:rPr>
                <w:rFonts w:ascii="Calibri" w:eastAsia="Calibri" w:hAnsi="Calibri" w:cs="Calibri"/>
                <w:sz w:val="18"/>
                <w:szCs w:val="18"/>
                <w:lang w:val="en-GB"/>
              </w:rPr>
              <w:t>,</w:t>
            </w:r>
            <w:r w:rsidRPr="00C45266">
              <w:rPr>
                <w:rFonts w:ascii="Calibri" w:eastAsia="Calibri" w:hAnsi="Calibri" w:cs="Calibri"/>
                <w:sz w:val="18"/>
                <w:szCs w:val="18"/>
                <w:lang w:val="en-US"/>
              </w:rPr>
              <w:t>HV</w:t>
            </w:r>
            <w:r w:rsidRPr="00C45266">
              <w:rPr>
                <w:rFonts w:ascii="Calibri" w:eastAsia="Calibri" w:hAnsi="Calibri" w:cs="Calibri"/>
                <w:sz w:val="18"/>
                <w:szCs w:val="18"/>
                <w:lang w:val="en-GB"/>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ΑΚΡΊΒΕΙΑ ΣΚΛΗΡΌΤΗΤΑΣ ±0</w:t>
            </w:r>
            <w:proofErr w:type="gramStart"/>
            <w:r w:rsidRPr="00C45266">
              <w:rPr>
                <w:rFonts w:ascii="Calibri" w:eastAsia="Calibri" w:hAnsi="Calibri" w:cs="Calibri"/>
                <w:sz w:val="18"/>
                <w:szCs w:val="18"/>
                <w:lang w:val="en-US"/>
              </w:rPr>
              <w:t>,5</w:t>
            </w:r>
            <w:proofErr w:type="gramEnd"/>
            <w:r w:rsidRPr="00C45266">
              <w:rPr>
                <w:rFonts w:ascii="Calibri" w:eastAsia="Calibri" w:hAnsi="Calibri" w:cs="Calibri"/>
                <w:sz w:val="18"/>
                <w:szCs w:val="18"/>
                <w:lang w:val="en-US"/>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ΈΞΟΔΟΣ RS232.</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ΦΩΤΙΣΜΌΣ ΟΘΌΝΗΣ LCD.</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ΑΥΤΌΜΑΤΟ ΣΒΉΣΙΜΟ.</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rPr>
            </w:pPr>
            <w:r w:rsidRPr="00C45266">
              <w:rPr>
                <w:rFonts w:ascii="Calibri" w:eastAsia="Calibri" w:hAnsi="Calibri" w:cs="Calibri"/>
                <w:sz w:val="18"/>
                <w:szCs w:val="18"/>
              </w:rPr>
              <w:t xml:space="preserve">ΕΝΔΕΊΞΕΙΣ ΟΘΌΝΗΣ </w:t>
            </w:r>
            <w:r w:rsidRPr="00C45266">
              <w:rPr>
                <w:rFonts w:ascii="Calibri" w:eastAsia="Calibri" w:hAnsi="Calibri" w:cs="Calibri"/>
                <w:sz w:val="18"/>
                <w:szCs w:val="18"/>
                <w:lang w:val="en-US"/>
              </w:rPr>
              <w:t>LCD</w:t>
            </w:r>
            <w:r w:rsidRPr="00C45266">
              <w:rPr>
                <w:rFonts w:ascii="Calibri" w:eastAsia="Calibri" w:hAnsi="Calibri" w:cs="Calibri"/>
                <w:sz w:val="18"/>
                <w:szCs w:val="18"/>
              </w:rPr>
              <w:t xml:space="preserve"> (ΚΛΊΜΑΚΑ, ΣΚΛΗΡΌΤΗΤΑ, ΠΛΉΘΟΣ ΔΟΚΙΜΏΝ, ΜΈΣΟΣ ΌΡΟΣ ΔΟΚΙΜΏΝ.</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ΔΙΣΚΈΤΑ ΛΟΓΙΣΜΙΚΟΎ.</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ΚΑΛΏΔΙΟ RS232.</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ΚΑΛΏΔΙΟ USB.</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ΔΑΚΤΎΛΙΟΣ ΣΥΓΚΡΆΤΗΣΗΣ ΚΡΟΥΣΤΙΚΟΎ.</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ΒΟΎΡΤΣΑ ΚΑΘΑΡΙΣΜΟΎ ΚΡΟΥΣΤΙΚΟΎ.</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rPr>
            </w:pPr>
            <w:r w:rsidRPr="00C45266">
              <w:rPr>
                <w:rFonts w:ascii="Calibri" w:eastAsia="Calibri" w:hAnsi="Calibri" w:cs="Calibri"/>
                <w:sz w:val="18"/>
                <w:szCs w:val="18"/>
              </w:rPr>
              <w:t>ΑΝΑΛΥΤΙΚΌΣ ΟΔΗΓΌΣ ΣΥΝΤΉΡΗΣΗΣ ΚΑΙ ΛΕΙΤΟΥΡΓΊΑΣ.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b/>
          <w:u w:val="single"/>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ΔΙΣΚΟΠΡΙΟΝΟ ΠΑΓΚΟΥ ΗΛΕΚΤΡΙΚΟ</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ΔΙΣΚΟΠΡΙΟΝΟ ΥΓΡΆΣ ΚΟΠΉΣ (ΜΕ ΑΝΤΛΙΑ ΨΥΚΤΕΛΑΙΟΥ)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ΙΣΧΥΣ ΚΙΝΗΤΗΡΑ (≥1.500 Watt)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ΔΙΣΚΟΣ Ø (MM)≤ 300</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 xml:space="preserve">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ΟΠΗ ΔΙΣΚΟΥ Ø (MM)≤ 32</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 xml:space="preserve">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ΤΑΣΗ (</w:t>
            </w:r>
            <w:r w:rsidRPr="00C45266">
              <w:rPr>
                <w:rFonts w:ascii="Calibri" w:eastAsia="Times New Roman" w:hAnsi="Calibri" w:cs="Calibri"/>
                <w:sz w:val="18"/>
                <w:szCs w:val="18"/>
                <w:lang w:val="en-GB" w:eastAsia="zh-CN"/>
              </w:rPr>
              <w:t>V</w:t>
            </w:r>
            <w:r w:rsidRPr="00C45266">
              <w:rPr>
                <w:rFonts w:ascii="Calibri" w:eastAsia="Times New Roman" w:hAnsi="Calibri" w:cs="Calibri"/>
                <w:sz w:val="18"/>
                <w:szCs w:val="18"/>
                <w:lang w:eastAsia="zh-CN"/>
              </w:rPr>
              <w:t>) 230</w:t>
            </w:r>
            <w:r w:rsidRPr="00C45266">
              <w:rPr>
                <w:rFonts w:ascii="Calibri" w:eastAsia="Times New Roman" w:hAnsi="Calibri" w:cs="Calibri"/>
                <w:sz w:val="18"/>
                <w:szCs w:val="18"/>
                <w:lang w:val="en-GB" w:eastAsia="zh-CN"/>
              </w:rPr>
              <w:t>V</w:t>
            </w:r>
            <w:r w:rsidRPr="00C45266">
              <w:rPr>
                <w:rFonts w:ascii="Calibri" w:eastAsia="Times New Roman" w:hAnsi="Calibri" w:cs="Calibri"/>
                <w:sz w:val="18"/>
                <w:szCs w:val="18"/>
                <w:lang w:eastAsia="zh-CN"/>
              </w:rPr>
              <w:t xml:space="preserve"> (</w:t>
            </w:r>
            <w:r w:rsidRPr="00C45266">
              <w:rPr>
                <w:rFonts w:ascii="Calibri" w:eastAsia="Times New Roman" w:hAnsi="Calibri" w:cs="Calibri"/>
                <w:sz w:val="18"/>
                <w:szCs w:val="18"/>
                <w:lang w:val="en-GB" w:eastAsia="zh-CN"/>
              </w:rPr>
              <w:t>H</w:t>
            </w:r>
            <w:r w:rsidRPr="00C45266">
              <w:rPr>
                <w:rFonts w:ascii="Calibri" w:eastAsia="Times New Roman" w:hAnsi="Calibri" w:cs="Calibri"/>
                <w:sz w:val="18"/>
                <w:szCs w:val="18"/>
                <w:lang w:eastAsia="zh-CN"/>
              </w:rPr>
              <w:t xml:space="preserve"> 400</w:t>
            </w:r>
            <w:r w:rsidRPr="00C45266">
              <w:rPr>
                <w:rFonts w:ascii="Calibri" w:eastAsia="Times New Roman" w:hAnsi="Calibri" w:cs="Calibri"/>
                <w:sz w:val="18"/>
                <w:szCs w:val="18"/>
                <w:lang w:val="en-GB" w:eastAsia="zh-CN"/>
              </w:rPr>
              <w:t>V</w:t>
            </w:r>
            <w:r w:rsidRPr="00C45266">
              <w:rPr>
                <w:rFonts w:ascii="Calibri" w:eastAsia="Times New Roman" w:hAnsi="Calibri" w:cs="Calibri"/>
                <w:sz w:val="18"/>
                <w:szCs w:val="18"/>
                <w:lang w:eastAsia="zh-CN"/>
              </w:rPr>
              <w:t xml:space="preserve">) </w:t>
            </w:r>
            <w:r w:rsidRPr="00C45266">
              <w:rPr>
                <w:rFonts w:ascii="Calibri" w:eastAsia="Times New Roman" w:hAnsi="Calibri" w:cs="Calibri"/>
                <w:sz w:val="18"/>
                <w:szCs w:val="18"/>
                <w:lang w:val="en-GB" w:eastAsia="zh-CN"/>
              </w:rPr>
              <w:t>AC</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ΒΑΣΗ ΣΤΗΡΙΞΗΣ ΔΙΣΚΟΠΡΙΟΝΟΥ ΜΕ ΔΙΑΚΟΠΤΗ ΕΚΤΑΚΤΟΥ ΑΝΑΓΚΗΣ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ΜΕ ΟΔΗΓΟ ΓΙΑ ΕΠΑΝΑΛΑΜΒΑΝΟΜΕΝΕΣ ΚΟΠΕΣ ΙΔΙΩΝ ΔΙΑΣΤΑΣΕΩΝ</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4"/>
              </w:numPr>
              <w:suppressAutoHyphens/>
              <w:spacing w:after="0" w:line="240" w:lineRule="auto"/>
              <w:jc w:val="both"/>
              <w:rPr>
                <w:rFonts w:ascii="Calibri" w:eastAsia="Times New Roman" w:hAnsi="Calibri" w:cs="Calibri"/>
                <w:sz w:val="18"/>
                <w:szCs w:val="18"/>
                <w:lang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ΤΑΧΥΤΗΤΑ ΔΙΣΚΟΥ (≥ 2000 RPM)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ΚΟΠΈΣ</w:t>
            </w:r>
          </w:p>
          <w:p w:rsidR="00C45266" w:rsidRPr="00C45266" w:rsidRDefault="00C45266" w:rsidP="00C45266">
            <w:pPr>
              <w:widowControl w:val="0"/>
              <w:tabs>
                <w:tab w:val="left" w:pos="827"/>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 xml:space="preserve">Ø 90°≥ 65 mm, Ø 45°≥ 60 mm, </w:t>
            </w:r>
            <w:proofErr w:type="spellStart"/>
            <w:r w:rsidRPr="00C45266">
              <w:rPr>
                <w:rFonts w:ascii="Calibri" w:eastAsia="Times New Roman" w:hAnsi="Calibri" w:cs="Calibri"/>
                <w:sz w:val="18"/>
                <w:szCs w:val="18"/>
                <w:lang w:val="en-GB" w:eastAsia="zh-CN"/>
              </w:rPr>
              <w:t>lxh</w:t>
            </w:r>
            <w:proofErr w:type="spellEnd"/>
            <w:r w:rsidRPr="00C45266">
              <w:rPr>
                <w:rFonts w:ascii="Calibri" w:eastAsia="Times New Roman" w:hAnsi="Calibri" w:cs="Calibri"/>
                <w:sz w:val="18"/>
                <w:szCs w:val="18"/>
                <w:lang w:val="en-GB" w:eastAsia="zh-CN"/>
              </w:rPr>
              <w:t xml:space="preserve"> 90° ≥70x55 mm, </w:t>
            </w:r>
            <w:proofErr w:type="spellStart"/>
            <w:r w:rsidRPr="00C45266">
              <w:rPr>
                <w:rFonts w:ascii="Calibri" w:eastAsia="Times New Roman" w:hAnsi="Calibri" w:cs="Calibri"/>
                <w:sz w:val="18"/>
                <w:szCs w:val="18"/>
                <w:lang w:val="en-GB" w:eastAsia="zh-CN"/>
              </w:rPr>
              <w:t>lxh</w:t>
            </w:r>
            <w:proofErr w:type="spellEnd"/>
          </w:p>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45° ≥60x40 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0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rPr>
            </w:pPr>
            <w:r w:rsidRPr="00C45266">
              <w:rPr>
                <w:rFonts w:ascii="Calibri" w:eastAsia="Calibri" w:hAnsi="Calibri" w:cs="Calibri"/>
                <w:sz w:val="18"/>
                <w:szCs w:val="18"/>
              </w:rPr>
              <w:t>ΑΝΑΛΥΤΙΚΟΣ ΟΔΗΓΟΣ ΣΥΝΤΗΡΗΣΗΣ ΚΑΙ ΛΕΙΤΟΥΡΓΙΑΣ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tabs>
          <w:tab w:val="left" w:pos="1649"/>
        </w:tabs>
        <w:spacing w:after="0" w:line="240" w:lineRule="auto"/>
        <w:rPr>
          <w:rFonts w:ascii="Calibri" w:eastAsia="Times New Roman" w:hAnsi="Calibri" w:cs="Calibri"/>
          <w:color w:val="632423"/>
          <w:szCs w:val="24"/>
          <w:u w:val="single"/>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ΔΙΑΓΝΩΣΤΙΚΗ ΣΥΣΚΕΥΗ ΤΕΛΕΥΤΑΙΑΣ ΤΕΧΝΟΛΟΓΙΑΣ ΜΕ OBD II ΚΑΙ LAPTOP</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Να   είναι   τύπου   </w:t>
            </w:r>
            <w:r w:rsidRPr="00C45266">
              <w:rPr>
                <w:rFonts w:ascii="Calibri" w:eastAsia="Times New Roman" w:hAnsi="Calibri" w:cs="Calibri"/>
                <w:sz w:val="18"/>
                <w:szCs w:val="18"/>
                <w:lang w:val="en-GB" w:eastAsia="zh-CN"/>
              </w:rPr>
              <w:t>UNIVERSAL</w:t>
            </w:r>
            <w:r w:rsidRPr="00C45266">
              <w:rPr>
                <w:rFonts w:ascii="Calibri" w:eastAsia="Times New Roman" w:hAnsi="Calibri" w:cs="Calibri"/>
                <w:sz w:val="18"/>
                <w:szCs w:val="18"/>
                <w:lang w:eastAsia="zh-CN"/>
              </w:rPr>
              <w:t xml:space="preserve">   με   δυνατότητα   χρήσης   σε   πολλούς κατασκευαστές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Να παρέχει πληροφορίες με διαδικασίες λειτουργίας, τεχνικά και διαγνωστικά διαγράμματα, σχετικά δεδομένα διαμόρφωσης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Εμφάνιση βλαβών και μηδενισμό τους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 xml:space="preserve">Να </w:t>
            </w:r>
            <w:proofErr w:type="spellStart"/>
            <w:r w:rsidRPr="00C45266">
              <w:rPr>
                <w:rFonts w:ascii="Calibri" w:eastAsia="Times New Roman" w:hAnsi="Calibri" w:cs="Calibri"/>
                <w:sz w:val="18"/>
                <w:szCs w:val="18"/>
                <w:lang w:val="en-GB" w:eastAsia="zh-CN"/>
              </w:rPr>
              <w:t>είν</w:t>
            </w:r>
            <w:proofErr w:type="spellEnd"/>
            <w:r w:rsidRPr="00C45266">
              <w:rPr>
                <w:rFonts w:ascii="Calibri" w:eastAsia="Times New Roman" w:hAnsi="Calibri" w:cs="Calibri"/>
                <w:sz w:val="18"/>
                <w:szCs w:val="18"/>
                <w:lang w:val="en-GB" w:eastAsia="zh-CN"/>
              </w:rPr>
              <w:t xml:space="preserve">αι </w:t>
            </w:r>
            <w:proofErr w:type="spellStart"/>
            <w:r w:rsidRPr="00C45266">
              <w:rPr>
                <w:rFonts w:ascii="Calibri" w:eastAsia="Times New Roman" w:hAnsi="Calibri" w:cs="Calibri"/>
                <w:sz w:val="18"/>
                <w:szCs w:val="18"/>
                <w:lang w:val="en-GB" w:eastAsia="zh-CN"/>
              </w:rPr>
              <w:t>φορητό</w:t>
            </w:r>
            <w:proofErr w:type="spellEnd"/>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Οδηγίες στα ελληνικά ή στα Αγγλικά</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Δυνατότητα σύνδεσης με Η/Υ με λογισμικό σύστημα </w:t>
            </w:r>
            <w:r w:rsidRPr="00C45266">
              <w:rPr>
                <w:rFonts w:ascii="Calibri" w:eastAsia="Times New Roman" w:hAnsi="Calibri" w:cs="Calibri"/>
                <w:sz w:val="18"/>
                <w:szCs w:val="18"/>
                <w:lang w:val="en-GB" w:eastAsia="zh-CN"/>
              </w:rPr>
              <w:t>Microsoft</w:t>
            </w:r>
            <w:r w:rsidRPr="00C45266">
              <w:rPr>
                <w:rFonts w:ascii="Calibri" w:eastAsia="Times New Roman" w:hAnsi="Calibri" w:cs="Calibri"/>
                <w:sz w:val="18"/>
                <w:szCs w:val="18"/>
                <w:lang w:eastAsia="zh-CN"/>
              </w:rPr>
              <w:t xml:space="preserve"> </w:t>
            </w:r>
            <w:r w:rsidRPr="00C45266">
              <w:rPr>
                <w:rFonts w:ascii="Calibri" w:eastAsia="Times New Roman" w:hAnsi="Calibri" w:cs="Calibri"/>
                <w:sz w:val="18"/>
                <w:szCs w:val="18"/>
                <w:lang w:val="en-GB" w:eastAsia="zh-CN"/>
              </w:rPr>
              <w:t>Windows</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Να διαθέτει πληροφορίες μέσω διαδικτύου για τις παρακάτω κατηγορίες : </w:t>
            </w:r>
          </w:p>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w:t>
            </w:r>
            <w:r w:rsidRPr="00C45266">
              <w:rPr>
                <w:rFonts w:ascii="Calibri" w:eastAsia="Times New Roman" w:hAnsi="Calibri" w:cs="Calibri"/>
                <w:sz w:val="18"/>
                <w:szCs w:val="18"/>
                <w:lang w:eastAsia="zh-CN"/>
              </w:rPr>
              <w:tab/>
              <w:t>Τεχνικά, ηλεκτρικά και διαγνωστικά διαγράμματα</w:t>
            </w:r>
          </w:p>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w:t>
            </w:r>
            <w:r w:rsidRPr="00C45266">
              <w:rPr>
                <w:rFonts w:ascii="Calibri" w:eastAsia="Times New Roman" w:hAnsi="Calibri" w:cs="Calibri"/>
                <w:sz w:val="18"/>
                <w:szCs w:val="18"/>
                <w:lang w:eastAsia="zh-CN"/>
              </w:rPr>
              <w:tab/>
              <w:t>Δεδομένα διαμόρφωσης</w:t>
            </w:r>
          </w:p>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w:t>
            </w:r>
            <w:r w:rsidRPr="00C45266">
              <w:rPr>
                <w:rFonts w:ascii="Calibri" w:eastAsia="Times New Roman" w:hAnsi="Calibri" w:cs="Calibri"/>
                <w:sz w:val="18"/>
                <w:szCs w:val="18"/>
                <w:lang w:eastAsia="zh-CN"/>
              </w:rPr>
              <w:tab/>
              <w:t>Οδηγίες οδηγιών και διαδικασίες λειτουργίας</w:t>
            </w:r>
          </w:p>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w:t>
            </w:r>
            <w:r w:rsidRPr="00C45266">
              <w:rPr>
                <w:rFonts w:ascii="Calibri" w:eastAsia="Times New Roman" w:hAnsi="Calibri" w:cs="Calibri"/>
                <w:sz w:val="18"/>
                <w:szCs w:val="18"/>
                <w:lang w:eastAsia="zh-CN"/>
              </w:rPr>
              <w:tab/>
              <w:t>Χρόνοι επισκευής</w:t>
            </w:r>
          </w:p>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w:t>
            </w:r>
            <w:r w:rsidRPr="00C45266">
              <w:rPr>
                <w:rFonts w:ascii="Calibri" w:eastAsia="Times New Roman" w:hAnsi="Calibri" w:cs="Calibri"/>
                <w:sz w:val="18"/>
                <w:szCs w:val="18"/>
                <w:lang w:eastAsia="zh-CN"/>
              </w:rPr>
              <w:tab/>
              <w:t xml:space="preserve">Ασφάλειες και </w:t>
            </w:r>
            <w:proofErr w:type="spellStart"/>
            <w:r w:rsidRPr="00C45266">
              <w:rPr>
                <w:rFonts w:ascii="Calibri" w:eastAsia="Times New Roman" w:hAnsi="Calibri" w:cs="Calibri"/>
                <w:sz w:val="18"/>
                <w:szCs w:val="18"/>
                <w:lang w:eastAsia="zh-CN"/>
              </w:rPr>
              <w:t>ρελέ</w:t>
            </w:r>
            <w:proofErr w:type="spellEnd"/>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 αναβα</w:t>
            </w:r>
            <w:proofErr w:type="spellStart"/>
            <w:r w:rsidRPr="00C45266">
              <w:rPr>
                <w:rFonts w:ascii="Calibri" w:eastAsia="Times New Roman" w:hAnsi="Calibri" w:cs="Calibri"/>
                <w:sz w:val="18"/>
                <w:szCs w:val="18"/>
                <w:lang w:val="en-GB" w:eastAsia="zh-CN"/>
              </w:rPr>
              <w:t>θμίζετ</w:t>
            </w:r>
            <w:proofErr w:type="spellEnd"/>
            <w:r w:rsidRPr="00C45266">
              <w:rPr>
                <w:rFonts w:ascii="Calibri" w:eastAsia="Times New Roman" w:hAnsi="Calibri" w:cs="Calibri"/>
                <w:sz w:val="18"/>
                <w:szCs w:val="18"/>
                <w:lang w:val="en-GB" w:eastAsia="zh-CN"/>
              </w:rPr>
              <w:t xml:space="preserve">αι </w:t>
            </w:r>
            <w:proofErr w:type="spellStart"/>
            <w:r w:rsidRPr="00C45266">
              <w:rPr>
                <w:rFonts w:ascii="Calibri" w:eastAsia="Times New Roman" w:hAnsi="Calibri" w:cs="Calibri"/>
                <w:sz w:val="18"/>
                <w:szCs w:val="18"/>
                <w:lang w:val="en-GB" w:eastAsia="zh-CN"/>
              </w:rPr>
              <w:t>μέσω</w:t>
            </w:r>
            <w:proofErr w:type="spellEnd"/>
            <w:r w:rsidRPr="00C45266">
              <w:rPr>
                <w:rFonts w:ascii="Calibri" w:eastAsia="Times New Roman" w:hAnsi="Calibri" w:cs="Calibri"/>
                <w:sz w:val="18"/>
                <w:szCs w:val="18"/>
                <w:lang w:val="en-GB" w:eastAsia="zh-CN"/>
              </w:rPr>
              <w:t xml:space="preserve"> Internet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proofErr w:type="spellStart"/>
            <w:r w:rsidRPr="00C45266">
              <w:rPr>
                <w:rFonts w:ascii="Calibri" w:eastAsia="Times New Roman" w:hAnsi="Calibri" w:cs="Calibri"/>
                <w:sz w:val="18"/>
                <w:szCs w:val="18"/>
                <w:lang w:val="en-GB" w:eastAsia="zh-CN"/>
              </w:rPr>
              <w:t>Διάγνωση</w:t>
            </w:r>
            <w:proofErr w:type="spellEnd"/>
            <w:r w:rsidRPr="00C45266">
              <w:rPr>
                <w:rFonts w:ascii="Calibri" w:eastAsia="Times New Roman" w:hAnsi="Calibri" w:cs="Calibri"/>
                <w:sz w:val="18"/>
                <w:szCs w:val="18"/>
                <w:lang w:val="en-GB" w:eastAsia="zh-CN"/>
              </w:rPr>
              <w:t xml:space="preserve"> ΕOBD</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Να διαθέτει τα παρακάτω πρωτόκολλα επικοινωνίας : </w:t>
            </w:r>
          </w:p>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w:t>
            </w:r>
            <w:r w:rsidRPr="00C45266">
              <w:rPr>
                <w:rFonts w:ascii="Calibri" w:eastAsia="Times New Roman" w:hAnsi="Calibri" w:cs="Calibri"/>
                <w:sz w:val="18"/>
                <w:szCs w:val="18"/>
                <w:lang w:val="en-US" w:eastAsia="zh-CN"/>
              </w:rPr>
              <w:tab/>
              <w:t>ISO 11898-2 – High-speed CAN bus</w:t>
            </w:r>
          </w:p>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w:t>
            </w:r>
            <w:r w:rsidRPr="00C45266">
              <w:rPr>
                <w:rFonts w:ascii="Calibri" w:eastAsia="Times New Roman" w:hAnsi="Calibri" w:cs="Calibri"/>
                <w:sz w:val="18"/>
                <w:szCs w:val="18"/>
                <w:lang w:val="en-US" w:eastAsia="zh-CN"/>
              </w:rPr>
              <w:tab/>
              <w:t>ISO 11898-3 – Low-speed CAN bus</w:t>
            </w:r>
          </w:p>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w:t>
            </w:r>
            <w:r w:rsidRPr="00C45266">
              <w:rPr>
                <w:rFonts w:ascii="Calibri" w:eastAsia="Times New Roman" w:hAnsi="Calibri" w:cs="Calibri"/>
                <w:sz w:val="18"/>
                <w:szCs w:val="18"/>
                <w:lang w:val="en-US" w:eastAsia="zh-CN"/>
              </w:rPr>
              <w:tab/>
              <w:t>SAE J2411 – Single-wire CAN bus</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szCs w:val="24"/>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ΤΕΤΡΑΚΥΛΙΝΔΡΟΣ ΚΙΝΗΤΗΡΑΣ ΠΕΤΡΕΛΑΙΟΥ</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val="en-GB"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5"/>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Με υπερσυμπιεστή, </w:t>
            </w:r>
            <w:r w:rsidRPr="00C45266">
              <w:rPr>
                <w:rFonts w:ascii="Calibri" w:eastAsia="Times New Roman" w:hAnsi="Calibri" w:cs="Calibri"/>
                <w:sz w:val="18"/>
                <w:szCs w:val="18"/>
                <w:lang w:val="en-GB" w:eastAsia="zh-CN"/>
              </w:rPr>
              <w:t>common</w:t>
            </w:r>
            <w:r w:rsidRPr="00C45266">
              <w:rPr>
                <w:rFonts w:ascii="Calibri" w:eastAsia="Times New Roman" w:hAnsi="Calibri" w:cs="Calibri"/>
                <w:sz w:val="18"/>
                <w:szCs w:val="18"/>
                <w:lang w:eastAsia="zh-CN"/>
              </w:rPr>
              <w:t xml:space="preserve"> </w:t>
            </w:r>
            <w:r w:rsidRPr="00C45266">
              <w:rPr>
                <w:rFonts w:ascii="Calibri" w:eastAsia="Times New Roman" w:hAnsi="Calibri" w:cs="Calibri"/>
                <w:sz w:val="18"/>
                <w:szCs w:val="18"/>
                <w:lang w:val="en-GB" w:eastAsia="zh-CN"/>
              </w:rPr>
              <w:t>rail</w:t>
            </w:r>
            <w:r w:rsidRPr="00C45266">
              <w:rPr>
                <w:rFonts w:ascii="Calibri" w:eastAsia="Times New Roman" w:hAnsi="Calibri" w:cs="Calibri"/>
                <w:sz w:val="18"/>
                <w:szCs w:val="18"/>
                <w:lang w:eastAsia="zh-CN"/>
              </w:rPr>
              <w:t xml:space="preserve">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5"/>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 xml:space="preserve">4 </w:t>
            </w:r>
            <w:proofErr w:type="spellStart"/>
            <w:r w:rsidRPr="00C45266">
              <w:rPr>
                <w:rFonts w:ascii="Calibri" w:eastAsia="Times New Roman" w:hAnsi="Calibri" w:cs="Calibri"/>
                <w:sz w:val="18"/>
                <w:szCs w:val="18"/>
                <w:lang w:val="en-GB" w:eastAsia="zh-CN"/>
              </w:rPr>
              <w:t>κύλινδρος</w:t>
            </w:r>
            <w:proofErr w:type="spellEnd"/>
            <w:r w:rsidRPr="00C45266">
              <w:rPr>
                <w:rFonts w:ascii="Calibri" w:eastAsia="Times New Roman" w:hAnsi="Calibri" w:cs="Calibri"/>
                <w:sz w:val="18"/>
                <w:szCs w:val="18"/>
                <w:lang w:val="en-GB" w:eastAsia="zh-CN"/>
              </w:rPr>
              <w:t xml:space="preserve"> </w:t>
            </w:r>
            <w:proofErr w:type="spellStart"/>
            <w:r w:rsidRPr="00C45266">
              <w:rPr>
                <w:rFonts w:ascii="Calibri" w:eastAsia="Times New Roman" w:hAnsi="Calibri" w:cs="Calibri"/>
                <w:sz w:val="18"/>
                <w:szCs w:val="18"/>
                <w:lang w:val="en-GB" w:eastAsia="zh-CN"/>
              </w:rPr>
              <w:t>εν</w:t>
            </w:r>
            <w:proofErr w:type="spellEnd"/>
            <w:r w:rsidRPr="00C45266">
              <w:rPr>
                <w:rFonts w:ascii="Calibri" w:eastAsia="Times New Roman" w:hAnsi="Calibri" w:cs="Calibri"/>
                <w:sz w:val="18"/>
                <w:szCs w:val="18"/>
                <w:lang w:val="en-GB" w:eastAsia="zh-CN"/>
              </w:rPr>
              <w:t xml:space="preserve"> </w:t>
            </w:r>
            <w:proofErr w:type="spellStart"/>
            <w:r w:rsidRPr="00C45266">
              <w:rPr>
                <w:rFonts w:ascii="Calibri" w:eastAsia="Times New Roman" w:hAnsi="Calibri" w:cs="Calibri"/>
                <w:sz w:val="18"/>
                <w:szCs w:val="18"/>
                <w:lang w:val="en-GB" w:eastAsia="zh-CN"/>
              </w:rPr>
              <w:t>σειρά</w:t>
            </w:r>
            <w:proofErr w:type="spellEnd"/>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5"/>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Φίλτρο λαδιού και αντλία λαδιού</w:t>
            </w:r>
            <w:r w:rsidRPr="00C45266">
              <w:rPr>
                <w:rFonts w:ascii="Calibri" w:eastAsia="Times New Roman" w:hAnsi="Calibri" w:cs="Calibri"/>
                <w:sz w:val="18"/>
                <w:szCs w:val="18"/>
                <w:lang w:eastAsia="zh-CN"/>
              </w:rPr>
              <w:tab/>
            </w:r>
          </w:p>
        </w:tc>
        <w:tc>
          <w:tcPr>
            <w:tcW w:w="1273"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5"/>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Σύστημα φόρτισης (</w:t>
            </w:r>
            <w:proofErr w:type="spellStart"/>
            <w:r w:rsidRPr="00C45266">
              <w:rPr>
                <w:rFonts w:ascii="Calibri" w:eastAsia="Times New Roman" w:hAnsi="Calibri" w:cs="Calibri"/>
                <w:sz w:val="18"/>
                <w:szCs w:val="18"/>
                <w:lang w:eastAsia="zh-CN"/>
              </w:rPr>
              <w:t>εναλλακτήρα</w:t>
            </w:r>
            <w:proofErr w:type="spellEnd"/>
            <w:r w:rsidRPr="00C45266">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5"/>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Συμπληρωμένα τα περιφερειακά υποσυστήματα (ηλεκτρικά, ηλεκτρονικά, τροφοδοσίας κλπ)</w:t>
            </w:r>
          </w:p>
        </w:tc>
        <w:tc>
          <w:tcPr>
            <w:tcW w:w="1273"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5"/>
              </w:tabs>
              <w:spacing w:after="0" w:line="240" w:lineRule="auto"/>
              <w:rPr>
                <w:rFonts w:ascii="Calibri" w:eastAsia="Times New Roman" w:hAnsi="Calibri" w:cs="Calibri"/>
                <w:sz w:val="18"/>
                <w:szCs w:val="18"/>
                <w:lang w:val="en-GB" w:eastAsia="zh-CN"/>
              </w:rPr>
            </w:pPr>
            <w:proofErr w:type="spellStart"/>
            <w:r w:rsidRPr="00C45266">
              <w:rPr>
                <w:rFonts w:ascii="Calibri" w:eastAsia="Times New Roman" w:hAnsi="Calibri" w:cs="Calibri"/>
                <w:sz w:val="18"/>
                <w:szCs w:val="18"/>
                <w:lang w:val="en-GB" w:eastAsia="zh-CN"/>
              </w:rPr>
              <w:t>Σύστημ</w:t>
            </w:r>
            <w:proofErr w:type="spellEnd"/>
            <w:r w:rsidRPr="00C45266">
              <w:rPr>
                <w:rFonts w:ascii="Calibri" w:eastAsia="Times New Roman" w:hAnsi="Calibri" w:cs="Calibri"/>
                <w:sz w:val="18"/>
                <w:szCs w:val="18"/>
                <w:lang w:val="en-GB" w:eastAsia="zh-CN"/>
              </w:rPr>
              <w:t xml:space="preserve">α </w:t>
            </w:r>
            <w:proofErr w:type="spellStart"/>
            <w:r w:rsidRPr="00C45266">
              <w:rPr>
                <w:rFonts w:ascii="Calibri" w:eastAsia="Times New Roman" w:hAnsi="Calibri" w:cs="Calibri"/>
                <w:sz w:val="18"/>
                <w:szCs w:val="18"/>
                <w:lang w:val="en-GB" w:eastAsia="zh-CN"/>
              </w:rPr>
              <w:t>σφονδύλου</w:t>
            </w:r>
            <w:proofErr w:type="spellEnd"/>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5"/>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Ο κινητήρας να λειτουργεί ηλεκτρικά με μειωμένη ταχύτητα έτσι ώστε ο μαθητής να μπορεί να παρατηρήσει τη λειτουργία των διαφόρων μηχανικών μερών</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5"/>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Σε τροχήλατη βάση</w:t>
            </w:r>
          </w:p>
        </w:tc>
        <w:tc>
          <w:tcPr>
            <w:tcW w:w="1273"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widowControl w:val="0"/>
              <w:tabs>
                <w:tab w:val="left" w:pos="235"/>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Δήλωση από τον κατασκευαστικό οίκο όπου να βεβαιώνεται ότι το προϊόν είναι κατάλληλο για εκπαιδευτική χρήση και πληροί όλους τους κανόνες ασφάλειας - ασφαλούς λειτουργίας</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szCs w:val="24"/>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ΜΗΧΑΝΗΜΑ ΣΤΑΤΙΚΗΣ ΖΥΓΟΣΤΑΘΜΙΣΗΣ ΤΡΟΧΩΝ</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2"/>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 xml:space="preserve">Προστατευτικό </w:t>
            </w:r>
            <w:proofErr w:type="spellStart"/>
            <w:r w:rsidRPr="00C45266">
              <w:rPr>
                <w:rFonts w:ascii="Calibri" w:eastAsia="Times New Roman" w:hAnsi="Calibri" w:cs="Calibri"/>
                <w:sz w:val="18"/>
                <w:szCs w:val="18"/>
                <w:lang w:val="en-GB" w:eastAsia="zh-CN"/>
              </w:rPr>
              <w:t>κάλυμμ</w:t>
            </w:r>
            <w:proofErr w:type="spellEnd"/>
            <w:r w:rsidRPr="00C45266">
              <w:rPr>
                <w:rFonts w:ascii="Calibri" w:eastAsia="Times New Roman" w:hAnsi="Calibri" w:cs="Calibri"/>
                <w:sz w:val="18"/>
                <w:szCs w:val="18"/>
                <w:lang w:val="en-GB" w:eastAsia="zh-CN"/>
              </w:rPr>
              <w:t>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2"/>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Ενσωματωμένο χειριστήριο και οθόνη ενδείξεων.</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2"/>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Ρεύμα εισόδου 230</w:t>
            </w:r>
            <w:r w:rsidRPr="00C45266">
              <w:rPr>
                <w:rFonts w:ascii="Calibri" w:eastAsia="Times New Roman" w:hAnsi="Calibri" w:cs="Calibri"/>
                <w:sz w:val="18"/>
                <w:szCs w:val="18"/>
                <w:lang w:val="en-GB" w:eastAsia="zh-CN"/>
              </w:rPr>
              <w:t>V</w:t>
            </w:r>
            <w:r w:rsidRPr="00C45266">
              <w:rPr>
                <w:rFonts w:ascii="Calibri" w:eastAsia="Times New Roman" w:hAnsi="Calibri" w:cs="Calibri"/>
                <w:sz w:val="18"/>
                <w:szCs w:val="18"/>
                <w:lang w:eastAsia="zh-CN"/>
              </w:rPr>
              <w:t>/50</w:t>
            </w:r>
            <w:r w:rsidRPr="00C45266">
              <w:rPr>
                <w:rFonts w:ascii="Calibri" w:eastAsia="Times New Roman" w:hAnsi="Calibri" w:cs="Calibri"/>
                <w:sz w:val="18"/>
                <w:szCs w:val="18"/>
                <w:lang w:val="en-GB" w:eastAsia="zh-CN"/>
              </w:rPr>
              <w:t>Hz</w:t>
            </w:r>
            <w:r w:rsidRPr="00C45266">
              <w:rPr>
                <w:rFonts w:ascii="Calibri" w:eastAsia="Times New Roman" w:hAnsi="Calibri" w:cs="Calibri"/>
                <w:sz w:val="18"/>
                <w:szCs w:val="18"/>
                <w:lang w:eastAsia="zh-CN"/>
              </w:rPr>
              <w:t xml:space="preserve">/1 </w:t>
            </w:r>
            <w:r w:rsidRPr="00C45266">
              <w:rPr>
                <w:rFonts w:ascii="Calibri" w:eastAsia="Times New Roman" w:hAnsi="Calibri" w:cs="Calibri"/>
                <w:sz w:val="18"/>
                <w:szCs w:val="18"/>
                <w:lang w:val="en-GB" w:eastAsia="zh-CN"/>
              </w:rPr>
              <w:t>Phase</w:t>
            </w:r>
            <w:r w:rsidRPr="00C45266">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2"/>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Ταχύτητα Ζυγοστάθμισης 150 ÷ 200 </w:t>
            </w:r>
            <w:proofErr w:type="spellStart"/>
            <w:r w:rsidRPr="00C45266">
              <w:rPr>
                <w:rFonts w:ascii="Calibri" w:eastAsia="Times New Roman" w:hAnsi="Calibri" w:cs="Calibri"/>
                <w:sz w:val="18"/>
                <w:szCs w:val="18"/>
                <w:lang w:eastAsia="zh-CN"/>
              </w:rPr>
              <w:t>r.p.m</w:t>
            </w:r>
            <w:proofErr w:type="spellEnd"/>
            <w:r w:rsidRPr="00C45266">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2"/>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Διάμετρος ζάντας 10''÷ 26'' (254mm – 660.4mm)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2"/>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Πάχος Ζάντας 1,5''-20'' (38.1 ÷ 508mm)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2"/>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Ικανότητα ζυγοστάθμισης τροχών βάρους τουλάχιστον 65</w:t>
            </w:r>
            <w:r w:rsidRPr="00C45266">
              <w:rPr>
                <w:rFonts w:ascii="Calibri" w:eastAsia="Times New Roman" w:hAnsi="Calibri" w:cs="Calibri"/>
                <w:sz w:val="18"/>
                <w:szCs w:val="18"/>
                <w:lang w:val="en-GB" w:eastAsia="zh-CN"/>
              </w:rPr>
              <w:t>kg</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szCs w:val="24"/>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ΕΚΠΑΙΔΕΥΤΙΚΟ ΣΥΣΤΗΜΑ ΕΥΘΥΓΡΑΜΜΙΣΗΣ ΤΡΟΧΩΝ</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Να είναι ένα εκπαιδευτικό σύστημα, προσεκτικά μελετημένο και διευθετημένο, </w:t>
            </w:r>
            <w:proofErr w:type="spellStart"/>
            <w:r w:rsidRPr="00C45266">
              <w:rPr>
                <w:rFonts w:ascii="Calibri" w:eastAsia="Times New Roman" w:hAnsi="Calibri" w:cs="Calibri"/>
                <w:sz w:val="18"/>
                <w:szCs w:val="18"/>
                <w:lang w:eastAsia="zh-CN"/>
              </w:rPr>
              <w:t>επίειδικά</w:t>
            </w:r>
            <w:proofErr w:type="spellEnd"/>
            <w:r w:rsidRPr="00C45266">
              <w:rPr>
                <w:rFonts w:ascii="Calibri" w:eastAsia="Times New Roman" w:hAnsi="Calibri" w:cs="Calibri"/>
                <w:sz w:val="18"/>
                <w:szCs w:val="18"/>
                <w:lang w:eastAsia="zh-CN"/>
              </w:rPr>
              <w:t xml:space="preserve"> διαμορφωμένου σκελετού, ανοικτής αρχιτεκτονικής, ώστε να επιδεικνύει τη διαδικασία ευθυγράμμιση </w:t>
            </w:r>
            <w:proofErr w:type="spellStart"/>
            <w:r w:rsidRPr="00C45266">
              <w:rPr>
                <w:rFonts w:ascii="Calibri" w:eastAsia="Times New Roman" w:hAnsi="Calibri" w:cs="Calibri"/>
                <w:sz w:val="18"/>
                <w:szCs w:val="18"/>
                <w:lang w:eastAsia="zh-CN"/>
              </w:rPr>
              <w:t>ςτροχών</w:t>
            </w:r>
            <w:proofErr w:type="spellEnd"/>
            <w:r w:rsidRPr="00C45266">
              <w:rPr>
                <w:rFonts w:ascii="Calibri" w:eastAsia="Times New Roman" w:hAnsi="Calibri" w:cs="Calibri"/>
                <w:sz w:val="18"/>
                <w:szCs w:val="18"/>
                <w:lang w:eastAsia="zh-CN"/>
              </w:rPr>
              <w:t>, όπως και την κατασκευαστική διαμόρφωση του σασί, ενός οχήματος, εφοδιασμένο τόσο με εμπρόσθια ανάρτηση όσο και με πολλαπλών συνδέσμων πίσω ανάρτηση, ως ένα ολοκληρωμένο σύνολο.</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Η όλη διαμόρφωσή του να αποτελεί ένα εκπαιδευτικό εργαλείο, ώστε να επιτρέπει στους μαθητές να εισάγουν (και κατανοήσουν), διάφορους τύπου σασί αυτοκινήτων, να μελετήσουν τα εξαρτήματα ανάρτησης, της τροποποιήσεις των γωνιών, πραγματοποιώντας διάφορες μετρήσεις και άλλες  διαγνωστικές διεργασίες.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Η ανοικτή αρχιτεκτονική παρουσίασης και διευθέτησης του συστήματος, με ορατά τα εξαρτήματα, να παρέχει εύκολη, συγχρόνως, εκπαίδευση σε πολλούς μαθητές.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Οποιεσδήποτε ρυθμίσεις να πραγματοποιούνται με τη χρήση εργαλείων, όπως ακριβώς στα πραγματικά οχήματα.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Το εκπαιδευτικό σύστημα ευθυγράμμισης τροχών να αποτελείται από τον τύπο ανάρτησης </w:t>
            </w:r>
            <w:r w:rsidRPr="00C45266">
              <w:rPr>
                <w:rFonts w:ascii="Calibri" w:eastAsia="Times New Roman" w:hAnsi="Calibri" w:cs="Calibri"/>
                <w:sz w:val="18"/>
                <w:szCs w:val="18"/>
                <w:lang w:val="en-GB" w:eastAsia="zh-CN"/>
              </w:rPr>
              <w:t>McPherson</w:t>
            </w:r>
            <w:r w:rsidRPr="00C45266">
              <w:rPr>
                <w:rFonts w:ascii="Calibri" w:eastAsia="Times New Roman" w:hAnsi="Calibri" w:cs="Calibri"/>
                <w:sz w:val="18"/>
                <w:szCs w:val="18"/>
                <w:lang w:eastAsia="zh-CN"/>
              </w:rPr>
              <w:t xml:space="preserve"> για την εμπρόσθια όσο και την πολλαπλών συνδέσμων πίσω ανάρτηση.</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Η εμπρόσθια </w:t>
            </w:r>
            <w:proofErr w:type="spellStart"/>
            <w:r w:rsidRPr="00C45266">
              <w:rPr>
                <w:rFonts w:ascii="Calibri" w:eastAsia="Times New Roman" w:hAnsi="Calibri" w:cs="Calibri"/>
                <w:sz w:val="18"/>
                <w:szCs w:val="18"/>
                <w:lang w:eastAsia="zh-CN"/>
              </w:rPr>
              <w:t>ανάρτηςη</w:t>
            </w:r>
            <w:proofErr w:type="spellEnd"/>
            <w:r w:rsidRPr="00C45266">
              <w:rPr>
                <w:rFonts w:ascii="Calibri" w:eastAsia="Times New Roman" w:hAnsi="Calibri" w:cs="Calibri"/>
                <w:sz w:val="18"/>
                <w:szCs w:val="18"/>
                <w:lang w:eastAsia="zh-CN"/>
              </w:rPr>
              <w:t xml:space="preserve"> </w:t>
            </w:r>
            <w:r w:rsidRPr="00C45266">
              <w:rPr>
                <w:rFonts w:ascii="Calibri" w:eastAsia="Times New Roman" w:hAnsi="Calibri" w:cs="Calibri"/>
                <w:sz w:val="18"/>
                <w:szCs w:val="18"/>
                <w:lang w:val="en-GB" w:eastAsia="zh-CN"/>
              </w:rPr>
              <w:t>McPherson</w:t>
            </w:r>
            <w:r w:rsidRPr="00C45266">
              <w:rPr>
                <w:rFonts w:ascii="Calibri" w:eastAsia="Times New Roman" w:hAnsi="Calibri" w:cs="Calibri"/>
                <w:sz w:val="18"/>
                <w:szCs w:val="18"/>
                <w:lang w:eastAsia="zh-CN"/>
              </w:rPr>
              <w:t xml:space="preserve"> να διαθέτει οκτώ τουλάχιστον σημεία ρύθμισης, που να επιτρέπουν: τη ρύθμιση της γωνίας </w:t>
            </w:r>
            <w:proofErr w:type="spellStart"/>
            <w:r w:rsidRPr="00C45266">
              <w:rPr>
                <w:rFonts w:ascii="Calibri" w:eastAsia="Times New Roman" w:hAnsi="Calibri" w:cs="Calibri"/>
                <w:sz w:val="18"/>
                <w:szCs w:val="18"/>
                <w:lang w:eastAsia="zh-CN"/>
              </w:rPr>
              <w:t>κάμπερ</w:t>
            </w:r>
            <w:proofErr w:type="spellEnd"/>
            <w:r w:rsidRPr="00C45266">
              <w:rPr>
                <w:rFonts w:ascii="Calibri" w:eastAsia="Times New Roman" w:hAnsi="Calibri" w:cs="Calibri"/>
                <w:sz w:val="18"/>
                <w:szCs w:val="18"/>
                <w:lang w:eastAsia="zh-CN"/>
              </w:rPr>
              <w:t xml:space="preserve"> σε δύο σημεία, της γωνίας </w:t>
            </w:r>
            <w:proofErr w:type="spellStart"/>
            <w:r w:rsidRPr="00C45266">
              <w:rPr>
                <w:rFonts w:ascii="Calibri" w:eastAsia="Times New Roman" w:hAnsi="Calibri" w:cs="Calibri"/>
                <w:sz w:val="18"/>
                <w:szCs w:val="18"/>
                <w:lang w:eastAsia="zh-CN"/>
              </w:rPr>
              <w:t>κάστερ</w:t>
            </w:r>
            <w:proofErr w:type="spellEnd"/>
            <w:r w:rsidRPr="00C45266">
              <w:rPr>
                <w:rFonts w:ascii="Calibri" w:eastAsia="Times New Roman" w:hAnsi="Calibri" w:cs="Calibri"/>
                <w:sz w:val="18"/>
                <w:szCs w:val="18"/>
                <w:lang w:eastAsia="zh-CN"/>
              </w:rPr>
              <w:t>, τη κλίση του άξονα τιμονιού (</w:t>
            </w:r>
            <w:r w:rsidRPr="00C45266">
              <w:rPr>
                <w:rFonts w:ascii="Calibri" w:eastAsia="Times New Roman" w:hAnsi="Calibri" w:cs="Calibri"/>
                <w:sz w:val="18"/>
                <w:szCs w:val="18"/>
                <w:lang w:val="en-GB" w:eastAsia="zh-CN"/>
              </w:rPr>
              <w:t>SAI</w:t>
            </w:r>
            <w:r w:rsidRPr="00C45266">
              <w:rPr>
                <w:rFonts w:ascii="Calibri" w:eastAsia="Times New Roman" w:hAnsi="Calibri" w:cs="Calibri"/>
                <w:sz w:val="18"/>
                <w:szCs w:val="18"/>
                <w:lang w:eastAsia="zh-CN"/>
              </w:rPr>
              <w:t>), μέσω ολίσθησης του αποσβεστήρα κραδασμών (άνω σημείου).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τη ρύθμιση γωνιών </w:t>
            </w:r>
            <w:proofErr w:type="spellStart"/>
            <w:r w:rsidRPr="00C45266">
              <w:rPr>
                <w:rFonts w:ascii="Calibri" w:eastAsia="Times New Roman" w:hAnsi="Calibri" w:cs="Calibri"/>
                <w:sz w:val="18"/>
                <w:szCs w:val="18"/>
                <w:lang w:eastAsia="zh-CN"/>
              </w:rPr>
              <w:t>κάμπερ</w:t>
            </w:r>
            <w:proofErr w:type="spellEnd"/>
            <w:r w:rsidRPr="00C45266">
              <w:rPr>
                <w:rFonts w:ascii="Calibri" w:eastAsia="Times New Roman" w:hAnsi="Calibri" w:cs="Calibri"/>
                <w:sz w:val="18"/>
                <w:szCs w:val="18"/>
                <w:lang w:eastAsia="zh-CN"/>
              </w:rPr>
              <w:t xml:space="preserve">, </w:t>
            </w:r>
            <w:proofErr w:type="spellStart"/>
            <w:r w:rsidRPr="00C45266">
              <w:rPr>
                <w:rFonts w:ascii="Calibri" w:eastAsia="Times New Roman" w:hAnsi="Calibri" w:cs="Calibri"/>
                <w:sz w:val="18"/>
                <w:szCs w:val="18"/>
                <w:lang w:eastAsia="zh-CN"/>
              </w:rPr>
              <w:t>κάστερ</w:t>
            </w:r>
            <w:proofErr w:type="spellEnd"/>
            <w:r w:rsidRPr="00C45266">
              <w:rPr>
                <w:rFonts w:ascii="Calibri" w:eastAsia="Times New Roman" w:hAnsi="Calibri" w:cs="Calibri"/>
                <w:sz w:val="18"/>
                <w:szCs w:val="18"/>
                <w:lang w:eastAsia="zh-CN"/>
              </w:rPr>
              <w:t xml:space="preserve"> και </w:t>
            </w:r>
            <w:r w:rsidRPr="00C45266">
              <w:rPr>
                <w:rFonts w:ascii="Calibri" w:eastAsia="Times New Roman" w:hAnsi="Calibri" w:cs="Calibri"/>
                <w:sz w:val="18"/>
                <w:szCs w:val="18"/>
                <w:lang w:val="en-GB" w:eastAsia="zh-CN"/>
              </w:rPr>
              <w:t>SAI</w:t>
            </w:r>
            <w:r w:rsidRPr="00C45266">
              <w:rPr>
                <w:rFonts w:ascii="Calibri" w:eastAsia="Times New Roman" w:hAnsi="Calibri" w:cs="Calibri"/>
                <w:sz w:val="18"/>
                <w:szCs w:val="18"/>
                <w:lang w:eastAsia="zh-CN"/>
              </w:rPr>
              <w:t>, με περιστροφή του εμπρόσθιου έκκεντρου πείρου στον εμπρόσθιο μοχλό.</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τη ρύθμιση της γωνίας </w:t>
            </w:r>
            <w:proofErr w:type="spellStart"/>
            <w:r w:rsidRPr="00C45266">
              <w:rPr>
                <w:rFonts w:ascii="Calibri" w:eastAsia="Times New Roman" w:hAnsi="Calibri" w:cs="Calibri"/>
                <w:sz w:val="18"/>
                <w:szCs w:val="18"/>
                <w:lang w:eastAsia="zh-CN"/>
              </w:rPr>
              <w:t>κάμπερ</w:t>
            </w:r>
            <w:proofErr w:type="spellEnd"/>
            <w:r w:rsidRPr="00C45266">
              <w:rPr>
                <w:rFonts w:ascii="Calibri" w:eastAsia="Times New Roman" w:hAnsi="Calibri" w:cs="Calibri"/>
                <w:sz w:val="18"/>
                <w:szCs w:val="18"/>
                <w:lang w:eastAsia="zh-CN"/>
              </w:rPr>
              <w:t>, με περιστροφή εμπρόσθιου και πίσω έκκεντρων πείρων.</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τη ρύθμιση του πέλματος, μέσω της ράβδου οδήγησης.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τη ρύθμιση της γωνίας </w:t>
            </w:r>
            <w:proofErr w:type="spellStart"/>
            <w:r w:rsidRPr="00C45266">
              <w:rPr>
                <w:rFonts w:ascii="Calibri" w:eastAsia="Times New Roman" w:hAnsi="Calibri" w:cs="Calibri"/>
                <w:sz w:val="18"/>
                <w:szCs w:val="18"/>
                <w:lang w:eastAsia="zh-CN"/>
              </w:rPr>
              <w:t>κάμπερ</w:t>
            </w:r>
            <w:proofErr w:type="spellEnd"/>
            <w:r w:rsidRPr="00C45266">
              <w:rPr>
                <w:rFonts w:ascii="Calibri" w:eastAsia="Times New Roman" w:hAnsi="Calibri" w:cs="Calibri"/>
                <w:sz w:val="18"/>
                <w:szCs w:val="18"/>
                <w:lang w:eastAsia="zh-CN"/>
              </w:rPr>
              <w:t>, μέσω ολίσθησης, του τροχού, με αποκοχλίωση (ξεβίδωμα) του κατώτερου συνδέσμου της εμπρόσθιας ράβδου.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Η γωνία </w:t>
            </w:r>
            <w:proofErr w:type="spellStart"/>
            <w:r w:rsidRPr="00C45266">
              <w:rPr>
                <w:rFonts w:ascii="Calibri" w:eastAsia="Times New Roman" w:hAnsi="Calibri" w:cs="Calibri"/>
                <w:sz w:val="18"/>
                <w:szCs w:val="18"/>
                <w:lang w:eastAsia="zh-CN"/>
              </w:rPr>
              <w:t>κάμπερ</w:t>
            </w:r>
            <w:proofErr w:type="spellEnd"/>
            <w:r w:rsidRPr="00C45266">
              <w:rPr>
                <w:rFonts w:ascii="Calibri" w:eastAsia="Times New Roman" w:hAnsi="Calibri" w:cs="Calibri"/>
                <w:sz w:val="18"/>
                <w:szCs w:val="18"/>
                <w:lang w:eastAsia="zh-CN"/>
              </w:rPr>
              <w:t xml:space="preserve"> και η βάση του αυτοκινήτου να ρυθμίζονται, δια ελαττώσεως του </w:t>
            </w:r>
            <w:proofErr w:type="spellStart"/>
            <w:r w:rsidRPr="00C45266">
              <w:rPr>
                <w:rFonts w:ascii="Calibri" w:eastAsia="Times New Roman" w:hAnsi="Calibri" w:cs="Calibri"/>
                <w:sz w:val="18"/>
                <w:szCs w:val="18"/>
                <w:lang w:eastAsia="zh-CN"/>
              </w:rPr>
              <w:t>υποπλαισίου</w:t>
            </w:r>
            <w:proofErr w:type="spellEnd"/>
            <w:r w:rsidRPr="00C45266">
              <w:rPr>
                <w:rFonts w:ascii="Calibri" w:eastAsia="Times New Roman" w:hAnsi="Calibri" w:cs="Calibri"/>
                <w:sz w:val="18"/>
                <w:szCs w:val="18"/>
                <w:lang w:eastAsia="zh-CN"/>
              </w:rPr>
              <w:t xml:space="preserve"> και ολίσθησή του </w:t>
            </w:r>
            <w:proofErr w:type="spellStart"/>
            <w:r w:rsidRPr="00C45266">
              <w:rPr>
                <w:rFonts w:ascii="Calibri" w:eastAsia="Times New Roman" w:hAnsi="Calibri" w:cs="Calibri"/>
                <w:sz w:val="18"/>
                <w:szCs w:val="18"/>
                <w:lang w:eastAsia="zh-CN"/>
              </w:rPr>
              <w:t>καθ'όλο</w:t>
            </w:r>
            <w:proofErr w:type="spellEnd"/>
            <w:r w:rsidRPr="00C45266">
              <w:rPr>
                <w:rFonts w:ascii="Calibri" w:eastAsia="Times New Roman" w:hAnsi="Calibri" w:cs="Calibri"/>
                <w:sz w:val="18"/>
                <w:szCs w:val="18"/>
                <w:lang w:eastAsia="zh-CN"/>
              </w:rPr>
              <w:t xml:space="preserve"> το μήκος.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Η γωνία </w:t>
            </w:r>
            <w:proofErr w:type="spellStart"/>
            <w:r w:rsidRPr="00C45266">
              <w:rPr>
                <w:rFonts w:ascii="Calibri" w:eastAsia="Times New Roman" w:hAnsi="Calibri" w:cs="Calibri"/>
                <w:sz w:val="18"/>
                <w:szCs w:val="18"/>
                <w:lang w:eastAsia="zh-CN"/>
              </w:rPr>
              <w:t>κάμπερ</w:t>
            </w:r>
            <w:proofErr w:type="spellEnd"/>
            <w:r w:rsidRPr="00C45266">
              <w:rPr>
                <w:rFonts w:ascii="Calibri" w:eastAsia="Times New Roman" w:hAnsi="Calibri" w:cs="Calibri"/>
                <w:sz w:val="18"/>
                <w:szCs w:val="18"/>
                <w:lang w:eastAsia="zh-CN"/>
              </w:rPr>
              <w:t xml:space="preserve"> και ο άξονας οδήγησης (</w:t>
            </w:r>
            <w:r w:rsidRPr="00C45266">
              <w:rPr>
                <w:rFonts w:ascii="Calibri" w:eastAsia="Times New Roman" w:hAnsi="Calibri" w:cs="Calibri"/>
                <w:sz w:val="18"/>
                <w:szCs w:val="18"/>
                <w:lang w:val="en-GB" w:eastAsia="zh-CN"/>
              </w:rPr>
              <w:t>SAI</w:t>
            </w:r>
            <w:r w:rsidRPr="00C45266">
              <w:rPr>
                <w:rFonts w:ascii="Calibri" w:eastAsia="Times New Roman" w:hAnsi="Calibri" w:cs="Calibri"/>
                <w:sz w:val="18"/>
                <w:szCs w:val="18"/>
                <w:lang w:eastAsia="zh-CN"/>
              </w:rPr>
              <w:t xml:space="preserve">) του οχήματος, να ρυθμίζονται, μέσω ολισθήσεως του πλάγιου (παράπλευρου) </w:t>
            </w:r>
            <w:proofErr w:type="spellStart"/>
            <w:r w:rsidRPr="00C45266">
              <w:rPr>
                <w:rFonts w:ascii="Calibri" w:eastAsia="Times New Roman" w:hAnsi="Calibri" w:cs="Calibri"/>
                <w:sz w:val="18"/>
                <w:szCs w:val="18"/>
                <w:lang w:eastAsia="zh-CN"/>
              </w:rPr>
              <w:t>υποπλαισίου</w:t>
            </w:r>
            <w:proofErr w:type="spellEnd"/>
            <w:r w:rsidRPr="00C45266">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Η σταθερή θέση του τροχού οδηγήσεως να επιτυγχάνεται με τη χρήση κοχλία ακινητοποιήσεως τόσο του τροχού οδήγησης όσο και της κολώνας διεύθυνσης τιμονιού.</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Η πολλαπλών συνδέσμων πίσω ανάρτηση να έχει τρία (3) σημεία ρύθμισης: ρύθμιση (ευθυγράμμιση) των γωνιών του πέλματος, μέσω της ρύθμισης της χαμηλότερης ράβδου ρύθμιση (ευθυγράμμιση) της γωνίας </w:t>
            </w:r>
            <w:proofErr w:type="spellStart"/>
            <w:r w:rsidRPr="00C45266">
              <w:rPr>
                <w:rFonts w:ascii="Calibri" w:eastAsia="Times New Roman" w:hAnsi="Calibri" w:cs="Calibri"/>
                <w:sz w:val="18"/>
                <w:szCs w:val="18"/>
                <w:lang w:eastAsia="zh-CN"/>
              </w:rPr>
              <w:t>κάμπερ</w:t>
            </w:r>
            <w:proofErr w:type="spellEnd"/>
            <w:r w:rsidRPr="00C45266">
              <w:rPr>
                <w:rFonts w:ascii="Calibri" w:eastAsia="Times New Roman" w:hAnsi="Calibri" w:cs="Calibri"/>
                <w:sz w:val="18"/>
                <w:szCs w:val="18"/>
                <w:lang w:eastAsia="zh-CN"/>
              </w:rPr>
              <w:t xml:space="preserve">, μέσω της ρυθμίσεων των εκκεντρικών κοχλιών στην ράβδο ρύθμιση κατά μήκους θέσης (της βάσης του τροχού), του τροχού, μέσω της ρύθμισης της εμπρόσθιας ράβδου της πίσω ανάρτησης.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Να είναι, ακόμη, το σύστημα εφοδιασμένο με: εμπρόσθιο άξονα, ο οποίος να φέρει υδραυλικά φρένα, πίσω τροχούς, ασφαλιζόμενους κοχλίες (μπουλόνια) </w:t>
            </w:r>
            <w:proofErr w:type="spellStart"/>
            <w:r w:rsidRPr="00C45266">
              <w:rPr>
                <w:rFonts w:ascii="Calibri" w:eastAsia="Times New Roman" w:hAnsi="Calibri" w:cs="Calibri"/>
                <w:sz w:val="18"/>
                <w:szCs w:val="18"/>
                <w:lang w:eastAsia="zh-CN"/>
              </w:rPr>
              <w:t>μανδαλώσεως</w:t>
            </w:r>
            <w:proofErr w:type="spellEnd"/>
            <w:r w:rsidRPr="00C45266">
              <w:rPr>
                <w:rFonts w:ascii="Calibri" w:eastAsia="Times New Roman" w:hAnsi="Calibri" w:cs="Calibri"/>
                <w:sz w:val="18"/>
                <w:szCs w:val="18"/>
                <w:lang w:eastAsia="zh-CN"/>
              </w:rPr>
              <w:t>.</w:t>
            </w:r>
          </w:p>
          <w:p w:rsidR="00C45266" w:rsidRPr="00C45266" w:rsidRDefault="00C45266" w:rsidP="00C45266">
            <w:pPr>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Το σύστημα να φέρει πιστοποίηση CE</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3"/>
              </w:numPr>
              <w:suppressAutoHyphens/>
              <w:spacing w:after="0" w:line="240" w:lineRule="auto"/>
              <w:jc w:val="both"/>
              <w:rPr>
                <w:rFonts w:ascii="Calibri" w:eastAsia="Times New Roman" w:hAnsi="Calibri" w:cs="Calibri"/>
                <w:sz w:val="18"/>
                <w:szCs w:val="18"/>
                <w:lang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Με την ευθυγράμμιση του τροχού, για τη ρύθμιση της  γεωμετρίας αναρτήσεως, να είναι μία διεργασία, ώστε να παρέχει επίδειξη των μαθητών, τουλάχιστον, στις παρακάτω γενόμενες μετρήσεις:</w:t>
            </w:r>
          </w:p>
          <w:p w:rsidR="00C45266" w:rsidRPr="00C45266" w:rsidRDefault="00C45266" w:rsidP="00C45266">
            <w:pPr>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επί των αποστάσεων (διασταυρώσεων) του τροχού και των </w:t>
            </w:r>
            <w:proofErr w:type="spellStart"/>
            <w:r w:rsidRPr="00C45266">
              <w:rPr>
                <w:rFonts w:ascii="Calibri" w:eastAsia="Times New Roman" w:hAnsi="Calibri" w:cs="Calibri"/>
                <w:sz w:val="18"/>
                <w:szCs w:val="18"/>
                <w:lang w:eastAsia="zh-CN"/>
              </w:rPr>
              <w:t>διαγωνιών</w:t>
            </w:r>
            <w:proofErr w:type="spellEnd"/>
            <w:r w:rsidRPr="00C45266">
              <w:rPr>
                <w:rFonts w:ascii="Calibri" w:eastAsia="Times New Roman" w:hAnsi="Calibri" w:cs="Calibri"/>
                <w:sz w:val="18"/>
                <w:szCs w:val="18"/>
                <w:lang w:eastAsia="zh-CN"/>
              </w:rPr>
              <w:t>, επί της μετακίνησης των αξόνων μεταξύ τους, επί της αποκλίσεως του άξονα οδήγησης (SAI), επί της ακτίνας τριβής, επί του μήκους της βάσης του τροχού, επί της θέσης της κεντρικής γραμμής, επί της γωνίας σύγκλισης-απόκλισης τροχών , επί πλάτους πέλματος και άλλων μετρήσεων, δυνατοτήτων, αναφερομένων από τους κατασκευαστές.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US" w:eastAsia="zh-CN"/>
              </w:rPr>
            </w:pPr>
            <w:r w:rsidRPr="00C45266">
              <w:rPr>
                <w:rFonts w:ascii="Calibri" w:eastAsia="Times New Roman" w:hAnsi="Calibri" w:cs="Calibri"/>
                <w:sz w:val="18"/>
                <w:szCs w:val="18"/>
                <w:lang w:val="en-US" w:eastAsia="zh-CN"/>
              </w:rPr>
              <w:t>NAI</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line="360" w:lineRule="auto"/>
        <w:ind w:left="720"/>
        <w:contextualSpacing/>
        <w:rPr>
          <w:rFonts w:ascii="Calibri" w:eastAsia="Times New Roman" w:hAnsi="Calibri" w:cs="Times New Roman"/>
          <w:b/>
          <w:szCs w:val="14"/>
          <w:lang w:eastAsia="el-GR"/>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ΔΙΑΦΟΡΙΚΟ  ΣΕ ΤΟΜΗ  TORSEN</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caps/>
                <w:sz w:val="18"/>
                <w:szCs w:val="18"/>
                <w:lang w:val="en-US"/>
              </w:rPr>
            </w:pPr>
            <w:r w:rsidRPr="00C45266">
              <w:rPr>
                <w:rFonts w:ascii="Calibri" w:eastAsia="Times New Roman" w:hAnsi="Calibri" w:cs="Calibri"/>
                <w:caps/>
                <w:sz w:val="18"/>
                <w:szCs w:val="18"/>
                <w:lang w:eastAsia="zh-CN"/>
              </w:rPr>
              <w:t>ΣΕ ΕΠΙΤΡΑΠΕΖΙΑ ΒΑΣΗ</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18"/>
              </w:tabs>
              <w:spacing w:after="0" w:line="240" w:lineRule="auto"/>
              <w:rPr>
                <w:rFonts w:ascii="Calibri" w:eastAsia="Times New Roman" w:hAnsi="Calibri" w:cs="Calibri"/>
                <w:caps/>
                <w:sz w:val="18"/>
                <w:szCs w:val="18"/>
                <w:lang w:eastAsia="zh-CN"/>
              </w:rPr>
            </w:pPr>
            <w:r w:rsidRPr="00C45266">
              <w:rPr>
                <w:rFonts w:ascii="Calibri" w:eastAsia="Times New Roman" w:hAnsi="Calibri" w:cs="Calibri"/>
                <w:caps/>
                <w:sz w:val="18"/>
                <w:szCs w:val="18"/>
                <w:lang w:eastAsia="zh-CN"/>
              </w:rPr>
              <w:t>Όλες οι τομές να είναι χρωματισμένες για την καλύτερη παραστατικότητα και ονοματολογία των μερών</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20"/>
              </w:tabs>
              <w:spacing w:after="0" w:line="240" w:lineRule="auto"/>
              <w:rPr>
                <w:rFonts w:ascii="Calibri" w:eastAsia="Times New Roman" w:hAnsi="Calibri" w:cs="Calibri"/>
                <w:caps/>
                <w:sz w:val="18"/>
                <w:szCs w:val="18"/>
                <w:lang w:eastAsia="zh-CN"/>
              </w:rPr>
            </w:pPr>
            <w:r w:rsidRPr="00C45266">
              <w:rPr>
                <w:rFonts w:ascii="Calibri" w:eastAsia="Times New Roman" w:hAnsi="Calibri" w:cs="Calibri"/>
                <w:caps/>
                <w:sz w:val="18"/>
                <w:szCs w:val="18"/>
                <w:lang w:eastAsia="zh-CN"/>
              </w:rPr>
              <w:t>Να συνοδεύεται από πίνακες με τεχνικά χαρακτηριστικά</w:t>
            </w:r>
          </w:p>
        </w:tc>
        <w:tc>
          <w:tcPr>
            <w:tcW w:w="1273"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818"/>
              </w:tabs>
              <w:spacing w:after="0" w:line="240" w:lineRule="auto"/>
              <w:rPr>
                <w:rFonts w:ascii="Calibri" w:eastAsia="Times New Roman" w:hAnsi="Calibri" w:cs="Calibri"/>
                <w:caps/>
                <w:sz w:val="18"/>
                <w:szCs w:val="18"/>
                <w:lang w:eastAsia="zh-CN"/>
              </w:rPr>
            </w:pPr>
            <w:r w:rsidRPr="00C45266">
              <w:rPr>
                <w:rFonts w:ascii="Calibri" w:eastAsia="Times New Roman" w:hAnsi="Calibri" w:cs="Calibri"/>
                <w:caps/>
                <w:sz w:val="18"/>
                <w:szCs w:val="18"/>
                <w:lang w:eastAsia="zh-CN"/>
              </w:rPr>
              <w:t>Μέσω εξωτερικής επέμβασης (χειροκίνητα) η δυνατότητα λειτουργίας αυτού</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b/>
          <w:szCs w:val="14"/>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ΣΥΣΚΕΥΗ ΕΛΕΓΧΟΥ ΠΙΕΣΗΣ &amp; ΡΟΗΣ ΣΥΣΤΗΜΑΤΟΣ ΤΡΟΦΟΔΟΣΙΑΣ ΚΑΥΣΙΜΟΥ</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Αναλογικό μανόμετρο με τιμές μέτρησης πίεσης έως 9</w:t>
            </w:r>
            <w:r w:rsidRPr="00C45266">
              <w:rPr>
                <w:rFonts w:ascii="Calibri" w:eastAsia="Times New Roman" w:hAnsi="Calibri" w:cs="Calibri"/>
                <w:sz w:val="18"/>
                <w:szCs w:val="18"/>
                <w:lang w:val="en-GB" w:eastAsia="zh-CN"/>
              </w:rPr>
              <w:t>bar</w:t>
            </w:r>
            <w:r w:rsidRPr="00C45266">
              <w:rPr>
                <w:rFonts w:ascii="Calibri" w:eastAsia="Times New Roman" w:hAnsi="Calibri" w:cs="Calibri"/>
                <w:sz w:val="18"/>
                <w:szCs w:val="18"/>
                <w:lang w:eastAsia="zh-CN"/>
              </w:rPr>
              <w:t>/130</w:t>
            </w:r>
            <w:r w:rsidRPr="00C45266">
              <w:rPr>
                <w:rFonts w:ascii="Calibri" w:eastAsia="Times New Roman" w:hAnsi="Calibri" w:cs="Calibri"/>
                <w:sz w:val="18"/>
                <w:szCs w:val="18"/>
                <w:lang w:val="en-GB" w:eastAsia="zh-CN"/>
              </w:rPr>
              <w:t>psi</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Μέτρηση πίεσης κυκλώματος, πίεσης επιστροφών</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val="en-GB" w:eastAsia="zh-CN"/>
              </w:rPr>
            </w:pPr>
            <w:proofErr w:type="spellStart"/>
            <w:r w:rsidRPr="00C45266">
              <w:rPr>
                <w:rFonts w:ascii="Calibri" w:eastAsia="Times New Roman" w:hAnsi="Calibri" w:cs="Calibri"/>
                <w:sz w:val="18"/>
                <w:szCs w:val="18"/>
                <w:lang w:val="en-GB" w:eastAsia="zh-CN"/>
              </w:rPr>
              <w:t>Μέτρηση</w:t>
            </w:r>
            <w:proofErr w:type="spellEnd"/>
            <w:r w:rsidRPr="00C45266">
              <w:rPr>
                <w:rFonts w:ascii="Calibri" w:eastAsia="Times New Roman" w:hAnsi="Calibri" w:cs="Calibri"/>
                <w:sz w:val="18"/>
                <w:szCs w:val="18"/>
                <w:lang w:val="en-GB" w:eastAsia="zh-CN"/>
              </w:rPr>
              <w:t xml:space="preserve"> πα</w:t>
            </w:r>
            <w:proofErr w:type="spellStart"/>
            <w:r w:rsidRPr="00C45266">
              <w:rPr>
                <w:rFonts w:ascii="Calibri" w:eastAsia="Times New Roman" w:hAnsi="Calibri" w:cs="Calibri"/>
                <w:sz w:val="18"/>
                <w:szCs w:val="18"/>
                <w:lang w:val="en-GB" w:eastAsia="zh-CN"/>
              </w:rPr>
              <w:t>ροχής</w:t>
            </w:r>
            <w:proofErr w:type="spellEnd"/>
            <w:r w:rsidRPr="00C45266">
              <w:rPr>
                <w:rFonts w:ascii="Calibri" w:eastAsia="Times New Roman" w:hAnsi="Calibri" w:cs="Calibri"/>
                <w:sz w:val="18"/>
                <w:szCs w:val="18"/>
                <w:lang w:val="en-GB" w:eastAsia="zh-CN"/>
              </w:rPr>
              <w:t xml:space="preserve"> κα</w:t>
            </w:r>
            <w:proofErr w:type="spellStart"/>
            <w:r w:rsidRPr="00C45266">
              <w:rPr>
                <w:rFonts w:ascii="Calibri" w:eastAsia="Times New Roman" w:hAnsi="Calibri" w:cs="Calibri"/>
                <w:sz w:val="18"/>
                <w:szCs w:val="18"/>
                <w:lang w:val="en-GB" w:eastAsia="zh-CN"/>
              </w:rPr>
              <w:t>υσίμου</w:t>
            </w:r>
            <w:proofErr w:type="spellEnd"/>
            <w:r w:rsidRPr="00C45266">
              <w:rPr>
                <w:rFonts w:ascii="Calibri" w:eastAsia="Times New Roman" w:hAnsi="Calibri" w:cs="Calibri"/>
                <w:sz w:val="18"/>
                <w:szCs w:val="18"/>
                <w:lang w:val="en-GB"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Κασετίνα με </w:t>
            </w:r>
            <w:proofErr w:type="spellStart"/>
            <w:r w:rsidRPr="00C45266">
              <w:rPr>
                <w:rFonts w:ascii="Calibri" w:eastAsia="Times New Roman" w:hAnsi="Calibri" w:cs="Calibri"/>
                <w:sz w:val="18"/>
                <w:szCs w:val="18"/>
                <w:lang w:eastAsia="zh-CN"/>
              </w:rPr>
              <w:t>αντάπτορες</w:t>
            </w:r>
            <w:proofErr w:type="spellEnd"/>
            <w:r w:rsidRPr="00C45266">
              <w:rPr>
                <w:rFonts w:ascii="Calibri" w:eastAsia="Times New Roman" w:hAnsi="Calibri" w:cs="Calibri"/>
                <w:sz w:val="18"/>
                <w:szCs w:val="18"/>
                <w:lang w:eastAsia="zh-CN"/>
              </w:rPr>
              <w:t xml:space="preserve"> για χρήση σε διαφορετικά συστήματα τροφοδοσίας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32"/>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Οδηγίες χρήσης τουλάχιστον στην Αγγλική ή στην Ελληνική.</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szCs w:val="24"/>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 xml:space="preserve">ΣΥΜΠΥΚΝΩΤΙΚΗ ΜΟΝΑΔΑ </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val="en-GB"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426"/>
                <w:tab w:val="left" w:pos="1834"/>
                <w:tab w:val="left" w:pos="2746"/>
                <w:tab w:val="left" w:pos="3178"/>
                <w:tab w:val="left" w:pos="3795"/>
                <w:tab w:val="left" w:pos="4179"/>
                <w:tab w:val="left" w:pos="5398"/>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Η ΣΥΜΠΥΚΝΩΤΙΚΗ ΜΟΝΑΔΑ</w:t>
            </w:r>
            <w:r w:rsidRPr="00C45266">
              <w:rPr>
                <w:rFonts w:ascii="Calibri" w:eastAsia="Times New Roman" w:hAnsi="Calibri" w:cs="Calibri"/>
                <w:sz w:val="18"/>
                <w:szCs w:val="18"/>
                <w:lang w:eastAsia="zh-CN"/>
              </w:rPr>
              <w:tab/>
              <w:t>ΝΑ ΕΙΝΑΙ ΣΕ ΜΕΤΑΛΛΙΚΗ ΒΑΣΗ ΣΥΝΑΡΜΟΛΟΓΗΜΕΝΗ ΚΑΙ ΝΑ ΑΠΟΤΕΛΕΙΤΑΙ ΑΠΟ:</w:t>
            </w:r>
          </w:p>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ΣΥΜΠΙΕΣΤΗ ΚΛΕΙΣΤΟΥ ΤΥΠΟΥ ≥ 1/3 HP ΜΕ ΒΑΛΒΙΔΑ SERVICE ΑΝΑΡΡΟΦΗΣΗΣ ΚΑΙ ΨΥΚΤΙΚΟ ΜΕΣΟ R-134A</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ΣΥΛΛΕΚΤΗ ΥΓΡΟΥ ΜΕ ΒΑΛΒΙΔΑ </w:t>
            </w:r>
            <w:r w:rsidRPr="00C45266">
              <w:rPr>
                <w:rFonts w:ascii="Calibri" w:eastAsia="Times New Roman" w:hAnsi="Calibri" w:cs="Calibri"/>
                <w:sz w:val="18"/>
                <w:szCs w:val="18"/>
                <w:lang w:val="en-GB" w:eastAsia="zh-CN"/>
              </w:rPr>
              <w:t>SERVICE</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ΣΥΜΠΥΚΝΩΤΗ ΑΝΑΛΟΓΗΣ ΙΚΑΝΟΤΗΤΑΣ ΒΕΒΙΑΣΜΕΝΗΣ ΚΥΚΛΟΦΟΡΙΑΣ ΑΕΡΑ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4"/>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ΗΛΕΚΤΡΙΚΟ ΚΟΥΤΙ ΣΥΝΔΕΣΕΩΝ</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b/>
          <w:szCs w:val="14"/>
          <w:lang w:eastAsia="el-GR"/>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ΒΑΛΙΤΣΑ ΑΝΙΧΝΕΥΣΗΣ ΔΙΑΡΟΩΝ ΥΠΕΡΥΘΡΗΣ ΑΚΤΙΝΟΒΟΛΙΑΣ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Η ΒΑΛΙΤΣΑ ΝΑ ΠΕΡΙΛΑΜΒΑΝΕΙ :</w:t>
            </w:r>
          </w:p>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OPTIMAX JR UV LED</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2 ΧΡΩΣΤΙΚΑ ΦΥΣΙΓΓΙΑ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ΚΙΤ ΕΓΧΥΣΗΣ – ΤΡΟΜΠΑ &amp; ΛΑΣΤΙΧΟ</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ΓΥΑΛΙΑ UVS-40</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ΘΗΚΗ ΜΕΤΑΦΟΡΑΣ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6"/>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ΑΦΑΙΡΕΤΙΚΟ ΧΡΩΣΤΙΚΗΣ ΟΥΣΙΑΣ UV</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b/>
          <w:szCs w:val="14"/>
          <w:lang w:eastAsia="el-GR"/>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ΣΤΑΘΜΟΣ ΚΛΙΜΑΤΙΣΤΙΚΟΥ ΑΥΤΟΚΙΝΗΤΟΥ</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ΕΠΙΛΟΓΗ ΡΥΘΜΙΣΕΩΝ ΓΙΑ ΠΛΗΡΩΣ ΑΥΤΟΜΑΤΟΠΟΙΗΜΕΝΗ ΔΙΑΔΙΚΑΣΙΑ ΕΛΕΓΧΟΥ Η ΜΕΜΟΝΩΜΕΝΕΣ ΛΕΙΤΟΥΡΓΙΕΣ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ΨΥΚΤΙΚΟ R1234YF Η R134A</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ΑΝΑΚΤΗΣΗ ΨΥΚΤΙΚΟΥ ΑΥΤΟΜΑΤΑ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ΒΑΣΗ ΔΕΔΟΜΕΝΩΝ ΟΧΗΜΑΤΑ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ΠΟΣΟΣΤΌ ΑΝΆΚΤΗΣΗΣ ≥ 95%</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ΑΠΟΣΤΡΆΓΓΙΣΗ ΛΑΔΙΟΎ ΑΥΤΟΜΑΤΑ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ΈΛΕΓΧΟΣ ΔΙΑΡΡΟΉΣ ΚΕΝΟΎ ΑΥΤΟΜΑΤΑ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ΈΓΧΥΣΗ ΛΑΔΙΟΎ ΑΥΤΟΜΑΤΑ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ΑΚΡΊΒΕΙΑ ΣΤΗΝ ΕΠΑΝΑΠΛΉΡΩΣΗ ΨΥΚΤΙΚΟΎ ΕΩΣ 15 </w:t>
            </w:r>
            <w:r w:rsidRPr="00C45266">
              <w:rPr>
                <w:rFonts w:ascii="Calibri" w:eastAsia="Times New Roman" w:hAnsi="Calibri" w:cs="Calibri"/>
                <w:sz w:val="18"/>
                <w:szCs w:val="18"/>
                <w:lang w:val="en-GB" w:eastAsia="zh-CN"/>
              </w:rPr>
              <w:t>GR</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ΕΠΑΝΑΠΛΉΡΩΣΗ ΨΥΚΤΙΚΟΎ ΑΥΤΟΜΑΤΑ ΜΕ ΗΛΕΚΤΡΟΝΙΚΗ ΖΥΓΑΡΙΑ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ΣΥΣΤΗΜΑ ΕΞΑΕΡΙΣΜΟΥ ΗΛΕΚΤΡΟΝΙΚΑ ΕΛΕΓΧΌΜΕΝΟ</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ΜΑΝΌΜΕΤΡΟ, </w:t>
            </w:r>
            <w:r w:rsidRPr="00C45266">
              <w:rPr>
                <w:rFonts w:ascii="Calibri" w:eastAsia="Times New Roman" w:hAnsi="Calibri" w:cs="Calibri"/>
                <w:sz w:val="18"/>
                <w:szCs w:val="18"/>
                <w:lang w:val="en-GB" w:eastAsia="zh-CN"/>
              </w:rPr>
              <w:t>H</w:t>
            </w:r>
            <w:r w:rsidRPr="00C45266">
              <w:rPr>
                <w:rFonts w:ascii="Calibri" w:eastAsia="Times New Roman" w:hAnsi="Calibri" w:cs="Calibri"/>
                <w:sz w:val="18"/>
                <w:szCs w:val="18"/>
                <w:lang w:eastAsia="zh-CN"/>
              </w:rPr>
              <w:t xml:space="preserve"> </w:t>
            </w:r>
            <w:r w:rsidRPr="00C45266">
              <w:rPr>
                <w:rFonts w:ascii="Calibri" w:eastAsia="Times New Roman" w:hAnsi="Calibri" w:cs="Calibri"/>
                <w:sz w:val="18"/>
                <w:szCs w:val="18"/>
                <w:lang w:val="en-GB" w:eastAsia="zh-CN"/>
              </w:rPr>
              <w:t>P</w:t>
            </w:r>
            <w:r w:rsidRPr="00C45266">
              <w:rPr>
                <w:rFonts w:ascii="Calibri" w:eastAsia="Times New Roman" w:hAnsi="Calibri" w:cs="Calibri"/>
                <w:sz w:val="18"/>
                <w:szCs w:val="18"/>
                <w:lang w:eastAsia="zh-CN"/>
              </w:rPr>
              <w:t xml:space="preserve"> &amp; </w:t>
            </w:r>
            <w:r w:rsidRPr="00C45266">
              <w:rPr>
                <w:rFonts w:ascii="Calibri" w:eastAsia="Times New Roman" w:hAnsi="Calibri" w:cs="Calibri"/>
                <w:sz w:val="18"/>
                <w:szCs w:val="18"/>
                <w:lang w:val="en-GB" w:eastAsia="zh-CN"/>
              </w:rPr>
              <w:t>LP</w:t>
            </w:r>
            <w:r w:rsidRPr="00C45266">
              <w:rPr>
                <w:rFonts w:ascii="Calibri" w:eastAsia="Times New Roman" w:hAnsi="Calibri" w:cs="Calibri"/>
                <w:sz w:val="18"/>
                <w:szCs w:val="18"/>
                <w:lang w:eastAsia="zh-CN"/>
              </w:rPr>
              <w:t xml:space="preserve"> 100 </w:t>
            </w:r>
            <w:r w:rsidRPr="00C45266">
              <w:rPr>
                <w:rFonts w:ascii="Calibri" w:eastAsia="Times New Roman" w:hAnsi="Calibri" w:cs="Calibri"/>
                <w:sz w:val="18"/>
                <w:szCs w:val="18"/>
                <w:lang w:val="en-GB" w:eastAsia="zh-CN"/>
              </w:rPr>
              <w:t>MM</w:t>
            </w:r>
            <w:r w:rsidRPr="00C45266">
              <w:rPr>
                <w:rFonts w:ascii="Calibri" w:eastAsia="Times New Roman" w:hAnsi="Calibri" w:cs="Calibri"/>
                <w:sz w:val="18"/>
                <w:szCs w:val="18"/>
                <w:lang w:eastAsia="zh-CN"/>
              </w:rPr>
              <w:t xml:space="preserve"> ΧΩΡΙΣ ΚΡΑΔΑΣΜΟΥΣ ΚΛΑΣΗ 1</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ΜΉΚΟΣ ΕΎΚΑΜΠΤΩΝ ΣΩΛΉΝΩΝ SERV. ≥ 2.5 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ΣΥΜΠΙΕΣΤΉΣ ≥ 1/4 HP</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ΑΝΤΛΙΑ ΚΕΝΟΥ ≥ 70 L/MIN</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ΧΩΡΗΤΙΚΟΤΗΤΑ ΔΕΞΑΜΕΝΗΣ ≥ 10 L</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uppressAutoHyphens/>
              <w:spacing w:after="120" w:line="240" w:lineRule="auto"/>
              <w:jc w:val="both"/>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ΔΟΧΕΊΑ ΛΑΔΙΟΎ ≥ 2 X 250ML</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ΝΑ ΕΞΑΣΦΑΛΙΖΕΤΑΙ ΕΥΚΟΛΗ ΚΑΙ ΑΠΟΤΕΛΕΣΜΑΤΙΚΗ ΠΡΟΣΒΑΣΗ ΣΤΑ ΕΣΩΤΕΡΙΚΑΕΞΑΡΤΗΜΑΤΑ ΤΗΣ ΜΟΝΑΔΑΣ</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7"/>
              </w:numPr>
              <w:suppressAutoHyphens/>
              <w:spacing w:after="0" w:line="240" w:lineRule="auto"/>
              <w:jc w:val="both"/>
              <w:rPr>
                <w:rFonts w:ascii="Calibri" w:eastAsia="Times New Roman" w:hAnsi="Calibri" w:cs="Calibri"/>
                <w:sz w:val="18"/>
                <w:szCs w:val="18"/>
                <w:lang w:eastAsia="zh-CN"/>
              </w:rPr>
            </w:pPr>
          </w:p>
        </w:tc>
        <w:tc>
          <w:tcPr>
            <w:tcW w:w="580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ΗΛΕΚΤΡΟΝΙΚΟ ΣΥΣΤΗΜΑ ΕΞΑΕΡΩΣΗΣ ΤΗΣ ΔΕΞΑΜΕΝΗΣ</w:t>
            </w:r>
          </w:p>
        </w:tc>
        <w:tc>
          <w:tcPr>
            <w:tcW w:w="1273"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eastAsia="zh-CN"/>
              </w:rPr>
            </w:pPr>
          </w:p>
        </w:tc>
      </w:tr>
    </w:tbl>
    <w:p w:rsidR="00C45266" w:rsidRPr="00C45266" w:rsidRDefault="00C45266" w:rsidP="00C45266">
      <w:pPr>
        <w:spacing w:after="0" w:line="240" w:lineRule="auto"/>
        <w:rPr>
          <w:rFonts w:ascii="Calibri" w:eastAsia="Times New Roman" w:hAnsi="Calibri" w:cs="Calibri"/>
          <w:b/>
          <w:szCs w:val="14"/>
          <w:lang w:eastAsia="el-GR"/>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ΔΙΑΤΑΞΗ ΕΠΑΓΓΕΛΜΑΤΙΚΗΣ ΨΥΞΗΣ</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3"/>
        <w:gridCol w:w="1535"/>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ΑΠΑΙΤΗΣΗ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ΑΠΑΝΤΗΣΗ</w:t>
            </w:r>
          </w:p>
        </w:tc>
        <w:tc>
          <w:tcPr>
            <w:tcW w:w="1535" w:type="dxa"/>
            <w:tcBorders>
              <w:top w:val="single" w:sz="4" w:space="0" w:color="000000"/>
              <w:left w:val="single" w:sz="4" w:space="0" w:color="000000"/>
              <w:bottom w:val="single" w:sz="4" w:space="0" w:color="000000"/>
              <w:right w:val="single" w:sz="4" w:space="0" w:color="000000"/>
            </w:tcBorders>
            <w:shd w:val="clear" w:color="auto" w:fill="DBE5F1"/>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ΠΑΡΑΠΟΜΠΗ</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1"/>
              </w:numPr>
              <w:suppressAutoHyphens/>
              <w:spacing w:after="0" w:line="240" w:lineRule="auto"/>
              <w:jc w:val="both"/>
              <w:rPr>
                <w:rFonts w:ascii="Calibri" w:eastAsia="Calibri"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Διάταξη επαγγελματικής ψύξης σε λειτουργία με 2 θαλάμους διαφορετικών θερμοκρασιών (συντήρηση - κατάψυξη) και συμπυκνωτική μονάδα με ερμητικό ή </w:t>
            </w:r>
            <w:proofErr w:type="spellStart"/>
            <w:r w:rsidRPr="00C45266">
              <w:rPr>
                <w:rFonts w:ascii="Calibri" w:eastAsia="Times New Roman" w:hAnsi="Calibri" w:cs="Calibri"/>
                <w:sz w:val="18"/>
                <w:szCs w:val="18"/>
                <w:lang w:eastAsia="zh-CN"/>
              </w:rPr>
              <w:t>ημιερμητικό</w:t>
            </w:r>
            <w:proofErr w:type="spellEnd"/>
            <w:r w:rsidRPr="00C45266">
              <w:rPr>
                <w:rFonts w:ascii="Calibri" w:eastAsia="Times New Roman" w:hAnsi="Calibri" w:cs="Calibri"/>
                <w:sz w:val="18"/>
                <w:szCs w:val="18"/>
                <w:lang w:eastAsia="zh-CN"/>
              </w:rPr>
              <w:t xml:space="preserve"> συμπιεστή.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1"/>
              </w:numPr>
              <w:suppressAutoHyphens/>
              <w:spacing w:after="0" w:line="240" w:lineRule="auto"/>
              <w:jc w:val="both"/>
              <w:rPr>
                <w:rFonts w:ascii="Calibri" w:eastAsia="Calibri"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 Η διάταξη της επαγγελματικής ψύξης να </w:t>
            </w:r>
            <w:proofErr w:type="spellStart"/>
            <w:r w:rsidRPr="00C45266">
              <w:rPr>
                <w:rFonts w:ascii="Calibri" w:eastAsia="Times New Roman" w:hAnsi="Calibri" w:cs="Calibri"/>
                <w:sz w:val="18"/>
                <w:szCs w:val="18"/>
                <w:lang w:eastAsia="zh-CN"/>
              </w:rPr>
              <w:t>ειναι</w:t>
            </w:r>
            <w:proofErr w:type="spellEnd"/>
            <w:r w:rsidRPr="00C45266">
              <w:rPr>
                <w:rFonts w:ascii="Calibri" w:eastAsia="Times New Roman" w:hAnsi="Calibri" w:cs="Calibri"/>
                <w:sz w:val="18"/>
                <w:szCs w:val="18"/>
                <w:lang w:eastAsia="zh-CN"/>
              </w:rPr>
              <w:t xml:space="preserve"> τοποθετημένη σε εργαστηριακό πάγκο τροχήλατο, διαστάσεων τουλάχιστον 60χ180 </w:t>
            </w:r>
            <w:r w:rsidRPr="00C45266">
              <w:rPr>
                <w:rFonts w:ascii="Calibri" w:eastAsia="Times New Roman" w:hAnsi="Calibri" w:cs="Calibri"/>
                <w:sz w:val="18"/>
                <w:szCs w:val="18"/>
                <w:lang w:val="en-GB" w:eastAsia="zh-CN"/>
              </w:rPr>
              <w:t>cm</w:t>
            </w:r>
            <w:r w:rsidRPr="00C45266">
              <w:rPr>
                <w:rFonts w:ascii="Calibri" w:eastAsia="Times New Roman" w:hAnsi="Calibri" w:cs="Calibri"/>
                <w:sz w:val="18"/>
                <w:szCs w:val="18"/>
                <w:lang w:eastAsia="zh-CN"/>
              </w:rPr>
              <w:t xml:space="preserve">. Πάνω στο πάγκο να υπάρχει μεταλλική διάτρητη πλάτη όπου να είναι αναπτυγμένη η ηλεκτρομηχανολογική εγκατάσταση της μονάδας.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1"/>
              </w:numPr>
              <w:suppressAutoHyphens/>
              <w:spacing w:after="0" w:line="240" w:lineRule="auto"/>
              <w:jc w:val="both"/>
              <w:rPr>
                <w:rFonts w:ascii="Calibri" w:eastAsia="Calibri"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suppressAutoHyphens/>
              <w:spacing w:after="12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Η διάταξη να περιλαμβάνει: συμπυκνωτική μονάδα με μονοφασικό ή τριφασικό συμπιεστή κλειστού τύπου ≥3/4 </w:t>
            </w:r>
            <w:r w:rsidRPr="00C45266">
              <w:rPr>
                <w:rFonts w:ascii="Calibri" w:eastAsia="Times New Roman" w:hAnsi="Calibri" w:cs="Calibri"/>
                <w:sz w:val="18"/>
                <w:szCs w:val="18"/>
                <w:lang w:val="en-GB" w:eastAsia="zh-CN"/>
              </w:rPr>
              <w:t>HP</w:t>
            </w:r>
            <w:r w:rsidRPr="00C45266">
              <w:rPr>
                <w:rFonts w:ascii="Calibri" w:eastAsia="Times New Roman" w:hAnsi="Calibri" w:cs="Calibri"/>
                <w:sz w:val="18"/>
                <w:szCs w:val="18"/>
                <w:lang w:eastAsia="zh-CN"/>
              </w:rPr>
              <w:t xml:space="preserve"> με </w:t>
            </w:r>
            <w:proofErr w:type="spellStart"/>
            <w:r w:rsidRPr="00C45266">
              <w:rPr>
                <w:rFonts w:ascii="Calibri" w:eastAsia="Times New Roman" w:hAnsi="Calibri" w:cs="Calibri"/>
                <w:sz w:val="18"/>
                <w:szCs w:val="18"/>
                <w:lang w:eastAsia="zh-CN"/>
              </w:rPr>
              <w:t>βαλβιδες</w:t>
            </w:r>
            <w:proofErr w:type="spellEnd"/>
            <w:r w:rsidRPr="00C45266">
              <w:rPr>
                <w:rFonts w:ascii="Calibri" w:eastAsia="Times New Roman" w:hAnsi="Calibri" w:cs="Calibri"/>
                <w:sz w:val="18"/>
                <w:szCs w:val="18"/>
                <w:lang w:eastAsia="zh-CN"/>
              </w:rPr>
              <w:t xml:space="preserve"> </w:t>
            </w:r>
            <w:r w:rsidRPr="00C45266">
              <w:rPr>
                <w:rFonts w:ascii="Calibri" w:eastAsia="Times New Roman" w:hAnsi="Calibri" w:cs="Calibri"/>
                <w:sz w:val="18"/>
                <w:szCs w:val="18"/>
                <w:lang w:val="en-GB" w:eastAsia="zh-CN"/>
              </w:rPr>
              <w:t>service</w:t>
            </w:r>
            <w:r w:rsidRPr="00C45266">
              <w:rPr>
                <w:rFonts w:ascii="Calibri" w:eastAsia="Times New Roman" w:hAnsi="Calibri" w:cs="Calibri"/>
                <w:sz w:val="18"/>
                <w:szCs w:val="18"/>
                <w:lang w:eastAsia="zh-CN"/>
              </w:rPr>
              <w:t xml:space="preserve">, συμπυκνωτή βεβιασμένης κυκλοφορίας και συλλέκτη με βαλβίδα </w:t>
            </w:r>
            <w:r w:rsidRPr="00C45266">
              <w:rPr>
                <w:rFonts w:ascii="Calibri" w:eastAsia="Times New Roman" w:hAnsi="Calibri" w:cs="Calibri"/>
                <w:sz w:val="18"/>
                <w:szCs w:val="18"/>
                <w:lang w:val="en-GB" w:eastAsia="zh-CN"/>
              </w:rPr>
              <w:t>service</w:t>
            </w:r>
            <w:r w:rsidRPr="00C45266">
              <w:rPr>
                <w:rFonts w:ascii="Calibri" w:eastAsia="Times New Roman" w:hAnsi="Calibri" w:cs="Calibri"/>
                <w:sz w:val="18"/>
                <w:szCs w:val="18"/>
                <w:lang w:eastAsia="zh-CN"/>
              </w:rPr>
              <w:t xml:space="preserve">.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1"/>
              </w:numPr>
              <w:suppressAutoHyphens/>
              <w:spacing w:after="0" w:line="240" w:lineRule="auto"/>
              <w:jc w:val="both"/>
              <w:rPr>
                <w:rFonts w:ascii="Calibri" w:eastAsia="Calibri"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Η διάταξη να περιλαμβάνει:</w:t>
            </w:r>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t xml:space="preserve">δύο </w:t>
            </w:r>
            <w:proofErr w:type="spellStart"/>
            <w:r w:rsidRPr="00C45266">
              <w:rPr>
                <w:rFonts w:ascii="Calibri" w:eastAsia="Calibri" w:hAnsi="Calibri" w:cs="Calibri"/>
                <w:sz w:val="18"/>
                <w:szCs w:val="18"/>
                <w:lang w:eastAsia="zh-CN"/>
              </w:rPr>
              <w:t>εξατμιστές</w:t>
            </w:r>
            <w:proofErr w:type="spellEnd"/>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t xml:space="preserve">φίλτρο λυόμενο με </w:t>
            </w:r>
            <w:proofErr w:type="spellStart"/>
            <w:r w:rsidRPr="00C45266">
              <w:rPr>
                <w:rFonts w:ascii="Calibri" w:eastAsia="Calibri" w:hAnsi="Calibri" w:cs="Calibri"/>
                <w:sz w:val="18"/>
                <w:szCs w:val="18"/>
                <w:lang w:eastAsia="zh-CN"/>
              </w:rPr>
              <w:t>ρακόρ</w:t>
            </w:r>
            <w:proofErr w:type="spellEnd"/>
            <w:r w:rsidRPr="00C45266">
              <w:rPr>
                <w:rFonts w:ascii="Calibri" w:eastAsia="Calibri" w:hAnsi="Calibri" w:cs="Calibri"/>
                <w:sz w:val="18"/>
                <w:szCs w:val="18"/>
                <w:lang w:eastAsia="zh-CN"/>
              </w:rPr>
              <w:t xml:space="preserve"> σύνδεσης</w:t>
            </w:r>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t xml:space="preserve">δείκτη ροής ψυκτικού υγρού. </w:t>
            </w:r>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t xml:space="preserve">δύο Θ.Ε.Β. </w:t>
            </w:r>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t xml:space="preserve">βαλβίδα σταθερής πιέσεως </w:t>
            </w:r>
            <w:proofErr w:type="spellStart"/>
            <w:r w:rsidRPr="00C45266">
              <w:rPr>
                <w:rFonts w:ascii="Calibri" w:eastAsia="Calibri" w:hAnsi="Calibri" w:cs="Calibri"/>
                <w:sz w:val="18"/>
                <w:szCs w:val="18"/>
                <w:lang w:eastAsia="zh-CN"/>
              </w:rPr>
              <w:t>εξατμιστή</w:t>
            </w:r>
            <w:proofErr w:type="spellEnd"/>
            <w:r w:rsidRPr="00C45266">
              <w:rPr>
                <w:rFonts w:ascii="Calibri" w:eastAsia="Calibri" w:hAnsi="Calibri" w:cs="Calibri"/>
                <w:sz w:val="18"/>
                <w:szCs w:val="18"/>
                <w:lang w:eastAsia="zh-CN"/>
              </w:rPr>
              <w:t xml:space="preserve">. </w:t>
            </w:r>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r>
            <w:proofErr w:type="spellStart"/>
            <w:r w:rsidRPr="00C45266">
              <w:rPr>
                <w:rFonts w:ascii="Calibri" w:eastAsia="Calibri" w:hAnsi="Calibri" w:cs="Calibri"/>
                <w:sz w:val="18"/>
                <w:szCs w:val="18"/>
                <w:lang w:eastAsia="zh-CN"/>
              </w:rPr>
              <w:t>αυτεπιστροφή</w:t>
            </w:r>
            <w:proofErr w:type="spellEnd"/>
            <w:r w:rsidRPr="00C45266">
              <w:rPr>
                <w:rFonts w:ascii="Calibri" w:eastAsia="Calibri" w:hAnsi="Calibri" w:cs="Calibri"/>
                <w:sz w:val="18"/>
                <w:szCs w:val="18"/>
                <w:lang w:eastAsia="zh-CN"/>
              </w:rPr>
              <w:t xml:space="preserve"> βαλβίδα (</w:t>
            </w:r>
            <w:proofErr w:type="spellStart"/>
            <w:r w:rsidRPr="00C45266">
              <w:rPr>
                <w:rFonts w:ascii="Calibri" w:eastAsia="Calibri" w:hAnsi="Calibri" w:cs="Calibri"/>
                <w:sz w:val="18"/>
                <w:szCs w:val="18"/>
                <w:lang w:eastAsia="zh-CN"/>
              </w:rPr>
              <w:t>check</w:t>
            </w:r>
            <w:proofErr w:type="spellEnd"/>
            <w:r w:rsidRPr="00C45266">
              <w:rPr>
                <w:rFonts w:ascii="Calibri" w:eastAsia="Calibri" w:hAnsi="Calibri" w:cs="Calibri"/>
                <w:sz w:val="18"/>
                <w:szCs w:val="18"/>
                <w:lang w:eastAsia="zh-CN"/>
              </w:rPr>
              <w:t xml:space="preserve"> </w:t>
            </w:r>
            <w:proofErr w:type="spellStart"/>
            <w:r w:rsidRPr="00C45266">
              <w:rPr>
                <w:rFonts w:ascii="Calibri" w:eastAsia="Calibri" w:hAnsi="Calibri" w:cs="Calibri"/>
                <w:sz w:val="18"/>
                <w:szCs w:val="18"/>
                <w:lang w:eastAsia="zh-CN"/>
              </w:rPr>
              <w:t>valve</w:t>
            </w:r>
            <w:proofErr w:type="spellEnd"/>
            <w:r w:rsidRPr="00C45266">
              <w:rPr>
                <w:rFonts w:ascii="Calibri" w:eastAsia="Calibri" w:hAnsi="Calibri" w:cs="Calibri"/>
                <w:sz w:val="18"/>
                <w:szCs w:val="18"/>
                <w:lang w:eastAsia="zh-CN"/>
              </w:rPr>
              <w:t xml:space="preserve">). </w:t>
            </w:r>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t xml:space="preserve">δυο ηλεκτρομαγνητικές βαλβίδες. </w:t>
            </w:r>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t xml:space="preserve">δύο θερμοστάτες ηλεκτρονικούς - Θερμόμετρο </w:t>
            </w:r>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r>
            <w:proofErr w:type="spellStart"/>
            <w:r w:rsidRPr="00C45266">
              <w:rPr>
                <w:rFonts w:ascii="Calibri" w:eastAsia="Calibri" w:hAnsi="Calibri" w:cs="Calibri"/>
                <w:sz w:val="18"/>
                <w:szCs w:val="18"/>
                <w:lang w:eastAsia="zh-CN"/>
              </w:rPr>
              <w:t>πρεσσοστάτη</w:t>
            </w:r>
            <w:proofErr w:type="spellEnd"/>
            <w:r w:rsidRPr="00C45266">
              <w:rPr>
                <w:rFonts w:ascii="Calibri" w:eastAsia="Calibri" w:hAnsi="Calibri" w:cs="Calibri"/>
                <w:sz w:val="18"/>
                <w:szCs w:val="18"/>
                <w:lang w:eastAsia="zh-CN"/>
              </w:rPr>
              <w:t xml:space="preserve"> χαμηλής. </w:t>
            </w:r>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r>
            <w:proofErr w:type="spellStart"/>
            <w:r w:rsidRPr="00C45266">
              <w:rPr>
                <w:rFonts w:ascii="Calibri" w:eastAsia="Calibri" w:hAnsi="Calibri" w:cs="Calibri"/>
                <w:sz w:val="18"/>
                <w:szCs w:val="18"/>
                <w:lang w:eastAsia="zh-CN"/>
              </w:rPr>
              <w:t>πρεσσοστάτη</w:t>
            </w:r>
            <w:proofErr w:type="spellEnd"/>
            <w:r w:rsidRPr="00C45266">
              <w:rPr>
                <w:rFonts w:ascii="Calibri" w:eastAsia="Calibri" w:hAnsi="Calibri" w:cs="Calibri"/>
                <w:sz w:val="18"/>
                <w:szCs w:val="18"/>
                <w:lang w:eastAsia="zh-CN"/>
              </w:rPr>
              <w:t xml:space="preserve"> υψηλής.  </w:t>
            </w:r>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t xml:space="preserve">θερμόμετρο θαλάμου. </w:t>
            </w:r>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t xml:space="preserve">μανόμετρα χαμηλής- υψηλής πίεσης. </w:t>
            </w:r>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t>θαλάμους συντήρησης και κατάψυξης από διαφανές υλικό (</w:t>
            </w:r>
            <w:proofErr w:type="spellStart"/>
            <w:r w:rsidRPr="00C45266">
              <w:rPr>
                <w:rFonts w:ascii="Calibri" w:eastAsia="Calibri" w:hAnsi="Calibri" w:cs="Calibri"/>
                <w:sz w:val="18"/>
                <w:szCs w:val="18"/>
                <w:lang w:eastAsia="zh-CN"/>
              </w:rPr>
              <w:t>πλεξι</w:t>
            </w:r>
            <w:proofErr w:type="spellEnd"/>
            <w:r w:rsidRPr="00C45266">
              <w:rPr>
                <w:rFonts w:ascii="Calibri" w:eastAsia="Calibri" w:hAnsi="Calibri" w:cs="Calibri"/>
                <w:sz w:val="18"/>
                <w:szCs w:val="18"/>
                <w:lang w:eastAsia="zh-CN"/>
              </w:rPr>
              <w:t xml:space="preserve"> </w:t>
            </w:r>
            <w:proofErr w:type="spellStart"/>
            <w:r w:rsidRPr="00C45266">
              <w:rPr>
                <w:rFonts w:ascii="Calibri" w:eastAsia="Calibri" w:hAnsi="Calibri" w:cs="Calibri"/>
                <w:sz w:val="18"/>
                <w:szCs w:val="18"/>
                <w:lang w:eastAsia="zh-CN"/>
              </w:rPr>
              <w:t>γκλας</w:t>
            </w:r>
            <w:proofErr w:type="spellEnd"/>
            <w:r w:rsidRPr="00C45266">
              <w:rPr>
                <w:rFonts w:ascii="Calibri" w:eastAsia="Calibri" w:hAnsi="Calibri" w:cs="Calibri"/>
                <w:sz w:val="18"/>
                <w:szCs w:val="18"/>
                <w:lang w:eastAsia="zh-CN"/>
              </w:rPr>
              <w:t xml:space="preserve">). </w:t>
            </w:r>
          </w:p>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w:t>
            </w:r>
            <w:r w:rsidRPr="00C45266">
              <w:rPr>
                <w:rFonts w:ascii="Calibri" w:eastAsia="Calibri" w:hAnsi="Calibri" w:cs="Calibri"/>
                <w:sz w:val="18"/>
                <w:szCs w:val="18"/>
                <w:lang w:eastAsia="zh-CN"/>
              </w:rPr>
              <w:tab/>
              <w:t>ψυκτικό μέσο r-134a.</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1"/>
              </w:numPr>
              <w:suppressAutoHyphens/>
              <w:spacing w:after="0" w:line="240" w:lineRule="auto"/>
              <w:jc w:val="both"/>
              <w:rPr>
                <w:rFonts w:ascii="Calibri" w:eastAsia="Calibri"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eastAsia="zh-CN"/>
              </w:rPr>
            </w:pPr>
            <w:r w:rsidRPr="00C45266">
              <w:rPr>
                <w:rFonts w:ascii="Calibri" w:eastAsia="Calibri" w:hAnsi="Calibri" w:cs="Calibri"/>
                <w:sz w:val="18"/>
                <w:szCs w:val="18"/>
                <w:lang w:eastAsia="zh-CN"/>
              </w:rPr>
              <w:t xml:space="preserve">Ηλεκτρικό πίνακα τροφοδοσίας με </w:t>
            </w:r>
            <w:proofErr w:type="spellStart"/>
            <w:r w:rsidRPr="00C45266">
              <w:rPr>
                <w:rFonts w:ascii="Calibri" w:eastAsia="Calibri" w:hAnsi="Calibri" w:cs="Calibri"/>
                <w:sz w:val="18"/>
                <w:szCs w:val="18"/>
                <w:lang w:eastAsia="zh-CN"/>
              </w:rPr>
              <w:t>ασφαλειοδιακόπτη</w:t>
            </w:r>
            <w:proofErr w:type="spellEnd"/>
            <w:r w:rsidRPr="00C45266">
              <w:rPr>
                <w:rFonts w:ascii="Calibri" w:eastAsia="Calibri" w:hAnsi="Calibri" w:cs="Calibri"/>
                <w:sz w:val="18"/>
                <w:szCs w:val="18"/>
                <w:lang w:eastAsia="zh-CN"/>
              </w:rPr>
              <w:t>, ενδεικτικές λυχνίες.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Calibri" w:hAnsi="Calibri" w:cs="Calibri"/>
                <w:sz w:val="18"/>
                <w:szCs w:val="18"/>
                <w:lang w:val="en-GB" w:eastAsia="zh-CN"/>
              </w:rPr>
            </w:pPr>
            <w:r w:rsidRPr="00C45266">
              <w:rPr>
                <w:rFonts w:ascii="Calibri" w:eastAsia="Calibri" w:hAnsi="Calibri" w:cs="Calibri"/>
                <w:sz w:val="18"/>
                <w:szCs w:val="18"/>
                <w:lang w:val="en-GB" w:eastAsia="zh-CN"/>
              </w:rPr>
              <w:t>ΝΑΙ</w:t>
            </w:r>
          </w:p>
        </w:tc>
        <w:tc>
          <w:tcPr>
            <w:tcW w:w="1273"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c>
          <w:tcPr>
            <w:tcW w:w="1535"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jc w:val="center"/>
              <w:rPr>
                <w:rFonts w:ascii="Calibri" w:eastAsia="Calibri"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szCs w:val="24"/>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ΑΤΟΜΙKΟΣ ΧΑΛΥΒΔΙΝΟΣ ΛΕΒΗΤΑΣ ΜΕ ΚΑΥΣΤΗΡΑ ΠΕΤΡΕΛΑΙΟΥ</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ΝΑ ΠΕΡΙΛΑΜΒΑΝΕΙ:</w:t>
            </w:r>
          </w:p>
          <w:p w:rsidR="00C45266" w:rsidRPr="00C45266" w:rsidRDefault="00C45266" w:rsidP="00C45266">
            <w:pPr>
              <w:widowControl w:val="0"/>
              <w:numPr>
                <w:ilvl w:val="0"/>
                <w:numId w:val="119"/>
              </w:numPr>
              <w:tabs>
                <w:tab w:val="left" w:pos="280"/>
              </w:tabs>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ΠΙΝΑΚΑ ΟΡΓΑΝΩΝ</w:t>
            </w:r>
          </w:p>
          <w:p w:rsidR="00C45266" w:rsidRPr="00C45266" w:rsidRDefault="00C45266" w:rsidP="00C45266">
            <w:pPr>
              <w:widowControl w:val="0"/>
              <w:numPr>
                <w:ilvl w:val="0"/>
                <w:numId w:val="119"/>
              </w:numPr>
              <w:tabs>
                <w:tab w:val="left" w:pos="280"/>
              </w:tabs>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ΚΑΥΣΤΗΡΑ ΜΕ ΠΡΟΘΕΡΜΑΝΣΗ, ΠΡΟΡΥΘΜΙΖΜΕΝΟ</w:t>
            </w:r>
          </w:p>
          <w:p w:rsidR="00C45266" w:rsidRPr="00C45266" w:rsidRDefault="00C45266" w:rsidP="00C45266">
            <w:pPr>
              <w:widowControl w:val="0"/>
              <w:numPr>
                <w:ilvl w:val="0"/>
                <w:numId w:val="119"/>
              </w:numPr>
              <w:tabs>
                <w:tab w:val="left" w:pos="280"/>
              </w:tabs>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ΚΥΚΛΟΦΟΡΗΤΗ ΖΕΣΤΟΥ ΝΕΡΟΥ ΘΕΡΜΑΝΣΗΣ</w:t>
            </w:r>
          </w:p>
          <w:p w:rsidR="00C45266" w:rsidRPr="00C45266" w:rsidRDefault="00C45266" w:rsidP="00C45266">
            <w:pPr>
              <w:widowControl w:val="0"/>
              <w:numPr>
                <w:ilvl w:val="0"/>
                <w:numId w:val="119"/>
              </w:numPr>
              <w:tabs>
                <w:tab w:val="left" w:pos="280"/>
              </w:tabs>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ΚΥΚΛΟΦΟΡΗΤΗ ΖΕΣΤΟΥ ΝΕΡΟΥ ΧΡΗΣΗΣ</w:t>
            </w:r>
          </w:p>
          <w:p w:rsidR="00C45266" w:rsidRPr="00C45266" w:rsidRDefault="00C45266" w:rsidP="00C45266">
            <w:pPr>
              <w:widowControl w:val="0"/>
              <w:numPr>
                <w:ilvl w:val="0"/>
                <w:numId w:val="119"/>
              </w:numPr>
              <w:tabs>
                <w:tab w:val="left" w:pos="280"/>
              </w:tabs>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ΕΝΑΛΛΑΚΤΗ ΧΑΛΚΙΝΟ ΓΙΑ ΠΑΡΑΓΩΓΗ ΖΝΧ</w:t>
            </w:r>
          </w:p>
          <w:p w:rsidR="00C45266" w:rsidRPr="00C45266" w:rsidRDefault="00C45266" w:rsidP="00C45266">
            <w:pPr>
              <w:widowControl w:val="0"/>
              <w:numPr>
                <w:ilvl w:val="0"/>
                <w:numId w:val="119"/>
              </w:numPr>
              <w:tabs>
                <w:tab w:val="left" w:pos="279"/>
              </w:tabs>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ΔΟΧΕΙΟ ΔΙΑΣΤΟΛΗΣ</w:t>
            </w:r>
          </w:p>
          <w:p w:rsidR="00C45266" w:rsidRPr="00C45266" w:rsidRDefault="00C45266" w:rsidP="00C45266">
            <w:pPr>
              <w:widowControl w:val="0"/>
              <w:numPr>
                <w:ilvl w:val="0"/>
                <w:numId w:val="119"/>
              </w:numPr>
              <w:tabs>
                <w:tab w:val="left" w:pos="279"/>
              </w:tabs>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ΒΑΛΒΙΔΑ ΑΣΦΑΛΕΙΑΣ</w:t>
            </w:r>
          </w:p>
          <w:p w:rsidR="00C45266" w:rsidRPr="00C45266" w:rsidRDefault="00C45266" w:rsidP="00C45266">
            <w:pPr>
              <w:widowControl w:val="0"/>
              <w:numPr>
                <w:ilvl w:val="0"/>
                <w:numId w:val="119"/>
              </w:numPr>
              <w:tabs>
                <w:tab w:val="left" w:pos="280"/>
              </w:tabs>
              <w:suppressAutoHyphens/>
              <w:spacing w:after="0" w:line="240" w:lineRule="auto"/>
              <w:contextualSpacing/>
              <w:jc w:val="both"/>
              <w:rPr>
                <w:rFonts w:ascii="Calibri" w:eastAsia="Times New Roman" w:hAnsi="Calibri" w:cs="Calibri"/>
                <w:sz w:val="18"/>
                <w:szCs w:val="18"/>
                <w:lang w:eastAsia="el-GR"/>
              </w:rPr>
            </w:pPr>
            <w:r w:rsidRPr="00C45266">
              <w:rPr>
                <w:rFonts w:ascii="Calibri" w:eastAsia="Times New Roman" w:hAnsi="Calibri" w:cs="Calibri"/>
                <w:sz w:val="18"/>
                <w:szCs w:val="18"/>
                <w:lang w:eastAsia="el-GR"/>
              </w:rPr>
              <w:t>ΣΦΑΙΡΙΚΗ ΒΑΝΑ ΠΛΗΡΩΣΗΣ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ΑΤΟΜΙΚΟΣ ΛΕΒΗΤΑΣ ΣΥΜΠΥΚΝΩΜΑΤΩΝ ΠΕΤΡΕΛΑΙΟΥ ≥ 20.000</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ΩΦΕΛΙΜΗ ΑΠΟΔΟΣΗ ΜΕΤΡΗΜΕΝΗ ΣΤΟ 100% ≥ 95%</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ΗΧΗΤΙΚΗ ΙΣΧΥΣ ΘΕΡΜΑΝΣΗΣ ≤ 60 dB</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 xml:space="preserve">ΠΑΡΟΧΕΣ ΕΙΣΟΔΟΥ ΕΞΟΔΟΥ </w:t>
            </w:r>
            <w:r w:rsidRPr="00C45266">
              <w:rPr>
                <w:rFonts w:ascii="Calibri" w:eastAsia="Calibri" w:hAnsi="Calibri" w:cs="Calibri"/>
                <w:sz w:val="18"/>
                <w:szCs w:val="18"/>
                <w:u w:val="single" w:color="000000"/>
                <w:lang w:val="en-US"/>
              </w:rPr>
              <w:t xml:space="preserve">&gt; </w:t>
            </w:r>
            <w:r w:rsidRPr="00C45266">
              <w:rPr>
                <w:rFonts w:ascii="Calibri" w:eastAsia="Calibri" w:hAnsi="Calibri" w:cs="Calibri"/>
                <w:sz w:val="18"/>
                <w:szCs w:val="18"/>
                <w:lang w:val="en-US"/>
              </w:rPr>
              <w:t>1 IN</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rPr>
            </w:pPr>
            <w:r w:rsidRPr="00C45266">
              <w:rPr>
                <w:rFonts w:ascii="Calibri" w:eastAsia="Calibri" w:hAnsi="Calibri" w:cs="Calibri"/>
                <w:sz w:val="18"/>
                <w:szCs w:val="18"/>
              </w:rPr>
              <w:t>ΚΑΥΣΤΗΡΑΣ ΜΠΛΕ ΦΛΟΓΑΣ ΠΡΟΡΥΘΜΙΣΜΕΝΟΣ ΚΑΙ ΗΧΟΜΟΝΩΤΙΚΟ ΚΑΛΥΜΜΑ</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ΕΠΙΠΡΟΣΘΕΤΟΣ ΕΝΑΛΛΑΚΤΗΣ ΣΥΜΠΥΚΝΩΜΑΤΩΝ INOX</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ΜΕΓΙΣΤΗ ΠΙΕΣΗ ΛΕΙΤΟΥΡΓΙΑΣ ≥ 4 BAR</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 xml:space="preserve">ΠΕΡΙΕΚΤΙΚΟΤΗΤΑ ΝΕΡΟΥ  </w:t>
            </w:r>
            <w:r w:rsidRPr="00C45266">
              <w:rPr>
                <w:rFonts w:ascii="Calibri" w:eastAsia="Calibri" w:hAnsi="Calibri" w:cs="Calibri"/>
                <w:sz w:val="18"/>
                <w:szCs w:val="18"/>
                <w:u w:val="single" w:color="000000"/>
                <w:lang w:val="en-US"/>
              </w:rPr>
              <w:t xml:space="preserve">&gt; </w:t>
            </w:r>
            <w:r w:rsidRPr="00C45266">
              <w:rPr>
                <w:rFonts w:ascii="Calibri" w:eastAsia="Calibri" w:hAnsi="Calibri" w:cs="Calibri"/>
                <w:sz w:val="18"/>
                <w:szCs w:val="18"/>
                <w:lang w:val="en-US"/>
              </w:rPr>
              <w:t>17 L</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 xml:space="preserve">ΔΟΧΕΙΟ ΔΙΑΣΤΟΛΗΣ </w:t>
            </w:r>
            <w:r w:rsidRPr="00C45266">
              <w:rPr>
                <w:rFonts w:ascii="Calibri" w:eastAsia="Calibri" w:hAnsi="Calibri" w:cs="Calibri"/>
                <w:sz w:val="18"/>
                <w:szCs w:val="18"/>
                <w:u w:val="single" w:color="000000"/>
                <w:lang w:val="en-US"/>
              </w:rPr>
              <w:t xml:space="preserve">&gt; </w:t>
            </w:r>
            <w:r w:rsidRPr="00C45266">
              <w:rPr>
                <w:rFonts w:ascii="Calibri" w:eastAsia="Calibri" w:hAnsi="Calibri" w:cs="Calibri"/>
                <w:sz w:val="18"/>
                <w:szCs w:val="18"/>
                <w:lang w:val="en-US"/>
              </w:rPr>
              <w:t>10 L</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sz w:val="18"/>
                <w:szCs w:val="18"/>
                <w:lang w:val="en-US"/>
              </w:rPr>
            </w:pPr>
            <w:r w:rsidRPr="00C45266">
              <w:rPr>
                <w:rFonts w:ascii="Calibri" w:eastAsia="Calibri" w:hAnsi="Calibri" w:cs="Calibri"/>
                <w:sz w:val="18"/>
                <w:szCs w:val="18"/>
                <w:lang w:val="en-US"/>
              </w:rPr>
              <w:t xml:space="preserve">ΔΙΑΤΟΜΗ ΚΑΜΙΝΑΔΑΣ </w:t>
            </w:r>
            <w:r w:rsidRPr="00C45266">
              <w:rPr>
                <w:rFonts w:ascii="Calibri" w:eastAsia="Calibri" w:hAnsi="Calibri" w:cs="Calibri"/>
                <w:sz w:val="18"/>
                <w:szCs w:val="18"/>
                <w:u w:val="single" w:color="000000"/>
                <w:lang w:val="en-US"/>
              </w:rPr>
              <w:t xml:space="preserve">&gt; </w:t>
            </w:r>
            <w:r w:rsidRPr="00C45266">
              <w:rPr>
                <w:rFonts w:ascii="Calibri" w:eastAsia="Calibri" w:hAnsi="Calibri" w:cs="Calibri"/>
                <w:sz w:val="18"/>
                <w:szCs w:val="18"/>
                <w:lang w:val="en-US"/>
              </w:rPr>
              <w:t>125 MM</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118"/>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Calibri" w:hAnsi="Calibri" w:cs="Calibri"/>
                <w:caps/>
                <w:sz w:val="18"/>
                <w:szCs w:val="18"/>
              </w:rPr>
            </w:pPr>
            <w:r w:rsidRPr="00C45266">
              <w:rPr>
                <w:rFonts w:ascii="Calibri" w:eastAsia="Calibri" w:hAnsi="Calibri" w:cs="Calibri"/>
                <w:caps/>
                <w:sz w:val="18"/>
                <w:szCs w:val="18"/>
              </w:rPr>
              <w:t xml:space="preserve">Παροχή ζεστού νερού ≥ 11 </w:t>
            </w:r>
            <w:r w:rsidRPr="00C45266">
              <w:rPr>
                <w:rFonts w:ascii="Calibri" w:eastAsia="Calibri" w:hAnsi="Calibri" w:cs="Calibri"/>
                <w:caps/>
                <w:sz w:val="18"/>
                <w:szCs w:val="18"/>
                <w:lang w:val="en-US"/>
              </w:rPr>
              <w:t>l</w:t>
            </w:r>
            <w:r w:rsidRPr="00C45266">
              <w:rPr>
                <w:rFonts w:ascii="Calibri" w:eastAsia="Calibri" w:hAnsi="Calibri" w:cs="Calibri"/>
                <w:caps/>
                <w:sz w:val="18"/>
                <w:szCs w:val="18"/>
              </w:rPr>
              <w:t>/</w:t>
            </w:r>
            <w:r w:rsidRPr="00C45266">
              <w:rPr>
                <w:rFonts w:ascii="Calibri" w:eastAsia="Calibri" w:hAnsi="Calibri" w:cs="Calibri"/>
                <w:caps/>
                <w:sz w:val="18"/>
                <w:szCs w:val="18"/>
                <w:lang w:val="en-US"/>
              </w:rPr>
              <w:t>min</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spacing w:after="0" w:line="240" w:lineRule="auto"/>
        <w:rPr>
          <w:rFonts w:ascii="Calibri" w:eastAsia="Times New Roman" w:hAnsi="Calibri" w:cs="Calibri"/>
          <w:szCs w:val="24"/>
          <w:lang w:eastAsia="zh-CN"/>
        </w:rPr>
      </w:pPr>
    </w:p>
    <w:p w:rsidR="00C45266" w:rsidRPr="00C45266" w:rsidRDefault="00C45266" w:rsidP="00C45266">
      <w:pPr>
        <w:numPr>
          <w:ilvl w:val="0"/>
          <w:numId w:val="89"/>
        </w:numPr>
        <w:suppressAutoHyphens/>
        <w:spacing w:after="120" w:line="360" w:lineRule="auto"/>
        <w:contextualSpacing/>
        <w:jc w:val="both"/>
        <w:rPr>
          <w:rFonts w:ascii="Calibri" w:eastAsia="Times New Roman" w:hAnsi="Calibri" w:cs="Times New Roman"/>
          <w:b/>
          <w:szCs w:val="14"/>
          <w:lang w:eastAsia="el-GR"/>
        </w:rPr>
      </w:pPr>
      <w:r w:rsidRPr="00C45266">
        <w:rPr>
          <w:rFonts w:ascii="Calibri" w:eastAsia="Times New Roman" w:hAnsi="Calibri" w:cs="Times New Roman"/>
          <w:b/>
          <w:szCs w:val="14"/>
          <w:lang w:eastAsia="el-GR"/>
        </w:rPr>
        <w:t>ΑΝΑΛΥΤΗΣ ΚΑΥΣΑΕΡΙΩΝ ΓΙΑ ΚΕΝΤΡΙΚΗ ΘΕΡΜΑΝΣΗ (ΠΕΤΡΕΛΑΙΟ - ΑΕΡΙΟ)</w:t>
      </w: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5805"/>
        <w:gridCol w:w="1273"/>
        <w:gridCol w:w="1279"/>
        <w:gridCol w:w="1529"/>
      </w:tblGrid>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C45266" w:rsidRPr="00C45266" w:rsidRDefault="00C45266" w:rsidP="00C45266">
            <w:pPr>
              <w:spacing w:after="0" w:line="240" w:lineRule="auto"/>
              <w:rPr>
                <w:rFonts w:ascii="Calibri" w:eastAsia="Times New Roman" w:hAnsi="Calibri" w:cs="Calibri"/>
                <w:b/>
                <w:sz w:val="18"/>
                <w:szCs w:val="18"/>
                <w:lang w:eastAsia="zh-CN"/>
              </w:rPr>
            </w:pPr>
            <w:r w:rsidRPr="00C45266">
              <w:rPr>
                <w:rFonts w:ascii="Calibri" w:eastAsia="Times New Roman" w:hAnsi="Calibri" w:cs="Calibri"/>
                <w:b/>
                <w:sz w:val="18"/>
                <w:szCs w:val="18"/>
                <w:lang w:eastAsia="zh-CN"/>
              </w:rPr>
              <w:t>Α/Α</w:t>
            </w:r>
          </w:p>
        </w:tc>
        <w:tc>
          <w:tcPr>
            <w:tcW w:w="5805"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ΠΡΟΔΙΑΓΡΑΦΗ</w:t>
            </w:r>
          </w:p>
        </w:tc>
        <w:tc>
          <w:tcPr>
            <w:tcW w:w="1273"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ΑΠΑΙΤΗΣΗ</w:t>
            </w:r>
          </w:p>
        </w:tc>
        <w:tc>
          <w:tcPr>
            <w:tcW w:w="127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ΑΠΑΝΤΗΣΗ</w:t>
            </w:r>
          </w:p>
        </w:tc>
        <w:tc>
          <w:tcPr>
            <w:tcW w:w="1529"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b/>
                <w:sz w:val="18"/>
                <w:szCs w:val="18"/>
                <w:lang w:val="en-GB" w:eastAsia="zh-CN"/>
              </w:rPr>
              <w:t xml:space="preserve">ΠΑΡΑΠΟΜΠΗ </w:t>
            </w: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ΑΝΑΛΥΤΗΣ ΚΑΥΣΑΕΡΙΩΝ ΓΙΑ ΠΕΤΡΕΛΑΙΟ, ΦΥΣΙΚΟ ΑΕΡΙΟ, ΠΡΟΠΑΝΙΟ, ΒΟΥΤΑΝΙΟ, </w:t>
            </w:r>
            <w:r w:rsidRPr="00C45266">
              <w:rPr>
                <w:rFonts w:ascii="Calibri" w:eastAsia="Times New Roman" w:hAnsi="Calibri" w:cs="Calibri"/>
                <w:sz w:val="18"/>
                <w:szCs w:val="18"/>
                <w:lang w:val="en-GB" w:eastAsia="zh-CN"/>
              </w:rPr>
              <w:t>LPG</w:t>
            </w:r>
            <w:r w:rsidRPr="00C45266">
              <w:rPr>
                <w:rFonts w:ascii="Calibri" w:eastAsia="Times New Roman" w:hAnsi="Calibri" w:cs="Calibri"/>
                <w:sz w:val="18"/>
                <w:szCs w:val="18"/>
                <w:lang w:eastAsia="zh-CN"/>
              </w:rPr>
              <w:t xml:space="preserve">, </w:t>
            </w:r>
            <w:r w:rsidRPr="00C45266">
              <w:rPr>
                <w:rFonts w:ascii="Calibri" w:eastAsia="Times New Roman" w:hAnsi="Calibri" w:cs="Calibri"/>
                <w:sz w:val="18"/>
                <w:szCs w:val="18"/>
                <w:lang w:val="en-GB" w:eastAsia="zh-CN"/>
              </w:rPr>
              <w:t>PELLETS</w:t>
            </w:r>
            <w:r w:rsidRPr="00C45266">
              <w:rPr>
                <w:rFonts w:ascii="Calibri" w:eastAsia="Times New Roman" w:hAnsi="Calibri" w:cs="Calibri"/>
                <w:sz w:val="18"/>
                <w:szCs w:val="18"/>
                <w:lang w:eastAsia="zh-CN"/>
              </w:rPr>
              <w:t>, ΦΩΤΑΕΡΙΟ, ΒΙΟΝΤΗΖΕΛ, ΒΙΟΑΕΡΙΟ,</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ΔΥΝΑΤΟΤΗΤΑ ΕΚΤΥΠΩΣΗΣ ΚΑΙ ΣΥΝΔΕΣΗ ΜΕ Η/Υ</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ΜΕΤΡΗΣΕΙΣ:</w:t>
            </w:r>
          </w:p>
          <w:p w:rsidR="00C45266" w:rsidRPr="00C45266" w:rsidRDefault="00C45266" w:rsidP="00C45266">
            <w:pPr>
              <w:widowControl w:val="0"/>
              <w:numPr>
                <w:ilvl w:val="0"/>
                <w:numId w:val="107"/>
              </w:numPr>
              <w:tabs>
                <w:tab w:val="left" w:pos="429"/>
              </w:tabs>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ΔΙΟΞΕΙΔΙΟ ΤΟΥ ΑΝΘΡΑΚΑ CO2</w:t>
            </w:r>
          </w:p>
          <w:p w:rsidR="00C45266" w:rsidRPr="00C45266" w:rsidRDefault="00C45266" w:rsidP="00C45266">
            <w:pPr>
              <w:widowControl w:val="0"/>
              <w:numPr>
                <w:ilvl w:val="0"/>
                <w:numId w:val="107"/>
              </w:numPr>
              <w:tabs>
                <w:tab w:val="left" w:pos="429"/>
              </w:tabs>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ΜΟΝΟΞΕΙΔΙΟ ΤΟΥ ΆΝΘΡΑΚΑ CO – ΜΕ ΠΡΟΣΤΑΣΙΑ</w:t>
            </w:r>
          </w:p>
          <w:p w:rsidR="00C45266" w:rsidRPr="00C45266" w:rsidRDefault="00C45266" w:rsidP="00C45266">
            <w:pPr>
              <w:widowControl w:val="0"/>
              <w:numPr>
                <w:ilvl w:val="0"/>
                <w:numId w:val="107"/>
              </w:numPr>
              <w:tabs>
                <w:tab w:val="left" w:pos="429"/>
              </w:tabs>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ΜΟΝΟΞΕΙΔΙΟ ΤΟΥ ΑΖΩΤΟΥ NO ΥΨΗΛΟΥ ΕΥΡΟΥΣ (HIGH NO)</w:t>
            </w:r>
          </w:p>
          <w:p w:rsidR="00C45266" w:rsidRPr="00C45266" w:rsidRDefault="00C45266" w:rsidP="00C45266">
            <w:pPr>
              <w:widowControl w:val="0"/>
              <w:numPr>
                <w:ilvl w:val="0"/>
                <w:numId w:val="107"/>
              </w:numPr>
              <w:tabs>
                <w:tab w:val="left" w:pos="429"/>
              </w:tabs>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ΕΛΚΥΣΜΟ</w:t>
            </w:r>
          </w:p>
          <w:p w:rsidR="00C45266" w:rsidRPr="00C45266" w:rsidRDefault="00C45266" w:rsidP="00C45266">
            <w:pPr>
              <w:widowControl w:val="0"/>
              <w:numPr>
                <w:ilvl w:val="0"/>
                <w:numId w:val="107"/>
              </w:numPr>
              <w:tabs>
                <w:tab w:val="left" w:pos="429"/>
              </w:tabs>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ΘΕΡΜΟΚΡΑΣΙΑ ΚΑΥΣΑΕΡΙΩΝ</w:t>
            </w:r>
          </w:p>
          <w:p w:rsidR="00C45266" w:rsidRPr="00C45266" w:rsidRDefault="00C45266" w:rsidP="00C45266">
            <w:pPr>
              <w:widowControl w:val="0"/>
              <w:numPr>
                <w:ilvl w:val="0"/>
                <w:numId w:val="107"/>
              </w:numPr>
              <w:tabs>
                <w:tab w:val="left" w:pos="429"/>
              </w:tabs>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ΘΕΡΜΟΚΡΑΣΙΑ ΠΕΡΙΒΑΛΛΟΝΤΟΣ</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ΝΑ ΥΠΟΛΟΓΙΖΕΙ:</w:t>
            </w:r>
          </w:p>
          <w:p w:rsidR="00C45266" w:rsidRPr="00C45266" w:rsidRDefault="00C45266" w:rsidP="00C45266">
            <w:pPr>
              <w:widowControl w:val="0"/>
              <w:numPr>
                <w:ilvl w:val="0"/>
                <w:numId w:val="108"/>
              </w:numPr>
              <w:tabs>
                <w:tab w:val="left" w:pos="429"/>
              </w:tabs>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ΟΞΥΓΟΝΟ (O2)</w:t>
            </w:r>
          </w:p>
          <w:p w:rsidR="00C45266" w:rsidRPr="00C45266" w:rsidRDefault="00C45266" w:rsidP="00C45266">
            <w:pPr>
              <w:widowControl w:val="0"/>
              <w:numPr>
                <w:ilvl w:val="0"/>
                <w:numId w:val="108"/>
              </w:numPr>
              <w:tabs>
                <w:tab w:val="left" w:pos="429"/>
              </w:tabs>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ΟΞΕΙΔΙΑ ΤΟΥ ΑΖΩΤΟΥ (NOX)</w:t>
            </w:r>
          </w:p>
          <w:p w:rsidR="00C45266" w:rsidRPr="00C45266" w:rsidRDefault="00C45266" w:rsidP="00C45266">
            <w:pPr>
              <w:widowControl w:val="0"/>
              <w:numPr>
                <w:ilvl w:val="0"/>
                <w:numId w:val="108"/>
              </w:numPr>
              <w:tabs>
                <w:tab w:val="left" w:pos="429"/>
              </w:tabs>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ΑΠΩΛΕΙΕΣ</w:t>
            </w:r>
          </w:p>
          <w:p w:rsidR="00C45266" w:rsidRPr="00C45266" w:rsidRDefault="00C45266" w:rsidP="00C45266">
            <w:pPr>
              <w:widowControl w:val="0"/>
              <w:numPr>
                <w:ilvl w:val="0"/>
                <w:numId w:val="108"/>
              </w:numPr>
              <w:tabs>
                <w:tab w:val="left" w:pos="429"/>
              </w:tabs>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ΠΕΡΙΣΣΕΙΑ ΑΕΡΑ (Λ)</w:t>
            </w:r>
          </w:p>
          <w:p w:rsidR="00C45266" w:rsidRPr="00C45266" w:rsidRDefault="00C45266" w:rsidP="00C45266">
            <w:pPr>
              <w:widowControl w:val="0"/>
              <w:numPr>
                <w:ilvl w:val="0"/>
                <w:numId w:val="108"/>
              </w:numPr>
              <w:tabs>
                <w:tab w:val="left" w:pos="429"/>
              </w:tabs>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ΑΠΟΔΟΣΗ (ΚΑΘΑΡΗ – ΜΕΙΚΤΗ – ΣΥΜΠΥΚΝΩΜΑΤΩΝ)</w:t>
            </w:r>
          </w:p>
          <w:p w:rsidR="00C45266" w:rsidRPr="00C45266" w:rsidRDefault="00C45266" w:rsidP="00C45266">
            <w:pPr>
              <w:widowControl w:val="0"/>
              <w:numPr>
                <w:ilvl w:val="0"/>
                <w:numId w:val="108"/>
              </w:numPr>
              <w:tabs>
                <w:tab w:val="left" w:pos="428"/>
              </w:tabs>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ΔΙΑΦΟΡΑ ΘΕΡΜΟΚΡΑΣΙΑΣ</w:t>
            </w:r>
          </w:p>
          <w:p w:rsidR="00C45266" w:rsidRPr="00C45266" w:rsidRDefault="00C45266" w:rsidP="00C45266">
            <w:pPr>
              <w:widowControl w:val="0"/>
              <w:numPr>
                <w:ilvl w:val="0"/>
                <w:numId w:val="108"/>
              </w:numPr>
              <w:tabs>
                <w:tab w:val="left" w:pos="429"/>
              </w:tabs>
              <w:suppressAutoHyphens/>
              <w:spacing w:after="0" w:line="240" w:lineRule="auto"/>
              <w:jc w:val="both"/>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ΛΟΓΟ ΜΟΝΟΞΕΙΔΙΟΥ ΤΟΥ ΆΝΘΡΑΚΑ ΠΡΟΣ ΔΙΟΞΕΙΔΙΟ ΤΟΥ ΆΝΘΡΑΚΑ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ΝΑ ΔΙΑΘΕΤΕΙ ΕΛΛΗΝΙΚΟ ΜΕΝΟΥ (&amp; ΕΛΛΗΝΙΚΗ ΕΚΤΥΠΩΣΗ).</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 xml:space="preserve">ΝΑ ΕΧΕΙ </w:t>
            </w:r>
            <w:r w:rsidRPr="00C45266">
              <w:rPr>
                <w:rFonts w:ascii="Calibri" w:eastAsia="Times New Roman" w:hAnsi="Calibri" w:cs="Calibri"/>
                <w:sz w:val="18"/>
                <w:szCs w:val="18"/>
                <w:lang w:val="en-GB" w:eastAsia="zh-CN"/>
              </w:rPr>
              <w:t>BLUETOOTH</w:t>
            </w:r>
            <w:r w:rsidRPr="00C45266">
              <w:rPr>
                <w:rFonts w:ascii="Calibri" w:eastAsia="Times New Roman" w:hAnsi="Calibri" w:cs="Calibri"/>
                <w:sz w:val="18"/>
                <w:szCs w:val="18"/>
                <w:lang w:eastAsia="zh-CN"/>
              </w:rPr>
              <w:t xml:space="preserve"> ΓΙΑ ΤΗΝ ΑΣΥΡΜΑΤΗ ΑΠΟΣΤΟΛΗ ΤΗΣ «ΕΚΤΥΠΩΣΗΣ» ΤΩΝ ΜΕΤΡΗΣΕΩΝ ΣΕ ΔΩΡΕΑΝ ΕΦΑΡΜΟΓΗ ANDROID &amp;  </w:t>
            </w:r>
            <w:r w:rsidRPr="00C45266">
              <w:rPr>
                <w:rFonts w:ascii="Calibri" w:eastAsia="Times New Roman" w:hAnsi="Calibri" w:cs="Calibri"/>
                <w:sz w:val="18"/>
                <w:szCs w:val="18"/>
                <w:lang w:val="en-GB" w:eastAsia="zh-CN"/>
              </w:rPr>
              <w:t>WINDOWS</w:t>
            </w:r>
            <w:r w:rsidRPr="00C45266">
              <w:rPr>
                <w:rFonts w:ascii="Calibri" w:eastAsia="Times New Roman" w:hAnsi="Calibri" w:cs="Calibri"/>
                <w:sz w:val="18"/>
                <w:szCs w:val="18"/>
                <w:lang w:eastAsia="zh-CN"/>
              </w:rPr>
              <w:t>.</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tabs>
                <w:tab w:val="left" w:pos="266"/>
              </w:tabs>
              <w:spacing w:after="0" w:line="240" w:lineRule="auto"/>
              <w:rPr>
                <w:rFonts w:ascii="Calibri" w:eastAsia="Times New Roman" w:hAnsi="Calibri" w:cs="Calibri"/>
                <w:sz w:val="18"/>
                <w:szCs w:val="18"/>
                <w:lang w:eastAsia="zh-CN"/>
              </w:rPr>
            </w:pPr>
            <w:r w:rsidRPr="00C45266">
              <w:rPr>
                <w:rFonts w:ascii="Calibri" w:eastAsia="Times New Roman" w:hAnsi="Calibri" w:cs="Calibri"/>
                <w:sz w:val="18"/>
                <w:szCs w:val="18"/>
                <w:lang w:eastAsia="zh-CN"/>
              </w:rPr>
              <w:t>ΝΑ ΕΧΕΙ ΦΩΤΙΖΟΜΕΝΗ ΟΘΟΝΗ ΜΕ ≥ (6) ΕΞΙ ΤΑΥΤΟΧΡΟΝΩΝ ΕΝΔΕΙΞΕΩΝ ΚΑΙ ΝΑ ΣΥΝΔΕΕΤΑΙ ΑΣΥΡΜΑΤΑ ΜΕ ΦΟΡΗΤΟ ΕΚΤΥΠΩΤΗ ΠΟΥ ΝΑ ΠΕΡΙΛΑΜΒΑΝΕΤΑΙ.</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r w:rsidR="00C45266" w:rsidRPr="00C45266" w:rsidTr="00E86420">
        <w:trPr>
          <w:trHeight w:val="140"/>
        </w:trPr>
        <w:tc>
          <w:tcPr>
            <w:tcW w:w="604" w:type="dxa"/>
            <w:tcBorders>
              <w:top w:val="single" w:sz="4" w:space="0" w:color="000000"/>
              <w:left w:val="single" w:sz="4" w:space="0" w:color="000000"/>
              <w:bottom w:val="single" w:sz="4" w:space="0" w:color="000000"/>
              <w:right w:val="single" w:sz="4" w:space="0" w:color="000000"/>
            </w:tcBorders>
            <w:vAlign w:val="center"/>
          </w:tcPr>
          <w:p w:rsidR="00C45266" w:rsidRPr="00C45266" w:rsidRDefault="00C45266" w:rsidP="00C45266">
            <w:pPr>
              <w:numPr>
                <w:ilvl w:val="1"/>
                <w:numId w:val="85"/>
              </w:numPr>
              <w:suppressAutoHyphens/>
              <w:spacing w:after="0" w:line="240" w:lineRule="auto"/>
              <w:jc w:val="both"/>
              <w:rPr>
                <w:rFonts w:ascii="Calibri" w:eastAsia="Times New Roman" w:hAnsi="Calibri" w:cs="Calibri"/>
                <w:sz w:val="18"/>
                <w:szCs w:val="18"/>
                <w:lang w:val="en-GB" w:eastAsia="zh-CN"/>
              </w:rPr>
            </w:pPr>
          </w:p>
        </w:tc>
        <w:tc>
          <w:tcPr>
            <w:tcW w:w="5805" w:type="dxa"/>
            <w:tcBorders>
              <w:top w:val="single" w:sz="4" w:space="0" w:color="000000"/>
              <w:left w:val="single" w:sz="4" w:space="0" w:color="000000"/>
              <w:bottom w:val="single" w:sz="4" w:space="0" w:color="000000"/>
              <w:right w:val="single" w:sz="4" w:space="0" w:color="000000"/>
            </w:tcBorders>
            <w:hideMark/>
          </w:tcPr>
          <w:p w:rsidR="00C45266" w:rsidRPr="00C45266" w:rsidRDefault="00C45266" w:rsidP="00C45266">
            <w:pPr>
              <w:widowControl w:val="0"/>
              <w:numPr>
                <w:ilvl w:val="0"/>
                <w:numId w:val="109"/>
              </w:numPr>
              <w:tabs>
                <w:tab w:val="left" w:pos="266"/>
              </w:tabs>
              <w:suppressAutoHyphens/>
              <w:spacing w:after="0" w:line="240" w:lineRule="auto"/>
              <w:jc w:val="both"/>
              <w:rPr>
                <w:rFonts w:ascii="Calibri" w:eastAsia="Times New Roman" w:hAnsi="Calibri" w:cs="Calibri"/>
                <w:sz w:val="18"/>
                <w:szCs w:val="18"/>
                <w:lang w:eastAsia="el-GR"/>
              </w:rPr>
            </w:pPr>
            <w:r w:rsidRPr="00C45266">
              <w:rPr>
                <w:rFonts w:ascii="Calibri" w:eastAsia="Calibri" w:hAnsi="Calibri" w:cs="Calibri"/>
                <w:sz w:val="18"/>
                <w:szCs w:val="18"/>
              </w:rPr>
              <w:t xml:space="preserve">ΝΑ ΕΙΝΑΙ ΕΤΟΙΜΟ - ΚΟΜΠΛΕ ΜΕ ΤΑ ΠΑΡΕΛΚΟΜΕΝΑ ΤΟΥ ΓΙΑ ΝΑ ΛΕΙΤΟΥΡΓΗΣΕΙ. </w:t>
            </w:r>
          </w:p>
        </w:tc>
        <w:tc>
          <w:tcPr>
            <w:tcW w:w="1273" w:type="dxa"/>
            <w:tcBorders>
              <w:top w:val="single" w:sz="4" w:space="0" w:color="000000"/>
              <w:left w:val="single" w:sz="4" w:space="0" w:color="000000"/>
              <w:bottom w:val="single" w:sz="4" w:space="0" w:color="000000"/>
              <w:right w:val="single" w:sz="4" w:space="0" w:color="000000"/>
            </w:tcBorders>
            <w:vAlign w:val="center"/>
            <w:hideMark/>
          </w:tcPr>
          <w:p w:rsidR="00C45266" w:rsidRPr="00C45266" w:rsidRDefault="00C45266" w:rsidP="00C45266">
            <w:pPr>
              <w:spacing w:after="0" w:line="240" w:lineRule="auto"/>
              <w:rPr>
                <w:rFonts w:ascii="Calibri" w:eastAsia="Times New Roman" w:hAnsi="Calibri" w:cs="Calibri"/>
                <w:sz w:val="18"/>
                <w:szCs w:val="18"/>
                <w:lang w:val="en-GB" w:eastAsia="zh-CN"/>
              </w:rPr>
            </w:pPr>
            <w:r w:rsidRPr="00C45266">
              <w:rPr>
                <w:rFonts w:ascii="Calibri" w:eastAsia="Times New Roman" w:hAnsi="Calibri" w:cs="Calibri"/>
                <w:sz w:val="18"/>
                <w:szCs w:val="18"/>
                <w:lang w:val="en-GB" w:eastAsia="zh-CN"/>
              </w:rPr>
              <w:t>ΝΑΙ</w:t>
            </w:r>
          </w:p>
        </w:tc>
        <w:tc>
          <w:tcPr>
            <w:tcW w:w="127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c>
          <w:tcPr>
            <w:tcW w:w="1529" w:type="dxa"/>
            <w:tcBorders>
              <w:top w:val="single" w:sz="4" w:space="0" w:color="000000"/>
              <w:left w:val="single" w:sz="4" w:space="0" w:color="000000"/>
              <w:bottom w:val="single" w:sz="4" w:space="0" w:color="000000"/>
              <w:right w:val="single" w:sz="4" w:space="0" w:color="000000"/>
            </w:tcBorders>
          </w:tcPr>
          <w:p w:rsidR="00C45266" w:rsidRPr="00C45266" w:rsidRDefault="00C45266" w:rsidP="00C45266">
            <w:pPr>
              <w:spacing w:after="0" w:line="240" w:lineRule="auto"/>
              <w:rPr>
                <w:rFonts w:ascii="Calibri" w:eastAsia="Times New Roman" w:hAnsi="Calibri" w:cs="Calibri"/>
                <w:sz w:val="18"/>
                <w:szCs w:val="18"/>
                <w:lang w:val="en-GB" w:eastAsia="zh-CN"/>
              </w:rPr>
            </w:pPr>
          </w:p>
        </w:tc>
      </w:tr>
    </w:tbl>
    <w:p w:rsidR="00C45266" w:rsidRPr="00C45266" w:rsidRDefault="00C45266" w:rsidP="00C45266">
      <w:pPr>
        <w:widowControl w:val="0"/>
        <w:suppressAutoHyphens/>
        <w:spacing w:after="0" w:line="240" w:lineRule="auto"/>
        <w:jc w:val="both"/>
        <w:rPr>
          <w:rFonts w:ascii="Calibri" w:eastAsia="SimSun" w:hAnsi="Calibri" w:cs="Times New Roman"/>
          <w:b/>
          <w:bCs/>
          <w:u w:val="single"/>
          <w:lang w:val="en-US" w:eastAsia="zh-CN" w:bidi="hi-IN"/>
        </w:rPr>
      </w:pPr>
    </w:p>
    <w:p w:rsidR="002E6552" w:rsidRPr="002E6552" w:rsidRDefault="002E6552" w:rsidP="00C45266">
      <w:pPr>
        <w:widowControl w:val="0"/>
        <w:suppressAutoHyphens/>
        <w:spacing w:after="0" w:line="240" w:lineRule="auto"/>
        <w:jc w:val="both"/>
        <w:rPr>
          <w:rFonts w:ascii="Calibri" w:eastAsia="Calibri" w:hAnsi="Calibri" w:cs="Calibri"/>
        </w:rPr>
      </w:pPr>
      <w:bookmarkStart w:id="2" w:name="_GoBack"/>
      <w:bookmarkEnd w:id="2"/>
    </w:p>
    <w:sectPr w:rsidR="002E6552" w:rsidRPr="002E6552" w:rsidSect="002E6552">
      <w:headerReference w:type="default" r:id="rId8"/>
      <w:footerReference w:type="default" r:id="rId9"/>
      <w:pgSz w:w="11906" w:h="16838"/>
      <w:pgMar w:top="1440" w:right="566" w:bottom="144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552" w:rsidRDefault="002E6552" w:rsidP="002E6552">
      <w:pPr>
        <w:spacing w:after="0" w:line="240" w:lineRule="auto"/>
      </w:pPr>
      <w:r>
        <w:separator/>
      </w:r>
    </w:p>
  </w:endnote>
  <w:endnote w:type="continuationSeparator" w:id="0">
    <w:p w:rsidR="002E6552" w:rsidRDefault="002E6552" w:rsidP="002E6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OpenSymbol">
    <w:altName w:val="Arial Unicode MS"/>
    <w:charset w:val="A1"/>
    <w:family w:val="auto"/>
    <w:pitch w:val="default"/>
  </w:font>
  <w:font w:name="Wingdings 2">
    <w:panose1 w:val="050201020105070707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Georgia">
    <w:panose1 w:val="02040502050405020303"/>
    <w:charset w:val="A1"/>
    <w:family w:val="roman"/>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Helvetica">
    <w:panose1 w:val="020B0504020202030204"/>
    <w:charset w:val="00"/>
    <w:family w:val="swiss"/>
    <w:pitch w:val="variable"/>
    <w:sig w:usb0="00000007" w:usb1="00000000" w:usb2="00000000" w:usb3="00000000" w:csb0="00000093" w:csb1="00000000"/>
  </w:font>
  <w:font w:name="Helvetica Neue">
    <w:charset w:val="00"/>
    <w:family w:val="auto"/>
    <w:pitch w:val="variable"/>
    <w:sig w:usb0="A0000067" w:usb1="00000000" w:usb2="00000000" w:usb3="00000000" w:csb0="00000111" w:csb1="00000000"/>
  </w:font>
  <w:font w:name="√Ò·ÏÏ·ÙÔÛÂÈÒ‹200">
    <w:altName w:val="Times New Roman"/>
    <w:panose1 w:val="00000000000000000000"/>
    <w:charset w:val="4D"/>
    <w:family w:val="auto"/>
    <w:notTrueType/>
    <w:pitch w:val="default"/>
    <w:sig w:usb0="00000003" w:usb1="00000000" w:usb2="00000000" w:usb3="00000000" w:csb0="00000001" w:csb1="00000000"/>
  </w:font>
  <w:font w:name="GR-Soft_Times">
    <w:altName w:val="Times New Roman"/>
    <w:charset w:val="00"/>
    <w:family w:val="auto"/>
    <w:pitch w:val="variable"/>
  </w:font>
  <w:font w:name="?O?II?UOUAEOa200">
    <w:altName w:val="Times New Roman"/>
    <w:panose1 w:val="00000000000000000000"/>
    <w:charset w:val="4D"/>
    <w:family w:val="auto"/>
    <w:notTrueType/>
    <w:pitch w:val="default"/>
    <w:sig w:usb0="00000003" w:usb1="00000000" w:usb2="00000000" w:usb3="00000000" w:csb0="00000001" w:csb1="00000000"/>
  </w:font>
  <w:font w:name="New York">
    <w:panose1 w:val="02020502060305060204"/>
    <w:charset w:val="00"/>
    <w:family w:val="roman"/>
    <w:pitch w:val="variable"/>
    <w:sig w:usb0="00000007" w:usb1="00000000" w:usb2="00000000" w:usb3="00000000" w:csb0="00000093" w:csb1="00000000"/>
  </w:font>
  <w:font w:name="Arial Narrow">
    <w:panose1 w:val="020B0606020202030204"/>
    <w:charset w:val="A1"/>
    <w:family w:val="swiss"/>
    <w:pitch w:val="variable"/>
    <w:sig w:usb0="00000287" w:usb1="00000800" w:usb2="00000000" w:usb3="00000000" w:csb0="0000009F" w:csb1="00000000"/>
  </w:font>
  <w:font w:name="‡ı'30Vˇ">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552" w:rsidRDefault="002E6552" w:rsidP="002E6552">
    <w:pPr>
      <w:pStyle w:val="a5"/>
      <w:jc w:val="center"/>
    </w:pPr>
    <w:r>
      <w:rPr>
        <w:noProof/>
        <w:lang w:eastAsia="el-GR"/>
      </w:rPr>
      <w:drawing>
        <wp:inline distT="0" distB="0" distL="0" distR="0" wp14:anchorId="78FE01ED" wp14:editId="439CE62C">
          <wp:extent cx="5267325" cy="714375"/>
          <wp:effectExtent l="0" t="0" r="9525" b="9525"/>
          <wp:docPr id="1" name="Εικόνα 1" descr="\\10.1.71.14\eggrafa\Μονάδα Β2\1.ΠΕΠ\2. Βόρειο  Αιγαίο\10α_113 ΠΡΟΣΚΛΗΣΗ  ΕΠΑΓΓΕΛΜΑΤΙΚΗ\ΠΡΟΤΑΣΗ\pep_vorio_aigaio_14-20_etpa_xwris_erev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descr="\\10.1.71.14\eggrafa\Μονάδα Β2\1.ΠΕΠ\2. Βόρειο  Αιγαίο\10α_113 ΠΡΟΣΚΛΗΣΗ  ΕΠΑΓΓΕΛΜΑΤΙΚΗ\ΠΡΟΤΑΣΗ\pep_vorio_aigaio_14-20_etpa_xwris_erevn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143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552" w:rsidRDefault="002E6552" w:rsidP="002E6552">
      <w:pPr>
        <w:spacing w:after="0" w:line="240" w:lineRule="auto"/>
      </w:pPr>
      <w:r>
        <w:separator/>
      </w:r>
    </w:p>
  </w:footnote>
  <w:footnote w:type="continuationSeparator" w:id="0">
    <w:p w:rsidR="002E6552" w:rsidRDefault="002E6552" w:rsidP="002E65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552" w:rsidRPr="002E6552" w:rsidRDefault="002E6552" w:rsidP="002E6552">
    <w:pPr>
      <w:suppressAutoHyphens/>
      <w:spacing w:after="120" w:line="240" w:lineRule="auto"/>
      <w:jc w:val="center"/>
      <w:rPr>
        <w:rFonts w:ascii="Calibri" w:eastAsia="Times New Roman" w:hAnsi="Calibri" w:cs="Calibri"/>
        <w:szCs w:val="24"/>
        <w:lang w:eastAsia="zh-CN"/>
      </w:rPr>
    </w:pPr>
    <w:r w:rsidRPr="002E6552">
      <w:rPr>
        <w:rFonts w:ascii="Calibri" w:eastAsia="Times New Roman" w:hAnsi="Calibri" w:cs="Tahoma"/>
        <w:b/>
        <w:color w:val="0000FF"/>
        <w:sz w:val="18"/>
        <w:szCs w:val="18"/>
      </w:rPr>
      <w:t>Επιτελική Δομή ΕΣΠΑ, Τομέα Παιδείας                                                                                                                                                                                                                                                                                                                          Ανοικτός Διεθνής Ηλεκτρονικός Διαγωνισμός 3/2021 «Προμήθεια εργαστηριακού εξοπλισμού επαγγελματικής εκπαίδευσης της Περιφέρειας Βορείου Αιγαίου»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styleLink w:val="List024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styleLink w:val="ImportedStyle31142"/>
    <w:lvl w:ilvl="0">
      <w:start w:val="1"/>
      <w:numFmt w:val="bullet"/>
      <w:pStyle w:val="ListBullet2"/>
      <w:lvlText w:val=""/>
      <w:lvlJc w:val="left"/>
      <w:pPr>
        <w:tabs>
          <w:tab w:val="num" w:pos="643"/>
        </w:tabs>
        <w:ind w:left="643" w:hanging="360"/>
      </w:pPr>
      <w:rPr>
        <w:rFonts w:ascii="Symbol" w:hAnsi="Symbol" w:cs="Symbol"/>
        <w:lang w:val="el-GR"/>
      </w:rPr>
    </w:lvl>
  </w:abstractNum>
  <w:abstractNum w:abstractNumId="2">
    <w:nsid w:val="00000005"/>
    <w:multiLevelType w:val="singleLevel"/>
    <w:tmpl w:val="00000005"/>
    <w:name w:val="WW8Num5"/>
    <w:styleLink w:val="ImportedStyle32171"/>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4">
    <w:nsid w:val="010539B3"/>
    <w:multiLevelType w:val="multilevel"/>
    <w:tmpl w:val="C1CC6A22"/>
    <w:styleLink w:val="ImportedStyle311116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5">
    <w:nsid w:val="02924947"/>
    <w:multiLevelType w:val="hybridMultilevel"/>
    <w:tmpl w:val="58E26D86"/>
    <w:styleLink w:val="List01116"/>
    <w:lvl w:ilvl="0" w:tplc="6D083A94">
      <w:start w:val="1"/>
      <w:numFmt w:val="decimal"/>
      <w:lvlText w:val="%1"/>
      <w:lvlJc w:val="left"/>
      <w:pPr>
        <w:ind w:left="360" w:hanging="360"/>
      </w:pPr>
      <w:rPr>
        <w:b/>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6">
    <w:nsid w:val="035222FE"/>
    <w:multiLevelType w:val="hybridMultilevel"/>
    <w:tmpl w:val="3340AE5E"/>
    <w:styleLink w:val="List0243"/>
    <w:lvl w:ilvl="0" w:tplc="0409000F">
      <w:start w:val="1"/>
      <w:numFmt w:val="decimal"/>
      <w:pStyle w:val="Bullet3"/>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061161C3"/>
    <w:multiLevelType w:val="hybridMultilevel"/>
    <w:tmpl w:val="82686D14"/>
    <w:styleLink w:val="ImportedStyle31171"/>
    <w:lvl w:ilvl="0" w:tplc="C7D02566">
      <w:start w:val="65"/>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61E560F"/>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
    <w:nsid w:val="0AD54383"/>
    <w:multiLevelType w:val="multilevel"/>
    <w:tmpl w:val="C1CC6A22"/>
    <w:styleLink w:val="ImportedStyle3115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0">
    <w:nsid w:val="0B0D278F"/>
    <w:multiLevelType w:val="hybridMultilevel"/>
    <w:tmpl w:val="6B90FF8E"/>
    <w:styleLink w:val="List01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0D0F1FB8"/>
    <w:multiLevelType w:val="multilevel"/>
    <w:tmpl w:val="1ED68066"/>
    <w:styleLink w:val="ImportedStyle311421"/>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12">
    <w:nsid w:val="0DF10F12"/>
    <w:multiLevelType w:val="multilevel"/>
    <w:tmpl w:val="221AB880"/>
    <w:styleLink w:val="List0217"/>
    <w:lvl w:ilvl="0">
      <w:start w:val="1"/>
      <w:numFmt w:val="decimal"/>
      <w:lvlText w:val="%1."/>
      <w:lvlJc w:val="left"/>
      <w:pPr>
        <w:ind w:left="360"/>
      </w:pPr>
      <w:rPr>
        <w:rFonts w:cs="Times New Roman"/>
      </w:rPr>
    </w:lvl>
    <w:lvl w:ilvl="1">
      <w:start w:val="1"/>
      <w:numFmt w:val="bullet"/>
      <w:lvlText w:val="o"/>
      <w:lvlJc w:val="left"/>
      <w:pPr>
        <w:ind w:left="1080" w:firstLine="720"/>
      </w:pPr>
      <w:rPr>
        <w:rFonts w:ascii="Arial" w:eastAsia="Times New Roman" w:hAnsi="Arial"/>
      </w:rPr>
    </w:lvl>
    <w:lvl w:ilvl="2">
      <w:start w:val="1"/>
      <w:numFmt w:val="bullet"/>
      <w:lvlText w:val="▪"/>
      <w:lvlJc w:val="left"/>
      <w:pPr>
        <w:ind w:left="1800" w:firstLine="1440"/>
      </w:pPr>
      <w:rPr>
        <w:rFonts w:ascii="Arial" w:eastAsia="Times New Roman" w:hAnsi="Arial"/>
      </w:rPr>
    </w:lvl>
    <w:lvl w:ilvl="3">
      <w:start w:val="1"/>
      <w:numFmt w:val="bullet"/>
      <w:lvlText w:val="●"/>
      <w:lvlJc w:val="left"/>
      <w:pPr>
        <w:ind w:left="2520" w:firstLine="2160"/>
      </w:pPr>
      <w:rPr>
        <w:rFonts w:ascii="Arial" w:eastAsia="Times New Roman" w:hAnsi="Arial"/>
      </w:rPr>
    </w:lvl>
    <w:lvl w:ilvl="4">
      <w:start w:val="1"/>
      <w:numFmt w:val="bullet"/>
      <w:lvlText w:val="o"/>
      <w:lvlJc w:val="left"/>
      <w:pPr>
        <w:ind w:left="3240" w:firstLine="2880"/>
      </w:pPr>
      <w:rPr>
        <w:rFonts w:ascii="Arial" w:eastAsia="Times New Roman" w:hAnsi="Arial"/>
      </w:rPr>
    </w:lvl>
    <w:lvl w:ilvl="5">
      <w:start w:val="1"/>
      <w:numFmt w:val="bullet"/>
      <w:lvlText w:val="▪"/>
      <w:lvlJc w:val="left"/>
      <w:pPr>
        <w:ind w:left="3960" w:firstLine="3600"/>
      </w:pPr>
      <w:rPr>
        <w:rFonts w:ascii="Arial" w:eastAsia="Times New Roman" w:hAnsi="Arial"/>
      </w:rPr>
    </w:lvl>
    <w:lvl w:ilvl="6">
      <w:start w:val="1"/>
      <w:numFmt w:val="bullet"/>
      <w:lvlText w:val="●"/>
      <w:lvlJc w:val="left"/>
      <w:pPr>
        <w:ind w:left="4680" w:firstLine="4320"/>
      </w:pPr>
      <w:rPr>
        <w:rFonts w:ascii="Arial" w:eastAsia="Times New Roman" w:hAnsi="Arial"/>
      </w:rPr>
    </w:lvl>
    <w:lvl w:ilvl="7">
      <w:start w:val="1"/>
      <w:numFmt w:val="bullet"/>
      <w:lvlText w:val="o"/>
      <w:lvlJc w:val="left"/>
      <w:pPr>
        <w:ind w:left="5400" w:firstLine="5040"/>
      </w:pPr>
      <w:rPr>
        <w:rFonts w:ascii="Arial" w:eastAsia="Times New Roman" w:hAnsi="Arial"/>
      </w:rPr>
    </w:lvl>
    <w:lvl w:ilvl="8">
      <w:start w:val="1"/>
      <w:numFmt w:val="bullet"/>
      <w:lvlText w:val="▪"/>
      <w:lvlJc w:val="left"/>
      <w:pPr>
        <w:ind w:left="6120" w:firstLine="5760"/>
      </w:pPr>
      <w:rPr>
        <w:rFonts w:ascii="Arial" w:eastAsia="Times New Roman" w:hAnsi="Arial"/>
      </w:rPr>
    </w:lvl>
  </w:abstractNum>
  <w:abstractNum w:abstractNumId="13">
    <w:nsid w:val="0E690998"/>
    <w:multiLevelType w:val="hybridMultilevel"/>
    <w:tmpl w:val="57F82E30"/>
    <w:styleLink w:val="ImportedStyle334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0E894C42"/>
    <w:multiLevelType w:val="multilevel"/>
    <w:tmpl w:val="FFFFFFFF"/>
    <w:styleLink w:val="List01101"/>
    <w:lvl w:ilvl="0">
      <w:start w:val="223"/>
      <w:numFmt w:val="decimal"/>
      <w:lvlText w:val="%1."/>
      <w:lvlJc w:val="left"/>
      <w:pPr>
        <w:tabs>
          <w:tab w:val="num" w:pos="360"/>
        </w:tabs>
        <w:ind w:left="360" w:hanging="360"/>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1">
      <w:start w:val="1"/>
      <w:numFmt w:val="lowerLetter"/>
      <w:lvlText w:val="%2."/>
      <w:lvlJc w:val="left"/>
      <w:pPr>
        <w:tabs>
          <w:tab w:val="num" w:pos="1080"/>
        </w:tabs>
        <w:ind w:left="1080" w:hanging="360"/>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2">
      <w:start w:val="1"/>
      <w:numFmt w:val="lowerRoman"/>
      <w:lvlText w:val="%3."/>
      <w:lvlJc w:val="left"/>
      <w:pPr>
        <w:tabs>
          <w:tab w:val="num" w:pos="1800"/>
        </w:tabs>
        <w:ind w:left="1800" w:hanging="281"/>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3">
      <w:start w:val="1"/>
      <w:numFmt w:val="decimal"/>
      <w:lvlText w:val="%4."/>
      <w:lvlJc w:val="left"/>
      <w:pPr>
        <w:tabs>
          <w:tab w:val="num" w:pos="2520"/>
        </w:tabs>
        <w:ind w:left="2520" w:hanging="360"/>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4">
      <w:start w:val="1"/>
      <w:numFmt w:val="lowerLetter"/>
      <w:lvlText w:val="%5."/>
      <w:lvlJc w:val="left"/>
      <w:pPr>
        <w:tabs>
          <w:tab w:val="num" w:pos="3240"/>
        </w:tabs>
        <w:ind w:left="3240" w:hanging="360"/>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5">
      <w:start w:val="1"/>
      <w:numFmt w:val="lowerRoman"/>
      <w:lvlText w:val="%6."/>
      <w:lvlJc w:val="left"/>
      <w:pPr>
        <w:tabs>
          <w:tab w:val="num" w:pos="3960"/>
        </w:tabs>
        <w:ind w:left="3960" w:hanging="281"/>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6">
      <w:start w:val="1"/>
      <w:numFmt w:val="decimal"/>
      <w:lvlText w:val="%7."/>
      <w:lvlJc w:val="left"/>
      <w:pPr>
        <w:tabs>
          <w:tab w:val="num" w:pos="4680"/>
        </w:tabs>
        <w:ind w:left="4680" w:hanging="360"/>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7">
      <w:start w:val="1"/>
      <w:numFmt w:val="lowerLetter"/>
      <w:lvlText w:val="%8."/>
      <w:lvlJc w:val="left"/>
      <w:pPr>
        <w:tabs>
          <w:tab w:val="num" w:pos="5400"/>
        </w:tabs>
        <w:ind w:left="5400" w:hanging="360"/>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lvl w:ilvl="8">
      <w:start w:val="1"/>
      <w:numFmt w:val="lowerRoman"/>
      <w:lvlText w:val="%9."/>
      <w:lvlJc w:val="left"/>
      <w:pPr>
        <w:tabs>
          <w:tab w:val="num" w:pos="6120"/>
        </w:tabs>
        <w:ind w:left="6120" w:hanging="281"/>
      </w:pPr>
      <w:rPr>
        <w:rFonts w:ascii="Book Antiqua" w:eastAsia="Times New Roman" w:hAnsi="Book Antiqua" w:cs="Book Antiqua"/>
        <w:caps w:val="0"/>
        <w:smallCaps w:val="0"/>
        <w:strike w:val="0"/>
        <w:dstrike w:val="0"/>
        <w:color w:val="000000"/>
        <w:spacing w:val="0"/>
        <w:kern w:val="0"/>
        <w:position w:val="0"/>
        <w:sz w:val="22"/>
        <w:szCs w:val="22"/>
        <w:u w:val="none"/>
        <w:vertAlign w:val="baseline"/>
      </w:rPr>
    </w:lvl>
  </w:abstractNum>
  <w:abstractNum w:abstractNumId="15">
    <w:nsid w:val="0F48607F"/>
    <w:multiLevelType w:val="hybridMultilevel"/>
    <w:tmpl w:val="588EC576"/>
    <w:styleLink w:val="List026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10A544E7"/>
    <w:multiLevelType w:val="hybridMultilevel"/>
    <w:tmpl w:val="151E7C6A"/>
    <w:styleLink w:val="ImportedStyle31111121"/>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13334F60"/>
    <w:multiLevelType w:val="multilevel"/>
    <w:tmpl w:val="052CD15C"/>
    <w:styleLink w:val="ImportedStyle311115"/>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3350799"/>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9">
    <w:nsid w:val="14332E99"/>
    <w:multiLevelType w:val="multilevel"/>
    <w:tmpl w:val="C1CC6A22"/>
    <w:styleLink w:val="ImportedStyle3119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20">
    <w:nsid w:val="15BA285E"/>
    <w:multiLevelType w:val="hybridMultilevel"/>
    <w:tmpl w:val="C9DA4DB0"/>
    <w:styleLink w:val="ImportedStyle31111321"/>
    <w:lvl w:ilvl="0" w:tplc="04080001">
      <w:start w:val="1"/>
      <w:numFmt w:val="bullet"/>
      <w:lvlText w:val=""/>
      <w:lvlJc w:val="left"/>
      <w:pPr>
        <w:ind w:left="1338" w:hanging="360"/>
      </w:pPr>
      <w:rPr>
        <w:rFonts w:ascii="Symbol" w:hAnsi="Symbol" w:hint="default"/>
      </w:rPr>
    </w:lvl>
    <w:lvl w:ilvl="1" w:tplc="04080003" w:tentative="1">
      <w:start w:val="1"/>
      <w:numFmt w:val="bullet"/>
      <w:lvlText w:val="o"/>
      <w:lvlJc w:val="left"/>
      <w:pPr>
        <w:ind w:left="2058" w:hanging="360"/>
      </w:pPr>
      <w:rPr>
        <w:rFonts w:ascii="Courier New" w:hAnsi="Courier New" w:cs="Courier New" w:hint="default"/>
      </w:rPr>
    </w:lvl>
    <w:lvl w:ilvl="2" w:tplc="04080005" w:tentative="1">
      <w:start w:val="1"/>
      <w:numFmt w:val="bullet"/>
      <w:lvlText w:val=""/>
      <w:lvlJc w:val="left"/>
      <w:pPr>
        <w:ind w:left="2778" w:hanging="360"/>
      </w:pPr>
      <w:rPr>
        <w:rFonts w:ascii="Wingdings" w:hAnsi="Wingdings" w:hint="default"/>
      </w:rPr>
    </w:lvl>
    <w:lvl w:ilvl="3" w:tplc="04080001" w:tentative="1">
      <w:start w:val="1"/>
      <w:numFmt w:val="bullet"/>
      <w:lvlText w:val=""/>
      <w:lvlJc w:val="left"/>
      <w:pPr>
        <w:ind w:left="3498" w:hanging="360"/>
      </w:pPr>
      <w:rPr>
        <w:rFonts w:ascii="Symbol" w:hAnsi="Symbol" w:hint="default"/>
      </w:rPr>
    </w:lvl>
    <w:lvl w:ilvl="4" w:tplc="04080003" w:tentative="1">
      <w:start w:val="1"/>
      <w:numFmt w:val="bullet"/>
      <w:lvlText w:val="o"/>
      <w:lvlJc w:val="left"/>
      <w:pPr>
        <w:ind w:left="4218" w:hanging="360"/>
      </w:pPr>
      <w:rPr>
        <w:rFonts w:ascii="Courier New" w:hAnsi="Courier New" w:cs="Courier New" w:hint="default"/>
      </w:rPr>
    </w:lvl>
    <w:lvl w:ilvl="5" w:tplc="04080005" w:tentative="1">
      <w:start w:val="1"/>
      <w:numFmt w:val="bullet"/>
      <w:lvlText w:val=""/>
      <w:lvlJc w:val="left"/>
      <w:pPr>
        <w:ind w:left="4938" w:hanging="360"/>
      </w:pPr>
      <w:rPr>
        <w:rFonts w:ascii="Wingdings" w:hAnsi="Wingdings" w:hint="default"/>
      </w:rPr>
    </w:lvl>
    <w:lvl w:ilvl="6" w:tplc="04080001" w:tentative="1">
      <w:start w:val="1"/>
      <w:numFmt w:val="bullet"/>
      <w:lvlText w:val=""/>
      <w:lvlJc w:val="left"/>
      <w:pPr>
        <w:ind w:left="5658" w:hanging="360"/>
      </w:pPr>
      <w:rPr>
        <w:rFonts w:ascii="Symbol" w:hAnsi="Symbol" w:hint="default"/>
      </w:rPr>
    </w:lvl>
    <w:lvl w:ilvl="7" w:tplc="04080003" w:tentative="1">
      <w:start w:val="1"/>
      <w:numFmt w:val="bullet"/>
      <w:lvlText w:val="o"/>
      <w:lvlJc w:val="left"/>
      <w:pPr>
        <w:ind w:left="6378" w:hanging="360"/>
      </w:pPr>
      <w:rPr>
        <w:rFonts w:ascii="Courier New" w:hAnsi="Courier New" w:cs="Courier New" w:hint="default"/>
      </w:rPr>
    </w:lvl>
    <w:lvl w:ilvl="8" w:tplc="04080005" w:tentative="1">
      <w:start w:val="1"/>
      <w:numFmt w:val="bullet"/>
      <w:lvlText w:val=""/>
      <w:lvlJc w:val="left"/>
      <w:pPr>
        <w:ind w:left="7098" w:hanging="360"/>
      </w:pPr>
      <w:rPr>
        <w:rFonts w:ascii="Wingdings" w:hAnsi="Wingdings" w:hint="default"/>
      </w:rPr>
    </w:lvl>
  </w:abstractNum>
  <w:abstractNum w:abstractNumId="21">
    <w:nsid w:val="16D51D92"/>
    <w:multiLevelType w:val="hybridMultilevel"/>
    <w:tmpl w:val="96A489F8"/>
    <w:styleLink w:val="ImportedStyle31111421"/>
    <w:lvl w:ilvl="0" w:tplc="04080001">
      <w:start w:val="1"/>
      <w:numFmt w:val="bullet"/>
      <w:lvlText w:val=""/>
      <w:lvlJc w:val="left"/>
      <w:pPr>
        <w:ind w:left="4842" w:hanging="360"/>
      </w:pPr>
      <w:rPr>
        <w:rFonts w:ascii="Symbol" w:hAnsi="Symbol" w:hint="default"/>
      </w:rPr>
    </w:lvl>
    <w:lvl w:ilvl="1" w:tplc="04080003" w:tentative="1">
      <w:start w:val="1"/>
      <w:numFmt w:val="bullet"/>
      <w:lvlText w:val="o"/>
      <w:lvlJc w:val="left"/>
      <w:pPr>
        <w:ind w:left="5562" w:hanging="360"/>
      </w:pPr>
      <w:rPr>
        <w:rFonts w:ascii="Courier New" w:hAnsi="Courier New" w:cs="Courier New" w:hint="default"/>
      </w:rPr>
    </w:lvl>
    <w:lvl w:ilvl="2" w:tplc="04080005" w:tentative="1">
      <w:start w:val="1"/>
      <w:numFmt w:val="bullet"/>
      <w:lvlText w:val=""/>
      <w:lvlJc w:val="left"/>
      <w:pPr>
        <w:ind w:left="6282" w:hanging="360"/>
      </w:pPr>
      <w:rPr>
        <w:rFonts w:ascii="Wingdings" w:hAnsi="Wingdings" w:hint="default"/>
      </w:rPr>
    </w:lvl>
    <w:lvl w:ilvl="3" w:tplc="04080001" w:tentative="1">
      <w:start w:val="1"/>
      <w:numFmt w:val="bullet"/>
      <w:lvlText w:val=""/>
      <w:lvlJc w:val="left"/>
      <w:pPr>
        <w:ind w:left="7002" w:hanging="360"/>
      </w:pPr>
      <w:rPr>
        <w:rFonts w:ascii="Symbol" w:hAnsi="Symbol" w:hint="default"/>
      </w:rPr>
    </w:lvl>
    <w:lvl w:ilvl="4" w:tplc="04080003" w:tentative="1">
      <w:start w:val="1"/>
      <w:numFmt w:val="bullet"/>
      <w:lvlText w:val="o"/>
      <w:lvlJc w:val="left"/>
      <w:pPr>
        <w:ind w:left="7722" w:hanging="360"/>
      </w:pPr>
      <w:rPr>
        <w:rFonts w:ascii="Courier New" w:hAnsi="Courier New" w:cs="Courier New" w:hint="default"/>
      </w:rPr>
    </w:lvl>
    <w:lvl w:ilvl="5" w:tplc="04080005" w:tentative="1">
      <w:start w:val="1"/>
      <w:numFmt w:val="bullet"/>
      <w:lvlText w:val=""/>
      <w:lvlJc w:val="left"/>
      <w:pPr>
        <w:ind w:left="8442" w:hanging="360"/>
      </w:pPr>
      <w:rPr>
        <w:rFonts w:ascii="Wingdings" w:hAnsi="Wingdings" w:hint="default"/>
      </w:rPr>
    </w:lvl>
    <w:lvl w:ilvl="6" w:tplc="04080001" w:tentative="1">
      <w:start w:val="1"/>
      <w:numFmt w:val="bullet"/>
      <w:lvlText w:val=""/>
      <w:lvlJc w:val="left"/>
      <w:pPr>
        <w:ind w:left="9162" w:hanging="360"/>
      </w:pPr>
      <w:rPr>
        <w:rFonts w:ascii="Symbol" w:hAnsi="Symbol" w:hint="default"/>
      </w:rPr>
    </w:lvl>
    <w:lvl w:ilvl="7" w:tplc="04080003" w:tentative="1">
      <w:start w:val="1"/>
      <w:numFmt w:val="bullet"/>
      <w:lvlText w:val="o"/>
      <w:lvlJc w:val="left"/>
      <w:pPr>
        <w:ind w:left="9882" w:hanging="360"/>
      </w:pPr>
      <w:rPr>
        <w:rFonts w:ascii="Courier New" w:hAnsi="Courier New" w:cs="Courier New" w:hint="default"/>
      </w:rPr>
    </w:lvl>
    <w:lvl w:ilvl="8" w:tplc="04080005" w:tentative="1">
      <w:start w:val="1"/>
      <w:numFmt w:val="bullet"/>
      <w:lvlText w:val=""/>
      <w:lvlJc w:val="left"/>
      <w:pPr>
        <w:ind w:left="10602" w:hanging="360"/>
      </w:pPr>
      <w:rPr>
        <w:rFonts w:ascii="Wingdings" w:hAnsi="Wingdings" w:hint="default"/>
      </w:rPr>
    </w:lvl>
  </w:abstractNum>
  <w:abstractNum w:abstractNumId="22">
    <w:nsid w:val="1930001A"/>
    <w:multiLevelType w:val="hybridMultilevel"/>
    <w:tmpl w:val="16A28E2E"/>
    <w:styleLink w:val="ImportedStyle31"/>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19615929"/>
    <w:multiLevelType w:val="hybridMultilevel"/>
    <w:tmpl w:val="A97A31F2"/>
    <w:styleLink w:val="List0271"/>
    <w:lvl w:ilvl="0" w:tplc="36AE2C9C">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198B20F0"/>
    <w:multiLevelType w:val="multilevel"/>
    <w:tmpl w:val="9294D0F6"/>
    <w:styleLink w:val="List01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19D06755"/>
    <w:multiLevelType w:val="hybridMultilevel"/>
    <w:tmpl w:val="65B40920"/>
    <w:styleLink w:val="ImportedStyle3115"/>
    <w:lvl w:ilvl="0" w:tplc="04080001">
      <w:start w:val="1"/>
      <w:numFmt w:val="bullet"/>
      <w:lvlText w:val=""/>
      <w:lvlJc w:val="left"/>
      <w:pPr>
        <w:ind w:left="720" w:hanging="360"/>
      </w:pPr>
      <w:rPr>
        <w:rFonts w:ascii="Symbol" w:hAnsi="Symbol" w:hint="default"/>
      </w:rPr>
    </w:lvl>
    <w:lvl w:ilvl="1" w:tplc="04080005">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1A055A45"/>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27">
    <w:nsid w:val="1A055F2C"/>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28">
    <w:nsid w:val="1A0D26EA"/>
    <w:multiLevelType w:val="multilevel"/>
    <w:tmpl w:val="C1CC6A22"/>
    <w:styleLink w:val="List025"/>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29">
    <w:nsid w:val="1A1970A7"/>
    <w:multiLevelType w:val="hybridMultilevel"/>
    <w:tmpl w:val="33A6ED12"/>
    <w:styleLink w:val="ImportedStyle337"/>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1A5433C9"/>
    <w:multiLevelType w:val="multilevel"/>
    <w:tmpl w:val="C1CC6A22"/>
    <w:styleLink w:val="ImportedStyle3119"/>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31">
    <w:nsid w:val="1D185782"/>
    <w:multiLevelType w:val="hybridMultilevel"/>
    <w:tmpl w:val="A41065B6"/>
    <w:styleLink w:val="ImportedStyle3371"/>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1E0D0F4D"/>
    <w:multiLevelType w:val="hybridMultilevel"/>
    <w:tmpl w:val="5F56D2CE"/>
    <w:styleLink w:val="ImportedStyle311221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20AF1CBB"/>
    <w:multiLevelType w:val="hybridMultilevel"/>
    <w:tmpl w:val="E1FAC5E6"/>
    <w:lvl w:ilvl="0" w:tplc="BEC2B542">
      <w:start w:val="1"/>
      <w:numFmt w:val="bullet"/>
      <w:lvlText w:val=""/>
      <w:lvlJc w:val="left"/>
      <w:pPr>
        <w:ind w:left="428" w:hanging="305"/>
      </w:pPr>
      <w:rPr>
        <w:rFonts w:ascii="Wingdings" w:eastAsia="Wingdings" w:hAnsi="Wingdings" w:hint="default"/>
        <w:sz w:val="18"/>
        <w:szCs w:val="18"/>
      </w:rPr>
    </w:lvl>
    <w:lvl w:ilvl="1" w:tplc="47141786">
      <w:start w:val="1"/>
      <w:numFmt w:val="bullet"/>
      <w:lvlText w:val="•"/>
      <w:lvlJc w:val="left"/>
      <w:pPr>
        <w:ind w:left="965" w:hanging="305"/>
      </w:pPr>
      <w:rPr>
        <w:rFonts w:hint="default"/>
      </w:rPr>
    </w:lvl>
    <w:lvl w:ilvl="2" w:tplc="ED522152">
      <w:start w:val="1"/>
      <w:numFmt w:val="bullet"/>
      <w:lvlText w:val="•"/>
      <w:lvlJc w:val="left"/>
      <w:pPr>
        <w:ind w:left="1501" w:hanging="305"/>
      </w:pPr>
      <w:rPr>
        <w:rFonts w:hint="default"/>
      </w:rPr>
    </w:lvl>
    <w:lvl w:ilvl="3" w:tplc="98186C0E">
      <w:start w:val="1"/>
      <w:numFmt w:val="bullet"/>
      <w:lvlText w:val="•"/>
      <w:lvlJc w:val="left"/>
      <w:pPr>
        <w:ind w:left="2038" w:hanging="305"/>
      </w:pPr>
      <w:rPr>
        <w:rFonts w:hint="default"/>
      </w:rPr>
    </w:lvl>
    <w:lvl w:ilvl="4" w:tplc="D1BE1ECC">
      <w:start w:val="1"/>
      <w:numFmt w:val="bullet"/>
      <w:lvlText w:val="•"/>
      <w:lvlJc w:val="left"/>
      <w:pPr>
        <w:ind w:left="2574" w:hanging="305"/>
      </w:pPr>
      <w:rPr>
        <w:rFonts w:hint="default"/>
      </w:rPr>
    </w:lvl>
    <w:lvl w:ilvl="5" w:tplc="D176542A">
      <w:start w:val="1"/>
      <w:numFmt w:val="bullet"/>
      <w:lvlText w:val="•"/>
      <w:lvlJc w:val="left"/>
      <w:pPr>
        <w:ind w:left="3111" w:hanging="305"/>
      </w:pPr>
      <w:rPr>
        <w:rFonts w:hint="default"/>
      </w:rPr>
    </w:lvl>
    <w:lvl w:ilvl="6" w:tplc="518CDC40">
      <w:start w:val="1"/>
      <w:numFmt w:val="bullet"/>
      <w:lvlText w:val="•"/>
      <w:lvlJc w:val="left"/>
      <w:pPr>
        <w:ind w:left="3647" w:hanging="305"/>
      </w:pPr>
      <w:rPr>
        <w:rFonts w:hint="default"/>
      </w:rPr>
    </w:lvl>
    <w:lvl w:ilvl="7" w:tplc="0A4EC646">
      <w:start w:val="1"/>
      <w:numFmt w:val="bullet"/>
      <w:lvlText w:val="•"/>
      <w:lvlJc w:val="left"/>
      <w:pPr>
        <w:ind w:left="4184" w:hanging="305"/>
      </w:pPr>
      <w:rPr>
        <w:rFonts w:hint="default"/>
      </w:rPr>
    </w:lvl>
    <w:lvl w:ilvl="8" w:tplc="EB107DC4">
      <w:start w:val="1"/>
      <w:numFmt w:val="bullet"/>
      <w:lvlText w:val="•"/>
      <w:lvlJc w:val="left"/>
      <w:pPr>
        <w:ind w:left="4720" w:hanging="305"/>
      </w:pPr>
      <w:rPr>
        <w:rFonts w:hint="default"/>
      </w:rPr>
    </w:lvl>
  </w:abstractNum>
  <w:abstractNum w:abstractNumId="34">
    <w:nsid w:val="226B299D"/>
    <w:multiLevelType w:val="hybridMultilevel"/>
    <w:tmpl w:val="69160202"/>
    <w:styleLink w:val="ImportedStyle31125"/>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22EE2A25"/>
    <w:multiLevelType w:val="multilevel"/>
    <w:tmpl w:val="C1CC6A22"/>
    <w:styleLink w:val="ImportedStyle3218"/>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36">
    <w:nsid w:val="230D62FA"/>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37">
    <w:nsid w:val="242C6D0D"/>
    <w:multiLevelType w:val="multilevel"/>
    <w:tmpl w:val="DB5C0CC6"/>
    <w:styleLink w:val="List01111221"/>
    <w:lvl w:ilvl="0">
      <w:start w:val="1"/>
      <w:numFmt w:val="decimal"/>
      <w:lvlText w:val="%1."/>
      <w:lvlJc w:val="left"/>
      <w:pPr>
        <w:ind w:left="502" w:hanging="360"/>
      </w:pPr>
      <w:rPr>
        <w:color w:val="auto"/>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nsid w:val="24BD11F4"/>
    <w:multiLevelType w:val="multilevel"/>
    <w:tmpl w:val="C1CC6A22"/>
    <w:styleLink w:val="ImportedStyle31111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39">
    <w:nsid w:val="253113B0"/>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40">
    <w:nsid w:val="255144BE"/>
    <w:multiLevelType w:val="multilevel"/>
    <w:tmpl w:val="C1CC6A22"/>
    <w:styleLink w:val="ImportedStyle338"/>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41">
    <w:nsid w:val="25840174"/>
    <w:multiLevelType w:val="hybridMultilevel"/>
    <w:tmpl w:val="E3C0C69A"/>
    <w:styleLink w:val="ImportedStyle3111143"/>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262D370D"/>
    <w:multiLevelType w:val="multilevel"/>
    <w:tmpl w:val="C1CC6A22"/>
    <w:styleLink w:val="ImportedStyle3110"/>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43">
    <w:nsid w:val="29F42BE6"/>
    <w:multiLevelType w:val="hybridMultilevel"/>
    <w:tmpl w:val="82383C9E"/>
    <w:styleLink w:val="ImportedStyle311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2B510BF6"/>
    <w:multiLevelType w:val="hybridMultilevel"/>
    <w:tmpl w:val="25BAC2C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nsid w:val="2D8D4247"/>
    <w:multiLevelType w:val="hybridMultilevel"/>
    <w:tmpl w:val="C17E8B38"/>
    <w:styleLink w:val="ImportedStyle31122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2E8611F3"/>
    <w:multiLevelType w:val="hybridMultilevel"/>
    <w:tmpl w:val="A44EE6E8"/>
    <w:styleLink w:val="ImportedStyle311111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7">
    <w:nsid w:val="30810A64"/>
    <w:multiLevelType w:val="multilevel"/>
    <w:tmpl w:val="D8CED07A"/>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6"/>
        <w:szCs w:val="16"/>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48">
    <w:nsid w:val="308770DF"/>
    <w:multiLevelType w:val="multilevel"/>
    <w:tmpl w:val="C1CC6A22"/>
    <w:styleLink w:val="ImportedStyle311114"/>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49">
    <w:nsid w:val="31AC5BB5"/>
    <w:multiLevelType w:val="hybridMultilevel"/>
    <w:tmpl w:val="D1E611B2"/>
    <w:styleLink w:val="List01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0">
    <w:nsid w:val="32A354AE"/>
    <w:multiLevelType w:val="hybridMultilevel"/>
    <w:tmpl w:val="DD1AA82E"/>
    <w:styleLink w:val="List03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1">
    <w:nsid w:val="355E0BFB"/>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52">
    <w:nsid w:val="38681A90"/>
    <w:multiLevelType w:val="hybridMultilevel"/>
    <w:tmpl w:val="EE664B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nsid w:val="3A854852"/>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54">
    <w:nsid w:val="3AD65D37"/>
    <w:multiLevelType w:val="hybridMultilevel"/>
    <w:tmpl w:val="B3A65ADC"/>
    <w:styleLink w:val="ImportedStyle3111"/>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5">
    <w:nsid w:val="3AF348C2"/>
    <w:multiLevelType w:val="hybridMultilevel"/>
    <w:tmpl w:val="6D02838C"/>
    <w:styleLink w:val="ImportedStyle3217"/>
    <w:lvl w:ilvl="0" w:tplc="18AE1334">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6">
    <w:nsid w:val="3B5E459A"/>
    <w:multiLevelType w:val="hybridMultilevel"/>
    <w:tmpl w:val="BB646DDE"/>
    <w:lvl w:ilvl="0" w:tplc="7F3804F4">
      <w:start w:val="1"/>
      <w:numFmt w:val="bullet"/>
      <w:lvlText w:val=""/>
      <w:lvlJc w:val="left"/>
      <w:pPr>
        <w:ind w:left="265" w:hanging="171"/>
      </w:pPr>
      <w:rPr>
        <w:rFonts w:ascii="Wingdings" w:eastAsia="Wingdings" w:hAnsi="Wingdings" w:hint="default"/>
        <w:sz w:val="18"/>
        <w:szCs w:val="18"/>
      </w:rPr>
    </w:lvl>
    <w:lvl w:ilvl="1" w:tplc="4B0ECE4C">
      <w:start w:val="1"/>
      <w:numFmt w:val="bullet"/>
      <w:lvlText w:val="•"/>
      <w:lvlJc w:val="left"/>
      <w:pPr>
        <w:ind w:left="818" w:hanging="171"/>
      </w:pPr>
      <w:rPr>
        <w:rFonts w:hint="default"/>
      </w:rPr>
    </w:lvl>
    <w:lvl w:ilvl="2" w:tplc="BFAEE6B4">
      <w:start w:val="1"/>
      <w:numFmt w:val="bullet"/>
      <w:lvlText w:val="•"/>
      <w:lvlJc w:val="left"/>
      <w:pPr>
        <w:ind w:left="1371" w:hanging="171"/>
      </w:pPr>
      <w:rPr>
        <w:rFonts w:hint="default"/>
      </w:rPr>
    </w:lvl>
    <w:lvl w:ilvl="3" w:tplc="14A8E580">
      <w:start w:val="1"/>
      <w:numFmt w:val="bullet"/>
      <w:lvlText w:val="•"/>
      <w:lvlJc w:val="left"/>
      <w:pPr>
        <w:ind w:left="1923" w:hanging="171"/>
      </w:pPr>
      <w:rPr>
        <w:rFonts w:hint="default"/>
      </w:rPr>
    </w:lvl>
    <w:lvl w:ilvl="4" w:tplc="EE36105A">
      <w:start w:val="1"/>
      <w:numFmt w:val="bullet"/>
      <w:lvlText w:val="•"/>
      <w:lvlJc w:val="left"/>
      <w:pPr>
        <w:ind w:left="2476" w:hanging="171"/>
      </w:pPr>
      <w:rPr>
        <w:rFonts w:hint="default"/>
      </w:rPr>
    </w:lvl>
    <w:lvl w:ilvl="5" w:tplc="97F06FD0">
      <w:start w:val="1"/>
      <w:numFmt w:val="bullet"/>
      <w:lvlText w:val="•"/>
      <w:lvlJc w:val="left"/>
      <w:pPr>
        <w:ind w:left="3029" w:hanging="171"/>
      </w:pPr>
      <w:rPr>
        <w:rFonts w:hint="default"/>
      </w:rPr>
    </w:lvl>
    <w:lvl w:ilvl="6" w:tplc="ED7A2130">
      <w:start w:val="1"/>
      <w:numFmt w:val="bullet"/>
      <w:lvlText w:val="•"/>
      <w:lvlJc w:val="left"/>
      <w:pPr>
        <w:ind w:left="3582" w:hanging="171"/>
      </w:pPr>
      <w:rPr>
        <w:rFonts w:hint="default"/>
      </w:rPr>
    </w:lvl>
    <w:lvl w:ilvl="7" w:tplc="A3E2B3A4">
      <w:start w:val="1"/>
      <w:numFmt w:val="bullet"/>
      <w:lvlText w:val="•"/>
      <w:lvlJc w:val="left"/>
      <w:pPr>
        <w:ind w:left="4135" w:hanging="171"/>
      </w:pPr>
      <w:rPr>
        <w:rFonts w:hint="default"/>
      </w:rPr>
    </w:lvl>
    <w:lvl w:ilvl="8" w:tplc="3B92E454">
      <w:start w:val="1"/>
      <w:numFmt w:val="bullet"/>
      <w:lvlText w:val="•"/>
      <w:lvlJc w:val="left"/>
      <w:pPr>
        <w:ind w:left="4688" w:hanging="171"/>
      </w:pPr>
      <w:rPr>
        <w:rFonts w:hint="default"/>
      </w:rPr>
    </w:lvl>
  </w:abstractNum>
  <w:abstractNum w:abstractNumId="57">
    <w:nsid w:val="3C8160B1"/>
    <w:multiLevelType w:val="hybridMultilevel"/>
    <w:tmpl w:val="846A6896"/>
    <w:styleLink w:val="List02521"/>
    <w:lvl w:ilvl="0" w:tplc="0408000F">
      <w:start w:val="1"/>
      <w:numFmt w:val="decimal"/>
      <w:lvlText w:val="%1."/>
      <w:lvlJc w:val="left"/>
      <w:pPr>
        <w:ind w:left="720" w:hanging="360"/>
      </w:pPr>
      <w:rPr>
        <w:rFonts w:hint="default"/>
      </w:rPr>
    </w:lvl>
    <w:lvl w:ilvl="1" w:tplc="0408000F">
      <w:start w:val="1"/>
      <w:numFmt w:val="decimal"/>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nsid w:val="3D5355B4"/>
    <w:multiLevelType w:val="multilevel"/>
    <w:tmpl w:val="C1CC6A22"/>
    <w:styleLink w:val="List0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59">
    <w:nsid w:val="3EC71594"/>
    <w:multiLevelType w:val="hybridMultilevel"/>
    <w:tmpl w:val="7D4E9A02"/>
    <w:styleLink w:val="List01"/>
    <w:lvl w:ilvl="0" w:tplc="32A68A26">
      <w:start w:val="1"/>
      <w:numFmt w:val="decimal"/>
      <w:lvlText w:val="21.%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60">
    <w:nsid w:val="3F1C4896"/>
    <w:multiLevelType w:val="hybridMultilevel"/>
    <w:tmpl w:val="97729AB4"/>
    <w:styleLink w:val="ImportedStyle311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1">
    <w:nsid w:val="3F9E44CE"/>
    <w:multiLevelType w:val="multilevel"/>
    <w:tmpl w:val="C1CC6A22"/>
    <w:styleLink w:val="List022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62">
    <w:nsid w:val="40AD7AC2"/>
    <w:multiLevelType w:val="multilevel"/>
    <w:tmpl w:val="C1CC6A22"/>
    <w:styleLink w:val="ImportedStyle311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63">
    <w:nsid w:val="41D0796B"/>
    <w:multiLevelType w:val="hybridMultilevel"/>
    <w:tmpl w:val="A616129C"/>
    <w:styleLink w:val="List02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4">
    <w:nsid w:val="43EA3B27"/>
    <w:multiLevelType w:val="multilevel"/>
    <w:tmpl w:val="0D280CCA"/>
    <w:styleLink w:val="ImportedStyle321"/>
    <w:lvl w:ilvl="0">
      <w:start w:val="1"/>
      <w:numFmt w:val="decimal"/>
      <w:lvlText w:val="%1."/>
      <w:lvlJc w:val="left"/>
      <w:pPr>
        <w:ind w:left="574" w:firstLine="141"/>
      </w:pPr>
      <w:rPr>
        <w:rFonts w:cs="Times New Roman"/>
        <w:b/>
        <w:i/>
        <w:sz w:val="18"/>
        <w:szCs w:val="18"/>
      </w:rPr>
    </w:lvl>
    <w:lvl w:ilvl="1">
      <w:start w:val="1"/>
      <w:numFmt w:val="decimal"/>
      <w:lvlText w:val="%2."/>
      <w:lvlJc w:val="left"/>
      <w:pPr>
        <w:ind w:left="576"/>
      </w:pPr>
      <w:rPr>
        <w:rFonts w:cs="Times New Roman"/>
        <w:b w:val="0"/>
        <w:sz w:val="18"/>
        <w:szCs w:val="18"/>
      </w:rPr>
    </w:lvl>
    <w:lvl w:ilvl="2">
      <w:start w:val="1"/>
      <w:numFmt w:val="decimal"/>
      <w:lvlText w:val="WEB %1.%2.%3"/>
      <w:lvlJc w:val="left"/>
      <w:pPr>
        <w:ind w:left="720"/>
      </w:pPr>
      <w:rPr>
        <w:rFonts w:cs="Times New Roman"/>
        <w:b w:val="0"/>
      </w:rPr>
    </w:lvl>
    <w:lvl w:ilvl="3">
      <w:start w:val="1"/>
      <w:numFmt w:val="decimal"/>
      <w:lvlText w:val="%1.%2.%3.%4"/>
      <w:lvlJc w:val="left"/>
      <w:pPr>
        <w:ind w:left="864"/>
      </w:pPr>
      <w:rPr>
        <w:rFonts w:cs="Times New Roman"/>
      </w:rPr>
    </w:lvl>
    <w:lvl w:ilvl="4">
      <w:start w:val="1"/>
      <w:numFmt w:val="decimal"/>
      <w:lvlText w:val="%1.%2.%3.%4.%5"/>
      <w:lvlJc w:val="left"/>
      <w:pPr>
        <w:ind w:left="1008"/>
      </w:pPr>
      <w:rPr>
        <w:rFonts w:cs="Times New Roman"/>
      </w:rPr>
    </w:lvl>
    <w:lvl w:ilvl="5">
      <w:start w:val="1"/>
      <w:numFmt w:val="decimal"/>
      <w:lvlText w:val="%1.%2.%3.%4.%5.%6"/>
      <w:lvlJc w:val="left"/>
      <w:pPr>
        <w:ind w:left="1152"/>
      </w:pPr>
      <w:rPr>
        <w:rFonts w:cs="Times New Roman"/>
      </w:rPr>
    </w:lvl>
    <w:lvl w:ilvl="6">
      <w:start w:val="1"/>
      <w:numFmt w:val="decimal"/>
      <w:lvlText w:val="%1.%2.%3.%4.%5.%6.%7"/>
      <w:lvlJc w:val="left"/>
      <w:pPr>
        <w:ind w:left="1296"/>
      </w:pPr>
      <w:rPr>
        <w:rFonts w:cs="Times New Roman"/>
      </w:rPr>
    </w:lvl>
    <w:lvl w:ilvl="7">
      <w:start w:val="1"/>
      <w:numFmt w:val="decimal"/>
      <w:lvlText w:val="%1.%2.%3.%4.%5.%6.%7.%8"/>
      <w:lvlJc w:val="left"/>
      <w:pPr>
        <w:ind w:left="1440"/>
      </w:pPr>
      <w:rPr>
        <w:rFonts w:cs="Times New Roman"/>
      </w:rPr>
    </w:lvl>
    <w:lvl w:ilvl="8">
      <w:start w:val="1"/>
      <w:numFmt w:val="decimal"/>
      <w:lvlText w:val="%1.%2.%3.%4.%5.%6.%7.%8.%9"/>
      <w:lvlJc w:val="left"/>
      <w:pPr>
        <w:ind w:left="1584"/>
      </w:pPr>
      <w:rPr>
        <w:rFonts w:cs="Times New Roman"/>
      </w:rPr>
    </w:lvl>
  </w:abstractNum>
  <w:abstractNum w:abstractNumId="65">
    <w:nsid w:val="44041CAF"/>
    <w:multiLevelType w:val="multilevel"/>
    <w:tmpl w:val="BEF2BD9C"/>
    <w:styleLink w:val="List0225"/>
    <w:lvl w:ilvl="0">
      <w:start w:val="1"/>
      <w:numFmt w:val="decimal"/>
      <w:lvlText w:val="%1."/>
      <w:lvlJc w:val="left"/>
      <w:pPr>
        <w:ind w:left="720" w:hanging="360"/>
      </w:pPr>
      <w:rPr>
        <w:rFonts w:hint="default"/>
      </w:rPr>
    </w:lvl>
    <w:lvl w:ilvl="1">
      <w:start w:val="4"/>
      <w:numFmt w:val="decimal"/>
      <w:isLgl/>
      <w:lvlText w:val="%1.%2."/>
      <w:lvlJc w:val="left"/>
      <w:pPr>
        <w:ind w:left="1095" w:hanging="735"/>
      </w:pPr>
      <w:rPr>
        <w:rFonts w:hint="default"/>
        <w:b/>
      </w:rPr>
    </w:lvl>
    <w:lvl w:ilvl="2">
      <w:start w:val="3"/>
      <w:numFmt w:val="decimal"/>
      <w:isLgl/>
      <w:lvlText w:val="%1.%2.%3."/>
      <w:lvlJc w:val="left"/>
      <w:pPr>
        <w:ind w:left="1095" w:hanging="735"/>
      </w:pPr>
      <w:rPr>
        <w:rFonts w:hint="default"/>
        <w:b/>
      </w:rPr>
    </w:lvl>
    <w:lvl w:ilvl="3">
      <w:start w:val="2"/>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6">
    <w:nsid w:val="441B0F9A"/>
    <w:multiLevelType w:val="hybridMultilevel"/>
    <w:tmpl w:val="9BF21EC0"/>
    <w:styleLink w:val="List011161"/>
    <w:lvl w:ilvl="0" w:tplc="300ED4BE">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7">
    <w:nsid w:val="445112E2"/>
    <w:multiLevelType w:val="hybridMultilevel"/>
    <w:tmpl w:val="38488D98"/>
    <w:styleLink w:val="List02421"/>
    <w:lvl w:ilvl="0" w:tplc="E346914A">
      <w:start w:val="30"/>
      <w:numFmt w:val="bullet"/>
      <w:lvlText w:val="-"/>
      <w:lvlJc w:val="left"/>
      <w:pPr>
        <w:ind w:left="360" w:hanging="360"/>
      </w:pPr>
      <w:rPr>
        <w:rFonts w:ascii="Calibri" w:eastAsia="Times New Roman" w:hAnsi="Calibri"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8">
    <w:nsid w:val="45436CBF"/>
    <w:multiLevelType w:val="multilevel"/>
    <w:tmpl w:val="C1CC6A22"/>
    <w:styleLink w:val="List01111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69">
    <w:nsid w:val="474C6A04"/>
    <w:multiLevelType w:val="multilevel"/>
    <w:tmpl w:val="C1CC6A22"/>
    <w:styleLink w:val="ImportedStyle311116"/>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70">
    <w:nsid w:val="47513E04"/>
    <w:multiLevelType w:val="multilevel"/>
    <w:tmpl w:val="D8327DB4"/>
    <w:styleLink w:val="ImportedStyle311111221"/>
    <w:lvl w:ilvl="0">
      <w:start w:val="1"/>
      <w:numFmt w:val="none"/>
      <w:pStyle w:val="Bullet2"/>
      <w:lvlText w:val="α"/>
      <w:lvlJc w:val="left"/>
      <w:pPr>
        <w:tabs>
          <w:tab w:val="num" w:pos="1080"/>
        </w:tabs>
        <w:ind w:left="1080" w:hanging="360"/>
      </w:pPr>
      <w:rPr>
        <w:rFonts w:ascii="Tahoma" w:hAnsi="Tahoma"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1">
    <w:nsid w:val="49BF5F92"/>
    <w:multiLevelType w:val="hybridMultilevel"/>
    <w:tmpl w:val="5B2AB0A6"/>
    <w:styleLink w:val="ImportedStyle311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2">
    <w:nsid w:val="4A4C1610"/>
    <w:multiLevelType w:val="hybridMultilevel"/>
    <w:tmpl w:val="288E3138"/>
    <w:styleLink w:val="ImportedStyle3112221"/>
    <w:lvl w:ilvl="0" w:tplc="0408000F">
      <w:start w:val="1"/>
      <w:numFmt w:val="decimal"/>
      <w:pStyle w:val="Numbered2"/>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3">
    <w:nsid w:val="4C261097"/>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74">
    <w:nsid w:val="4DAA46AD"/>
    <w:multiLevelType w:val="multilevel"/>
    <w:tmpl w:val="C1CC6A22"/>
    <w:styleLink w:val="ImportedStyle31111121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75">
    <w:nsid w:val="4E0D077D"/>
    <w:multiLevelType w:val="multilevel"/>
    <w:tmpl w:val="C1CC6A22"/>
    <w:styleLink w:val="ImportedStyle311521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76">
    <w:nsid w:val="4E8879D6"/>
    <w:multiLevelType w:val="multilevel"/>
    <w:tmpl w:val="71D214BC"/>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6"/>
        <w:szCs w:val="16"/>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77">
    <w:nsid w:val="4F7B7493"/>
    <w:multiLevelType w:val="hybridMultilevel"/>
    <w:tmpl w:val="E4A08D4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8">
    <w:nsid w:val="4FC20BAF"/>
    <w:multiLevelType w:val="hybridMultilevel"/>
    <w:tmpl w:val="7F24FB86"/>
    <w:styleLink w:val="ImportedStyle3342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nsid w:val="4FD86777"/>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80">
    <w:nsid w:val="52DF79C7"/>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81">
    <w:nsid w:val="53232D1E"/>
    <w:multiLevelType w:val="hybridMultilevel"/>
    <w:tmpl w:val="9D6CD934"/>
    <w:styleLink w:val="List0217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nsid w:val="53244AE3"/>
    <w:multiLevelType w:val="hybridMultilevel"/>
    <w:tmpl w:val="5002DF28"/>
    <w:styleLink w:val="ImportedStyle3111115"/>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3">
    <w:nsid w:val="53AB0CF0"/>
    <w:multiLevelType w:val="multilevel"/>
    <w:tmpl w:val="C1CC6A22"/>
    <w:styleLink w:val="List0218"/>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84">
    <w:nsid w:val="54E50F63"/>
    <w:multiLevelType w:val="hybridMultilevel"/>
    <w:tmpl w:val="E594E8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5">
    <w:nsid w:val="5548604B"/>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86">
    <w:nsid w:val="55C47EE3"/>
    <w:multiLevelType w:val="multilevel"/>
    <w:tmpl w:val="C1CC6A22"/>
    <w:styleLink w:val="List029"/>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87">
    <w:nsid w:val="56C80F78"/>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88">
    <w:nsid w:val="573258D2"/>
    <w:multiLevelType w:val="multilevel"/>
    <w:tmpl w:val="6C36AAD0"/>
    <w:styleLink w:val="ImportedStyle31143"/>
    <w:lvl w:ilvl="0">
      <w:start w:val="1"/>
      <w:numFmt w:val="decimal"/>
      <w:lvlText w:val="%1."/>
      <w:lvlJc w:val="left"/>
      <w:pPr>
        <w:ind w:left="360"/>
      </w:pPr>
      <w:rPr>
        <w:rFonts w:cs="Times New Roman"/>
      </w:rPr>
    </w:lvl>
    <w:lvl w:ilvl="1">
      <w:start w:val="1"/>
      <w:numFmt w:val="bullet"/>
      <w:lvlText w:val="o"/>
      <w:lvlJc w:val="left"/>
      <w:pPr>
        <w:ind w:left="1080" w:firstLine="720"/>
      </w:pPr>
      <w:rPr>
        <w:rFonts w:ascii="Arial" w:eastAsia="Times New Roman" w:hAnsi="Arial"/>
      </w:rPr>
    </w:lvl>
    <w:lvl w:ilvl="2">
      <w:start w:val="1"/>
      <w:numFmt w:val="bullet"/>
      <w:lvlText w:val="▪"/>
      <w:lvlJc w:val="left"/>
      <w:pPr>
        <w:ind w:left="1800" w:firstLine="1440"/>
      </w:pPr>
      <w:rPr>
        <w:rFonts w:ascii="Arial" w:eastAsia="Times New Roman" w:hAnsi="Arial"/>
      </w:rPr>
    </w:lvl>
    <w:lvl w:ilvl="3">
      <w:start w:val="1"/>
      <w:numFmt w:val="bullet"/>
      <w:lvlText w:val="●"/>
      <w:lvlJc w:val="left"/>
      <w:pPr>
        <w:ind w:left="2520" w:firstLine="2160"/>
      </w:pPr>
      <w:rPr>
        <w:rFonts w:ascii="Arial" w:eastAsia="Times New Roman" w:hAnsi="Arial"/>
      </w:rPr>
    </w:lvl>
    <w:lvl w:ilvl="4">
      <w:start w:val="1"/>
      <w:numFmt w:val="bullet"/>
      <w:lvlText w:val="o"/>
      <w:lvlJc w:val="left"/>
      <w:pPr>
        <w:ind w:left="3240" w:firstLine="2880"/>
      </w:pPr>
      <w:rPr>
        <w:rFonts w:ascii="Arial" w:eastAsia="Times New Roman" w:hAnsi="Arial"/>
      </w:rPr>
    </w:lvl>
    <w:lvl w:ilvl="5">
      <w:start w:val="1"/>
      <w:numFmt w:val="bullet"/>
      <w:lvlText w:val="▪"/>
      <w:lvlJc w:val="left"/>
      <w:pPr>
        <w:ind w:left="3960" w:firstLine="3600"/>
      </w:pPr>
      <w:rPr>
        <w:rFonts w:ascii="Arial" w:eastAsia="Times New Roman" w:hAnsi="Arial"/>
      </w:rPr>
    </w:lvl>
    <w:lvl w:ilvl="6">
      <w:start w:val="1"/>
      <w:numFmt w:val="bullet"/>
      <w:lvlText w:val="●"/>
      <w:lvlJc w:val="left"/>
      <w:pPr>
        <w:ind w:left="4680" w:firstLine="4320"/>
      </w:pPr>
      <w:rPr>
        <w:rFonts w:ascii="Arial" w:eastAsia="Times New Roman" w:hAnsi="Arial"/>
      </w:rPr>
    </w:lvl>
    <w:lvl w:ilvl="7">
      <w:start w:val="1"/>
      <w:numFmt w:val="bullet"/>
      <w:lvlText w:val="o"/>
      <w:lvlJc w:val="left"/>
      <w:pPr>
        <w:ind w:left="5400" w:firstLine="5040"/>
      </w:pPr>
      <w:rPr>
        <w:rFonts w:ascii="Arial" w:eastAsia="Times New Roman" w:hAnsi="Arial"/>
      </w:rPr>
    </w:lvl>
    <w:lvl w:ilvl="8">
      <w:start w:val="1"/>
      <w:numFmt w:val="bullet"/>
      <w:lvlText w:val="▪"/>
      <w:lvlJc w:val="left"/>
      <w:pPr>
        <w:ind w:left="6120" w:firstLine="5760"/>
      </w:pPr>
      <w:rPr>
        <w:rFonts w:ascii="Arial" w:eastAsia="Times New Roman" w:hAnsi="Arial"/>
      </w:rPr>
    </w:lvl>
  </w:abstractNum>
  <w:abstractNum w:abstractNumId="89">
    <w:nsid w:val="57A05453"/>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0">
    <w:nsid w:val="5B0230A0"/>
    <w:multiLevelType w:val="multilevel"/>
    <w:tmpl w:val="C1CC6A22"/>
    <w:styleLink w:val="List029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1">
    <w:nsid w:val="5BA46E23"/>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2">
    <w:nsid w:val="5BE7081B"/>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3">
    <w:nsid w:val="5C10105E"/>
    <w:multiLevelType w:val="hybridMultilevel"/>
    <w:tmpl w:val="480208D8"/>
    <w:lvl w:ilvl="0" w:tplc="901ABBC6">
      <w:start w:val="1"/>
      <w:numFmt w:val="bullet"/>
      <w:lvlText w:val=""/>
      <w:lvlJc w:val="left"/>
      <w:pPr>
        <w:ind w:left="428" w:hanging="334"/>
      </w:pPr>
      <w:rPr>
        <w:rFonts w:ascii="Wingdings" w:eastAsia="Wingdings" w:hAnsi="Wingdings" w:hint="default"/>
        <w:sz w:val="18"/>
        <w:szCs w:val="18"/>
      </w:rPr>
    </w:lvl>
    <w:lvl w:ilvl="1" w:tplc="19821202">
      <w:start w:val="1"/>
      <w:numFmt w:val="bullet"/>
      <w:lvlText w:val="•"/>
      <w:lvlJc w:val="left"/>
      <w:pPr>
        <w:ind w:left="965" w:hanging="334"/>
      </w:pPr>
      <w:rPr>
        <w:rFonts w:hint="default"/>
      </w:rPr>
    </w:lvl>
    <w:lvl w:ilvl="2" w:tplc="449695D6">
      <w:start w:val="1"/>
      <w:numFmt w:val="bullet"/>
      <w:lvlText w:val="•"/>
      <w:lvlJc w:val="left"/>
      <w:pPr>
        <w:ind w:left="1501" w:hanging="334"/>
      </w:pPr>
      <w:rPr>
        <w:rFonts w:hint="default"/>
      </w:rPr>
    </w:lvl>
    <w:lvl w:ilvl="3" w:tplc="9EA8257C">
      <w:start w:val="1"/>
      <w:numFmt w:val="bullet"/>
      <w:lvlText w:val="•"/>
      <w:lvlJc w:val="left"/>
      <w:pPr>
        <w:ind w:left="2038" w:hanging="334"/>
      </w:pPr>
      <w:rPr>
        <w:rFonts w:hint="default"/>
      </w:rPr>
    </w:lvl>
    <w:lvl w:ilvl="4" w:tplc="4FAE30B2">
      <w:start w:val="1"/>
      <w:numFmt w:val="bullet"/>
      <w:lvlText w:val="•"/>
      <w:lvlJc w:val="left"/>
      <w:pPr>
        <w:ind w:left="2574" w:hanging="334"/>
      </w:pPr>
      <w:rPr>
        <w:rFonts w:hint="default"/>
      </w:rPr>
    </w:lvl>
    <w:lvl w:ilvl="5" w:tplc="7E947C9C">
      <w:start w:val="1"/>
      <w:numFmt w:val="bullet"/>
      <w:lvlText w:val="•"/>
      <w:lvlJc w:val="left"/>
      <w:pPr>
        <w:ind w:left="3111" w:hanging="334"/>
      </w:pPr>
      <w:rPr>
        <w:rFonts w:hint="default"/>
      </w:rPr>
    </w:lvl>
    <w:lvl w:ilvl="6" w:tplc="02444332">
      <w:start w:val="1"/>
      <w:numFmt w:val="bullet"/>
      <w:lvlText w:val="•"/>
      <w:lvlJc w:val="left"/>
      <w:pPr>
        <w:ind w:left="3647" w:hanging="334"/>
      </w:pPr>
      <w:rPr>
        <w:rFonts w:hint="default"/>
      </w:rPr>
    </w:lvl>
    <w:lvl w:ilvl="7" w:tplc="3B1860C4">
      <w:start w:val="1"/>
      <w:numFmt w:val="bullet"/>
      <w:lvlText w:val="•"/>
      <w:lvlJc w:val="left"/>
      <w:pPr>
        <w:ind w:left="4184" w:hanging="334"/>
      </w:pPr>
      <w:rPr>
        <w:rFonts w:hint="default"/>
      </w:rPr>
    </w:lvl>
    <w:lvl w:ilvl="8" w:tplc="AB42791A">
      <w:start w:val="1"/>
      <w:numFmt w:val="bullet"/>
      <w:lvlText w:val="•"/>
      <w:lvlJc w:val="left"/>
      <w:pPr>
        <w:ind w:left="4720" w:hanging="334"/>
      </w:pPr>
      <w:rPr>
        <w:rFonts w:hint="default"/>
      </w:rPr>
    </w:lvl>
  </w:abstractNum>
  <w:abstractNum w:abstractNumId="94">
    <w:nsid w:val="5C932AAF"/>
    <w:multiLevelType w:val="multilevel"/>
    <w:tmpl w:val="D52480FA"/>
    <w:styleLink w:val="List028"/>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6"/>
        <w:szCs w:val="16"/>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5">
    <w:nsid w:val="5EDC700B"/>
    <w:multiLevelType w:val="multilevel"/>
    <w:tmpl w:val="1E7E0BF4"/>
    <w:styleLink w:val="ImportedStyle33"/>
    <w:lvl w:ilvl="0">
      <w:start w:val="1"/>
      <w:numFmt w:val="upperLetter"/>
      <w:lvlText w:val="%1."/>
      <w:lvlJc w:val="left"/>
      <w:pPr>
        <w:ind w:left="574" w:firstLine="141"/>
      </w:pPr>
      <w:rPr>
        <w:rFonts w:cs="Times New Roman"/>
        <w:b/>
        <w:i w:val="0"/>
        <w:sz w:val="18"/>
        <w:szCs w:val="18"/>
      </w:rPr>
    </w:lvl>
    <w:lvl w:ilvl="1">
      <w:start w:val="1"/>
      <w:numFmt w:val="decimal"/>
      <w:lvlText w:val="%2."/>
      <w:lvlJc w:val="left"/>
      <w:pPr>
        <w:ind w:left="576"/>
      </w:pPr>
      <w:rPr>
        <w:rFonts w:cs="Times New Roman"/>
        <w:b w:val="0"/>
        <w:sz w:val="20"/>
        <w:szCs w:val="18"/>
      </w:rPr>
    </w:lvl>
    <w:lvl w:ilvl="2">
      <w:start w:val="1"/>
      <w:numFmt w:val="decimal"/>
      <w:lvlText w:val="WEB %1.%2.%3"/>
      <w:lvlJc w:val="left"/>
      <w:pPr>
        <w:ind w:left="720"/>
      </w:pPr>
      <w:rPr>
        <w:rFonts w:cs="Times New Roman"/>
        <w:b w:val="0"/>
      </w:rPr>
    </w:lvl>
    <w:lvl w:ilvl="3">
      <w:start w:val="1"/>
      <w:numFmt w:val="decimal"/>
      <w:lvlText w:val="%1.%2.%3.%4"/>
      <w:lvlJc w:val="left"/>
      <w:pPr>
        <w:ind w:left="864"/>
      </w:pPr>
      <w:rPr>
        <w:rFonts w:cs="Times New Roman"/>
      </w:rPr>
    </w:lvl>
    <w:lvl w:ilvl="4">
      <w:start w:val="1"/>
      <w:numFmt w:val="decimal"/>
      <w:lvlText w:val="%1.%2.%3.%4.%5"/>
      <w:lvlJc w:val="left"/>
      <w:pPr>
        <w:ind w:left="1008"/>
      </w:pPr>
      <w:rPr>
        <w:rFonts w:cs="Times New Roman"/>
      </w:rPr>
    </w:lvl>
    <w:lvl w:ilvl="5">
      <w:start w:val="1"/>
      <w:numFmt w:val="decimal"/>
      <w:lvlText w:val="%1.%2.%3.%4.%5.%6"/>
      <w:lvlJc w:val="left"/>
      <w:pPr>
        <w:ind w:left="1152"/>
      </w:pPr>
      <w:rPr>
        <w:rFonts w:cs="Times New Roman"/>
      </w:rPr>
    </w:lvl>
    <w:lvl w:ilvl="6">
      <w:start w:val="1"/>
      <w:numFmt w:val="decimal"/>
      <w:lvlText w:val="%1.%2.%3.%4.%5.%6.%7"/>
      <w:lvlJc w:val="left"/>
      <w:pPr>
        <w:ind w:left="1296"/>
      </w:pPr>
      <w:rPr>
        <w:rFonts w:cs="Times New Roman"/>
      </w:rPr>
    </w:lvl>
    <w:lvl w:ilvl="7">
      <w:start w:val="1"/>
      <w:numFmt w:val="decimal"/>
      <w:lvlText w:val="%1.%2.%3.%4.%5.%6.%7.%8"/>
      <w:lvlJc w:val="left"/>
      <w:pPr>
        <w:ind w:left="1440"/>
      </w:pPr>
      <w:rPr>
        <w:rFonts w:cs="Times New Roman"/>
      </w:rPr>
    </w:lvl>
    <w:lvl w:ilvl="8">
      <w:start w:val="1"/>
      <w:numFmt w:val="decimal"/>
      <w:lvlText w:val="%1.%2.%3.%4.%5.%6.%7.%8.%9"/>
      <w:lvlJc w:val="left"/>
      <w:pPr>
        <w:ind w:left="1584"/>
      </w:pPr>
      <w:rPr>
        <w:rFonts w:cs="Times New Roman"/>
      </w:rPr>
    </w:lvl>
  </w:abstractNum>
  <w:abstractNum w:abstractNumId="96">
    <w:nsid w:val="60195DC9"/>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97">
    <w:nsid w:val="60CD62C5"/>
    <w:multiLevelType w:val="hybridMultilevel"/>
    <w:tmpl w:val="B59E1B1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8">
    <w:nsid w:val="611E78D0"/>
    <w:multiLevelType w:val="multilevel"/>
    <w:tmpl w:val="4D226BAC"/>
    <w:styleLink w:val="ImportedStyle3120"/>
    <w:lvl w:ilvl="0">
      <w:start w:val="223"/>
      <w:numFmt w:val="decimal"/>
      <w:lvlText w:val="%1."/>
      <w:lvlJc w:val="left"/>
      <w:pPr>
        <w:tabs>
          <w:tab w:val="num" w:pos="360"/>
        </w:tabs>
        <w:ind w:left="360" w:hanging="360"/>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1">
      <w:start w:val="1"/>
      <w:numFmt w:val="lowerLetter"/>
      <w:lvlText w:val="%2."/>
      <w:lvlJc w:val="left"/>
      <w:pPr>
        <w:tabs>
          <w:tab w:val="num" w:pos="1050"/>
        </w:tabs>
        <w:ind w:left="1050" w:hanging="330"/>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2">
      <w:start w:val="1"/>
      <w:numFmt w:val="lowerRoman"/>
      <w:lvlText w:val="%3."/>
      <w:lvlJc w:val="left"/>
      <w:pPr>
        <w:tabs>
          <w:tab w:val="num" w:pos="1777"/>
        </w:tabs>
        <w:ind w:left="1777" w:hanging="258"/>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3">
      <w:start w:val="1"/>
      <w:numFmt w:val="decimal"/>
      <w:lvlText w:val="%4."/>
      <w:lvlJc w:val="left"/>
      <w:pPr>
        <w:tabs>
          <w:tab w:val="num" w:pos="2490"/>
        </w:tabs>
        <w:ind w:left="2490" w:hanging="330"/>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4">
      <w:start w:val="1"/>
      <w:numFmt w:val="lowerLetter"/>
      <w:lvlText w:val="%5."/>
      <w:lvlJc w:val="left"/>
      <w:pPr>
        <w:tabs>
          <w:tab w:val="num" w:pos="3210"/>
        </w:tabs>
        <w:ind w:left="3210" w:hanging="330"/>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5">
      <w:start w:val="1"/>
      <w:numFmt w:val="lowerRoman"/>
      <w:lvlText w:val="%6."/>
      <w:lvlJc w:val="left"/>
      <w:pPr>
        <w:tabs>
          <w:tab w:val="num" w:pos="3937"/>
        </w:tabs>
        <w:ind w:left="3937" w:hanging="258"/>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6">
      <w:start w:val="1"/>
      <w:numFmt w:val="decimal"/>
      <w:lvlText w:val="%7."/>
      <w:lvlJc w:val="left"/>
      <w:pPr>
        <w:tabs>
          <w:tab w:val="num" w:pos="4650"/>
        </w:tabs>
        <w:ind w:left="4650" w:hanging="330"/>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7">
      <w:start w:val="1"/>
      <w:numFmt w:val="lowerLetter"/>
      <w:lvlText w:val="%8."/>
      <w:lvlJc w:val="left"/>
      <w:pPr>
        <w:tabs>
          <w:tab w:val="num" w:pos="5370"/>
        </w:tabs>
        <w:ind w:left="5370" w:hanging="330"/>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lvl w:ilvl="8">
      <w:start w:val="1"/>
      <w:numFmt w:val="lowerRoman"/>
      <w:lvlText w:val="%9."/>
      <w:lvlJc w:val="left"/>
      <w:pPr>
        <w:tabs>
          <w:tab w:val="num" w:pos="6097"/>
        </w:tabs>
        <w:ind w:left="6097" w:hanging="258"/>
      </w:pPr>
      <w:rPr>
        <w:rFonts w:ascii="Book Antiqua" w:eastAsia="Times New Roman" w:hAnsi="Book Antiqua" w:cs="Book Antiqua"/>
        <w:caps w:val="0"/>
        <w:smallCaps w:val="0"/>
        <w:strike w:val="0"/>
        <w:dstrike w:val="0"/>
        <w:color w:val="000000"/>
        <w:spacing w:val="0"/>
        <w:kern w:val="0"/>
        <w:position w:val="0"/>
        <w:sz w:val="22"/>
        <w:szCs w:val="22"/>
        <w:u w:val="none" w:color="000000"/>
        <w:vertAlign w:val="baseline"/>
      </w:rPr>
    </w:lvl>
  </w:abstractNum>
  <w:abstractNum w:abstractNumId="99">
    <w:nsid w:val="619434D5"/>
    <w:multiLevelType w:val="hybridMultilevel"/>
    <w:tmpl w:val="10A854B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0">
    <w:nsid w:val="63A04556"/>
    <w:multiLevelType w:val="hybridMultilevel"/>
    <w:tmpl w:val="6B60CFE2"/>
    <w:styleLink w:val="List02211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nsid w:val="663C4B10"/>
    <w:multiLevelType w:val="multilevel"/>
    <w:tmpl w:val="C1CC6A22"/>
    <w:styleLink w:val="ImportedStyle311114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02">
    <w:nsid w:val="66E36C4E"/>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03">
    <w:nsid w:val="68F67A33"/>
    <w:multiLevelType w:val="hybridMultilevel"/>
    <w:tmpl w:val="7F5E9E7C"/>
    <w:styleLink w:val="ImportedStyle3112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4">
    <w:nsid w:val="694C5CC2"/>
    <w:multiLevelType w:val="multilevel"/>
    <w:tmpl w:val="6C1870F0"/>
    <w:styleLink w:val="List021"/>
    <w:lvl w:ilvl="0">
      <w:start w:val="1"/>
      <w:numFmt w:val="decimal"/>
      <w:lvlText w:val="%1."/>
      <w:lvlJc w:val="left"/>
      <w:pPr>
        <w:ind w:left="0"/>
      </w:pPr>
      <w:rPr>
        <w:rFonts w:cs="Times New Roman"/>
      </w:rPr>
    </w:lvl>
    <w:lvl w:ilvl="1">
      <w:start w:val="1"/>
      <w:numFmt w:val="lowerLetter"/>
      <w:lvlText w:val="%2."/>
      <w:lvlJc w:val="left"/>
      <w:pPr>
        <w:ind w:left="720" w:firstLine="720"/>
      </w:pPr>
      <w:rPr>
        <w:rFonts w:cs="Times New Roman"/>
      </w:rPr>
    </w:lvl>
    <w:lvl w:ilvl="2">
      <w:start w:val="1"/>
      <w:numFmt w:val="lowerRoman"/>
      <w:lvlText w:val="%3."/>
      <w:lvlJc w:val="right"/>
      <w:pPr>
        <w:ind w:left="1440" w:firstLine="1620"/>
      </w:pPr>
      <w:rPr>
        <w:rFonts w:cs="Times New Roman"/>
      </w:rPr>
    </w:lvl>
    <w:lvl w:ilvl="3">
      <w:start w:val="1"/>
      <w:numFmt w:val="decimal"/>
      <w:lvlText w:val="%4."/>
      <w:lvlJc w:val="left"/>
      <w:pPr>
        <w:ind w:left="2160" w:firstLine="2160"/>
      </w:pPr>
      <w:rPr>
        <w:rFonts w:cs="Times New Roman"/>
      </w:rPr>
    </w:lvl>
    <w:lvl w:ilvl="4">
      <w:start w:val="1"/>
      <w:numFmt w:val="lowerLetter"/>
      <w:lvlText w:val="%5."/>
      <w:lvlJc w:val="left"/>
      <w:pPr>
        <w:ind w:left="2880" w:firstLine="2880"/>
      </w:pPr>
      <w:rPr>
        <w:rFonts w:cs="Times New Roman"/>
      </w:rPr>
    </w:lvl>
    <w:lvl w:ilvl="5">
      <w:start w:val="1"/>
      <w:numFmt w:val="lowerRoman"/>
      <w:lvlText w:val="%6."/>
      <w:lvlJc w:val="right"/>
      <w:pPr>
        <w:ind w:left="3600" w:firstLine="3780"/>
      </w:pPr>
      <w:rPr>
        <w:rFonts w:cs="Times New Roman"/>
      </w:rPr>
    </w:lvl>
    <w:lvl w:ilvl="6">
      <w:start w:val="1"/>
      <w:numFmt w:val="decimal"/>
      <w:lvlText w:val="%7."/>
      <w:lvlJc w:val="left"/>
      <w:pPr>
        <w:ind w:left="4320" w:firstLine="4320"/>
      </w:pPr>
      <w:rPr>
        <w:rFonts w:cs="Times New Roman"/>
      </w:rPr>
    </w:lvl>
    <w:lvl w:ilvl="7">
      <w:start w:val="1"/>
      <w:numFmt w:val="lowerLetter"/>
      <w:lvlText w:val="%8."/>
      <w:lvlJc w:val="left"/>
      <w:pPr>
        <w:ind w:left="5040" w:firstLine="5040"/>
      </w:pPr>
      <w:rPr>
        <w:rFonts w:cs="Times New Roman"/>
      </w:rPr>
    </w:lvl>
    <w:lvl w:ilvl="8">
      <w:start w:val="1"/>
      <w:numFmt w:val="lowerRoman"/>
      <w:lvlText w:val="%9."/>
      <w:lvlJc w:val="right"/>
      <w:pPr>
        <w:ind w:left="5760" w:firstLine="5940"/>
      </w:pPr>
      <w:rPr>
        <w:rFonts w:cs="Times New Roman"/>
      </w:rPr>
    </w:lvl>
  </w:abstractNum>
  <w:abstractNum w:abstractNumId="105">
    <w:nsid w:val="6A2E263C"/>
    <w:multiLevelType w:val="hybridMultilevel"/>
    <w:tmpl w:val="507862EA"/>
    <w:styleLink w:val="List0253"/>
    <w:lvl w:ilvl="0" w:tplc="35D0CAF6">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6">
    <w:nsid w:val="6AD8250D"/>
    <w:multiLevelType w:val="hybridMultilevel"/>
    <w:tmpl w:val="2D821DAA"/>
    <w:styleLink w:val="List022221"/>
    <w:lvl w:ilvl="0" w:tplc="04080003">
      <w:start w:val="1"/>
      <w:numFmt w:val="bullet"/>
      <w:pStyle w:val="Numbered1"/>
      <w:lvlText w:val="o"/>
      <w:lvlJc w:val="left"/>
      <w:pPr>
        <w:tabs>
          <w:tab w:val="num" w:pos="1080"/>
        </w:tabs>
        <w:ind w:left="1080" w:hanging="360"/>
      </w:pPr>
      <w:rPr>
        <w:rFonts w:ascii="Courier New" w:hAnsi="Courier New" w:hint="default"/>
      </w:rPr>
    </w:lvl>
    <w:lvl w:ilvl="1" w:tplc="0408001B">
      <w:start w:val="1"/>
      <w:numFmt w:val="lowerRoman"/>
      <w:lvlText w:val="%2."/>
      <w:lvlJc w:val="righ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07">
    <w:nsid w:val="6CA95266"/>
    <w:multiLevelType w:val="hybridMultilevel"/>
    <w:tmpl w:val="C40A61F2"/>
    <w:lvl w:ilvl="0" w:tplc="04080013">
      <w:start w:val="1"/>
      <w:numFmt w:val="upperRoman"/>
      <w:pStyle w:val="Bullet1"/>
      <w:lvlText w:val="%1."/>
      <w:lvlJc w:val="right"/>
      <w:pPr>
        <w:tabs>
          <w:tab w:val="num" w:pos="720"/>
        </w:tabs>
        <w:ind w:left="720" w:hanging="180"/>
      </w:pPr>
      <w:rPr>
        <w:rFonts w:cs="Times New Roman"/>
      </w:rPr>
    </w:lvl>
    <w:lvl w:ilvl="1" w:tplc="EBDA8892">
      <w:start w:val="1"/>
      <w:numFmt w:val="lowerRoman"/>
      <w:lvlText w:val="%2."/>
      <w:lvlJc w:val="right"/>
      <w:pPr>
        <w:tabs>
          <w:tab w:val="num" w:pos="1440"/>
        </w:tabs>
        <w:ind w:left="1440" w:hanging="360"/>
      </w:pPr>
      <w:rPr>
        <w:rFonts w:cs="Times New Roman"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8">
    <w:nsid w:val="6E587FF7"/>
    <w:multiLevelType w:val="hybridMultilevel"/>
    <w:tmpl w:val="7D8A7D08"/>
    <w:styleLink w:val="List01261"/>
    <w:lvl w:ilvl="0" w:tplc="04080001">
      <w:start w:val="1"/>
      <w:numFmt w:val="decimal"/>
      <w:pStyle w:val="a"/>
      <w:lvlText w:val="%1."/>
      <w:lvlJc w:val="left"/>
      <w:pPr>
        <w:tabs>
          <w:tab w:val="num" w:pos="567"/>
        </w:tabs>
        <w:ind w:left="567" w:hanging="567"/>
      </w:pPr>
      <w:rPr>
        <w:rFonts w:ascii="Century Gothic" w:hAnsi="Century Gothic" w:cs="Times New Roman" w:hint="default"/>
        <w:b w:val="0"/>
        <w:i w:val="0"/>
        <w:sz w:val="22"/>
      </w:rPr>
    </w:lvl>
    <w:lvl w:ilvl="1" w:tplc="04080003">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09">
    <w:nsid w:val="6E7A0FE4"/>
    <w:multiLevelType w:val="multilevel"/>
    <w:tmpl w:val="C1CC6A22"/>
    <w:styleLink w:val="List025211"/>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10">
    <w:nsid w:val="6FD50486"/>
    <w:multiLevelType w:val="hybridMultilevel"/>
    <w:tmpl w:val="81A29372"/>
    <w:styleLink w:val="ImportedStyle3112131"/>
    <w:lvl w:ilvl="0" w:tplc="04080001">
      <w:start w:val="1"/>
      <w:numFmt w:val="bullet"/>
      <w:lvlText w:val=""/>
      <w:lvlJc w:val="left"/>
      <w:pPr>
        <w:ind w:left="765" w:hanging="360"/>
      </w:pPr>
      <w:rPr>
        <w:rFonts w:ascii="Symbol" w:hAnsi="Symbol" w:hint="default"/>
      </w:rPr>
    </w:lvl>
    <w:lvl w:ilvl="1" w:tplc="04080003">
      <w:start w:val="1"/>
      <w:numFmt w:val="bullet"/>
      <w:lvlText w:val="o"/>
      <w:lvlJc w:val="left"/>
      <w:pPr>
        <w:ind w:left="1485" w:hanging="360"/>
      </w:pPr>
      <w:rPr>
        <w:rFonts w:ascii="Courier New" w:hAnsi="Courier New" w:cs="Courier New" w:hint="default"/>
      </w:rPr>
    </w:lvl>
    <w:lvl w:ilvl="2" w:tplc="04080005">
      <w:start w:val="1"/>
      <w:numFmt w:val="bullet"/>
      <w:lvlText w:val=""/>
      <w:lvlJc w:val="left"/>
      <w:pPr>
        <w:ind w:left="2205" w:hanging="360"/>
      </w:pPr>
      <w:rPr>
        <w:rFonts w:ascii="Wingdings" w:hAnsi="Wingdings" w:hint="default"/>
      </w:rPr>
    </w:lvl>
    <w:lvl w:ilvl="3" w:tplc="04080001">
      <w:start w:val="1"/>
      <w:numFmt w:val="bullet"/>
      <w:lvlText w:val=""/>
      <w:lvlJc w:val="left"/>
      <w:pPr>
        <w:ind w:left="2925" w:hanging="360"/>
      </w:pPr>
      <w:rPr>
        <w:rFonts w:ascii="Symbol" w:hAnsi="Symbol" w:hint="default"/>
      </w:rPr>
    </w:lvl>
    <w:lvl w:ilvl="4" w:tplc="04080003">
      <w:start w:val="1"/>
      <w:numFmt w:val="bullet"/>
      <w:lvlText w:val="o"/>
      <w:lvlJc w:val="left"/>
      <w:pPr>
        <w:ind w:left="3645" w:hanging="360"/>
      </w:pPr>
      <w:rPr>
        <w:rFonts w:ascii="Courier New" w:hAnsi="Courier New" w:cs="Courier New" w:hint="default"/>
      </w:rPr>
    </w:lvl>
    <w:lvl w:ilvl="5" w:tplc="04080005">
      <w:start w:val="1"/>
      <w:numFmt w:val="bullet"/>
      <w:lvlText w:val=""/>
      <w:lvlJc w:val="left"/>
      <w:pPr>
        <w:ind w:left="4365" w:hanging="360"/>
      </w:pPr>
      <w:rPr>
        <w:rFonts w:ascii="Wingdings" w:hAnsi="Wingdings" w:hint="default"/>
      </w:rPr>
    </w:lvl>
    <w:lvl w:ilvl="6" w:tplc="04080001">
      <w:start w:val="1"/>
      <w:numFmt w:val="bullet"/>
      <w:lvlText w:val=""/>
      <w:lvlJc w:val="left"/>
      <w:pPr>
        <w:ind w:left="5085" w:hanging="360"/>
      </w:pPr>
      <w:rPr>
        <w:rFonts w:ascii="Symbol" w:hAnsi="Symbol" w:hint="default"/>
      </w:rPr>
    </w:lvl>
    <w:lvl w:ilvl="7" w:tplc="04080003">
      <w:start w:val="1"/>
      <w:numFmt w:val="bullet"/>
      <w:lvlText w:val="o"/>
      <w:lvlJc w:val="left"/>
      <w:pPr>
        <w:ind w:left="5805" w:hanging="360"/>
      </w:pPr>
      <w:rPr>
        <w:rFonts w:ascii="Courier New" w:hAnsi="Courier New" w:cs="Courier New" w:hint="default"/>
      </w:rPr>
    </w:lvl>
    <w:lvl w:ilvl="8" w:tplc="04080005">
      <w:start w:val="1"/>
      <w:numFmt w:val="bullet"/>
      <w:lvlText w:val=""/>
      <w:lvlJc w:val="left"/>
      <w:pPr>
        <w:ind w:left="6525" w:hanging="360"/>
      </w:pPr>
      <w:rPr>
        <w:rFonts w:ascii="Wingdings" w:hAnsi="Wingdings" w:hint="default"/>
      </w:rPr>
    </w:lvl>
  </w:abstractNum>
  <w:abstractNum w:abstractNumId="111">
    <w:nsid w:val="6FE8743C"/>
    <w:multiLevelType w:val="hybridMultilevel"/>
    <w:tmpl w:val="C336A68A"/>
    <w:styleLink w:val="ImportedStyle311511"/>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2">
    <w:nsid w:val="72796196"/>
    <w:multiLevelType w:val="hybridMultilevel"/>
    <w:tmpl w:val="30E8B3A0"/>
    <w:styleLink w:val="List0361"/>
    <w:lvl w:ilvl="0" w:tplc="113EF1C4">
      <w:start w:val="1"/>
      <w:numFmt w:val="decimal"/>
      <w:pStyle w:val="31"/>
      <w:lvlText w:val="Σχήμα %1:"/>
      <w:lvlJc w:val="left"/>
      <w:pPr>
        <w:tabs>
          <w:tab w:val="num" w:pos="1080"/>
        </w:tabs>
      </w:pPr>
      <w:rPr>
        <w:rFonts w:ascii="Times New Roman" w:hAnsi="Times New Roman" w:cs="Times New Roman" w:hint="default"/>
        <w:b w:val="0"/>
        <w:i/>
        <w:caps w:val="0"/>
        <w:strike w:val="0"/>
        <w:dstrike w:val="0"/>
        <w:vanish w:val="0"/>
        <w:color w:val="auto"/>
        <w:sz w:val="22"/>
        <w:vertAlign w:val="baseli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3">
    <w:nsid w:val="73A41A1A"/>
    <w:multiLevelType w:val="hybridMultilevel"/>
    <w:tmpl w:val="F43890A0"/>
    <w:styleLink w:val="List022121"/>
    <w:lvl w:ilvl="0" w:tplc="36AE2C9C">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4">
    <w:nsid w:val="78983FF6"/>
    <w:multiLevelType w:val="hybridMultilevel"/>
    <w:tmpl w:val="E0025948"/>
    <w:styleLink w:val="ImportedStyle312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5">
    <w:nsid w:val="796863A3"/>
    <w:multiLevelType w:val="hybridMultilevel"/>
    <w:tmpl w:val="6A4663A0"/>
    <w:styleLink w:val="ImportedStyle31261"/>
    <w:lvl w:ilvl="0" w:tplc="FFFFFFFF">
      <w:start w:val="1"/>
      <w:numFmt w:val="decimal"/>
      <w:pStyle w:val="Article"/>
      <w:lvlText w:val="ΑΡΘΡΟ %1."/>
      <w:lvlJc w:val="left"/>
      <w:pPr>
        <w:tabs>
          <w:tab w:val="num" w:pos="2700"/>
        </w:tabs>
        <w:ind w:left="1620" w:hanging="360"/>
      </w:pPr>
      <w:rPr>
        <w:rFonts w:ascii="Times New Roman" w:hAnsi="Times New Roman" w:cs="Times New Roman" w:hint="default"/>
        <w:b/>
        <w:i w:val="0"/>
        <w:sz w:val="28"/>
        <w:szCs w:val="28"/>
      </w:rPr>
    </w:lvl>
    <w:lvl w:ilvl="1" w:tplc="FFFFFFFF">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16">
    <w:nsid w:val="7BA12EA5"/>
    <w:multiLevelType w:val="hybridMultilevel"/>
    <w:tmpl w:val="588C82BE"/>
    <w:styleLink w:val="List022131"/>
    <w:lvl w:ilvl="0" w:tplc="0408000F">
      <w:start w:val="1"/>
      <w:numFmt w:val="decimal"/>
      <w:lvlText w:val="%1."/>
      <w:lvlJc w:val="left"/>
      <w:pPr>
        <w:ind w:left="720" w:hanging="360"/>
      </w:pPr>
      <w:rPr>
        <w:rFonts w:hint="default"/>
      </w:rPr>
    </w:lvl>
    <w:lvl w:ilvl="1" w:tplc="23468A7C">
      <w:start w:val="1"/>
      <w:numFmt w:val="lowerRoman"/>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7">
    <w:nsid w:val="7C9246A0"/>
    <w:multiLevelType w:val="multilevel"/>
    <w:tmpl w:val="C1CC6A22"/>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8"/>
        <w:szCs w:val="18"/>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18">
    <w:nsid w:val="7DB72388"/>
    <w:multiLevelType w:val="multilevel"/>
    <w:tmpl w:val="D2BADA44"/>
    <w:lvl w:ilvl="0">
      <w:start w:val="1"/>
      <w:numFmt w:val="decimal"/>
      <w:lvlText w:val="%1."/>
      <w:lvlJc w:val="left"/>
      <w:pPr>
        <w:ind w:left="574" w:firstLine="141"/>
      </w:pPr>
      <w:rPr>
        <w:rFonts w:cs="Times New Roman"/>
        <w:b/>
        <w:i/>
        <w:sz w:val="18"/>
        <w:szCs w:val="18"/>
      </w:rPr>
    </w:lvl>
    <w:lvl w:ilvl="1">
      <w:start w:val="1"/>
      <w:numFmt w:val="decimal"/>
      <w:lvlText w:val="%2."/>
      <w:lvlJc w:val="left"/>
      <w:pPr>
        <w:ind w:left="141" w:firstLine="0"/>
      </w:pPr>
      <w:rPr>
        <w:rFonts w:cs="Times New Roman"/>
        <w:b w:val="0"/>
        <w:sz w:val="16"/>
        <w:szCs w:val="16"/>
      </w:rPr>
    </w:lvl>
    <w:lvl w:ilvl="2">
      <w:start w:val="1"/>
      <w:numFmt w:val="decimal"/>
      <w:lvlText w:val="WEB %1.%2.%3"/>
      <w:lvlJc w:val="left"/>
      <w:pPr>
        <w:ind w:left="720" w:firstLine="0"/>
      </w:pPr>
      <w:rPr>
        <w:rFonts w:cs="Times New Roman"/>
        <w:b w:val="0"/>
      </w:rPr>
    </w:lvl>
    <w:lvl w:ilvl="3">
      <w:start w:val="1"/>
      <w:numFmt w:val="decimal"/>
      <w:lvlText w:val="%1.%2.%3.%4"/>
      <w:lvlJc w:val="left"/>
      <w:pPr>
        <w:ind w:left="864" w:firstLine="0"/>
      </w:pPr>
      <w:rPr>
        <w:rFonts w:cs="Times New Roman"/>
      </w:rPr>
    </w:lvl>
    <w:lvl w:ilvl="4">
      <w:start w:val="1"/>
      <w:numFmt w:val="decimal"/>
      <w:lvlText w:val="%1.%2.%3.%4.%5"/>
      <w:lvlJc w:val="left"/>
      <w:pPr>
        <w:ind w:left="1008" w:firstLine="0"/>
      </w:pPr>
      <w:rPr>
        <w:rFonts w:cs="Times New Roman"/>
      </w:rPr>
    </w:lvl>
    <w:lvl w:ilvl="5">
      <w:start w:val="1"/>
      <w:numFmt w:val="decimal"/>
      <w:lvlText w:val="%1.%2.%3.%4.%5.%6"/>
      <w:lvlJc w:val="left"/>
      <w:pPr>
        <w:ind w:left="1152" w:firstLine="0"/>
      </w:pPr>
      <w:rPr>
        <w:rFonts w:cs="Times New Roman"/>
      </w:rPr>
    </w:lvl>
    <w:lvl w:ilvl="6">
      <w:start w:val="1"/>
      <w:numFmt w:val="decimal"/>
      <w:lvlText w:val="%1.%2.%3.%4.%5.%6.%7"/>
      <w:lvlJc w:val="left"/>
      <w:pPr>
        <w:ind w:left="1296" w:firstLine="0"/>
      </w:pPr>
      <w:rPr>
        <w:rFonts w:cs="Times New Roman"/>
      </w:rPr>
    </w:lvl>
    <w:lvl w:ilvl="7">
      <w:start w:val="1"/>
      <w:numFmt w:val="decimal"/>
      <w:lvlText w:val="%1.%2.%3.%4.%5.%6.%7.%8"/>
      <w:lvlJc w:val="left"/>
      <w:pPr>
        <w:ind w:left="1440" w:firstLine="0"/>
      </w:pPr>
      <w:rPr>
        <w:rFonts w:cs="Times New Roman"/>
      </w:rPr>
    </w:lvl>
    <w:lvl w:ilvl="8">
      <w:start w:val="1"/>
      <w:numFmt w:val="decimal"/>
      <w:lvlText w:val="%1.%2.%3.%4.%5.%6.%7.%8.%9"/>
      <w:lvlJc w:val="left"/>
      <w:pPr>
        <w:ind w:left="1584" w:firstLine="0"/>
      </w:pPr>
      <w:rPr>
        <w:rFonts w:cs="Times New Roman"/>
      </w:rPr>
    </w:lvl>
  </w:abstractNum>
  <w:abstractNum w:abstractNumId="119">
    <w:nsid w:val="7F3B5C5A"/>
    <w:multiLevelType w:val="multilevel"/>
    <w:tmpl w:val="836C337E"/>
    <w:styleLink w:val="ImportedStyle31101"/>
    <w:lvl w:ilvl="0">
      <w:start w:val="1"/>
      <w:numFmt w:val="bullet"/>
      <w:pStyle w:val="Style1bulleta"/>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num w:numId="1">
    <w:abstractNumId w:val="55"/>
  </w:num>
  <w:num w:numId="2">
    <w:abstractNumId w:val="12"/>
  </w:num>
  <w:num w:numId="3">
    <w:abstractNumId w:val="5"/>
  </w:num>
  <w:num w:numId="4">
    <w:abstractNumId w:val="68"/>
  </w:num>
  <w:num w:numId="5">
    <w:abstractNumId w:val="99"/>
  </w:num>
  <w:num w:numId="6">
    <w:abstractNumId w:val="13"/>
  </w:num>
  <w:num w:numId="7">
    <w:abstractNumId w:val="29"/>
  </w:num>
  <w:num w:numId="8">
    <w:abstractNumId w:val="50"/>
  </w:num>
  <w:num w:numId="9">
    <w:abstractNumId w:val="114"/>
  </w:num>
  <w:num w:numId="10">
    <w:abstractNumId w:val="10"/>
  </w:num>
  <w:num w:numId="11">
    <w:abstractNumId w:val="42"/>
  </w:num>
  <w:num w:numId="12">
    <w:abstractNumId w:val="49"/>
  </w:num>
  <w:num w:numId="13">
    <w:abstractNumId w:val="22"/>
  </w:num>
  <w:num w:numId="14">
    <w:abstractNumId w:val="97"/>
  </w:num>
  <w:num w:numId="15">
    <w:abstractNumId w:val="44"/>
  </w:num>
  <w:num w:numId="16">
    <w:abstractNumId w:val="77"/>
  </w:num>
  <w:num w:numId="17">
    <w:abstractNumId w:val="61"/>
  </w:num>
  <w:num w:numId="18">
    <w:abstractNumId w:val="103"/>
  </w:num>
  <w:num w:numId="19">
    <w:abstractNumId w:val="46"/>
  </w:num>
  <w:num w:numId="20">
    <w:abstractNumId w:val="63"/>
  </w:num>
  <w:num w:numId="21">
    <w:abstractNumId w:val="71"/>
  </w:num>
  <w:num w:numId="22">
    <w:abstractNumId w:val="0"/>
  </w:num>
  <w:num w:numId="23">
    <w:abstractNumId w:val="1"/>
  </w:num>
  <w:num w:numId="24">
    <w:abstractNumId w:val="2"/>
  </w:num>
  <w:num w:numId="25">
    <w:abstractNumId w:val="81"/>
  </w:num>
  <w:num w:numId="26">
    <w:abstractNumId w:val="37"/>
    <w:lvlOverride w:ilvl="0">
      <w:lvl w:ilvl="0">
        <w:start w:val="1"/>
        <w:numFmt w:val="decimal"/>
        <w:lvlText w:val="%1."/>
        <w:lvlJc w:val="left"/>
        <w:pPr>
          <w:ind w:left="360" w:hanging="360"/>
        </w:pPr>
        <w:rPr>
          <w:strike w:val="0"/>
          <w:color w:val="auto"/>
        </w:rPr>
      </w:lvl>
    </w:lvlOverride>
    <w:lvlOverride w:ilvl="1">
      <w:lvl w:ilvl="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7">
    <w:abstractNumId w:val="105"/>
  </w:num>
  <w:num w:numId="28">
    <w:abstractNumId w:val="78"/>
  </w:num>
  <w:num w:numId="29">
    <w:abstractNumId w:val="31"/>
  </w:num>
  <w:num w:numId="30">
    <w:abstractNumId w:val="112"/>
  </w:num>
  <w:num w:numId="31">
    <w:abstractNumId w:val="115"/>
  </w:num>
  <w:num w:numId="32">
    <w:abstractNumId w:val="108"/>
  </w:num>
  <w:num w:numId="33">
    <w:abstractNumId w:val="119"/>
  </w:num>
  <w:num w:numId="34">
    <w:abstractNumId w:val="14"/>
  </w:num>
  <w:num w:numId="35">
    <w:abstractNumId w:val="98"/>
  </w:num>
  <w:num w:numId="36">
    <w:abstractNumId w:val="24"/>
  </w:num>
  <w:num w:numId="37">
    <w:abstractNumId w:val="59"/>
  </w:num>
  <w:num w:numId="38">
    <w:abstractNumId w:val="107"/>
  </w:num>
  <w:num w:numId="39">
    <w:abstractNumId w:val="106"/>
  </w:num>
  <w:num w:numId="40">
    <w:abstractNumId w:val="72"/>
  </w:num>
  <w:num w:numId="41">
    <w:abstractNumId w:val="70"/>
  </w:num>
  <w:num w:numId="42">
    <w:abstractNumId w:val="6"/>
  </w:num>
  <w:num w:numId="43">
    <w:abstractNumId w:val="88"/>
  </w:num>
  <w:num w:numId="44">
    <w:abstractNumId w:val="67"/>
  </w:num>
  <w:num w:numId="45">
    <w:abstractNumId w:val="11"/>
  </w:num>
  <w:num w:numId="46">
    <w:abstractNumId w:val="20"/>
  </w:num>
  <w:num w:numId="47">
    <w:abstractNumId w:val="110"/>
    <w:lvlOverride w:ilvl="0"/>
    <w:lvlOverride w:ilvl="1"/>
    <w:lvlOverride w:ilvl="2"/>
    <w:lvlOverride w:ilvl="3"/>
    <w:lvlOverride w:ilvl="4"/>
    <w:lvlOverride w:ilvl="5"/>
    <w:lvlOverride w:ilvl="6"/>
    <w:lvlOverride w:ilvl="7"/>
    <w:lvlOverride w:ilvl="8"/>
  </w:num>
  <w:num w:numId="48">
    <w:abstractNumId w:val="116"/>
  </w:num>
  <w:num w:numId="49">
    <w:abstractNumId w:val="100"/>
  </w:num>
  <w:num w:numId="50">
    <w:abstractNumId w:val="111"/>
  </w:num>
  <w:num w:numId="51">
    <w:abstractNumId w:val="57"/>
  </w:num>
  <w:num w:numId="52">
    <w:abstractNumId w:val="25"/>
  </w:num>
  <w:num w:numId="53">
    <w:abstractNumId w:val="15"/>
  </w:num>
  <w:num w:numId="54">
    <w:abstractNumId w:val="65"/>
  </w:num>
  <w:num w:numId="5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num>
  <w:num w:numId="57">
    <w:abstractNumId w:val="41"/>
    <w:lvlOverride w:ilvl="0"/>
    <w:lvlOverride w:ilvl="1"/>
    <w:lvlOverride w:ilvl="2"/>
    <w:lvlOverride w:ilvl="3"/>
    <w:lvlOverride w:ilvl="4"/>
    <w:lvlOverride w:ilvl="5"/>
    <w:lvlOverride w:ilvl="6"/>
    <w:lvlOverride w:ilvl="7"/>
    <w:lvlOverride w:ilvl="8"/>
  </w:num>
  <w:num w:numId="58">
    <w:abstractNumId w:val="32"/>
    <w:lvlOverride w:ilvl="0"/>
    <w:lvlOverride w:ilvl="1"/>
    <w:lvlOverride w:ilvl="2"/>
    <w:lvlOverride w:ilvl="3"/>
    <w:lvlOverride w:ilvl="4"/>
    <w:lvlOverride w:ilvl="5"/>
    <w:lvlOverride w:ilvl="6"/>
    <w:lvlOverride w:ilvl="7"/>
    <w:lvlOverride w:ilvl="8"/>
  </w:num>
  <w:num w:numId="5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8"/>
  </w:num>
  <w:num w:numId="66">
    <w:abstractNumId w:val="62"/>
  </w:num>
  <w:num w:numId="67">
    <w:abstractNumId w:val="118"/>
  </w:num>
  <w:num w:numId="68">
    <w:abstractNumId w:val="9"/>
  </w:num>
  <w:num w:numId="6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5"/>
  </w:num>
  <w:num w:numId="73">
    <w:abstractNumId w:val="16"/>
  </w:num>
  <w:num w:numId="74">
    <w:abstractNumId w:val="95"/>
  </w:num>
  <w:num w:numId="75">
    <w:abstractNumId w:val="104"/>
  </w:num>
  <w:num w:numId="76">
    <w:abstractNumId w:val="64"/>
  </w:num>
  <w:num w:numId="77">
    <w:abstractNumId w:val="43"/>
  </w:num>
  <w:num w:numId="78">
    <w:abstractNumId w:val="82"/>
  </w:num>
  <w:num w:numId="79">
    <w:abstractNumId w:val="54"/>
  </w:num>
  <w:num w:numId="80">
    <w:abstractNumId w:val="38"/>
  </w:num>
  <w:num w:numId="81">
    <w:abstractNumId w:val="53"/>
  </w:num>
  <w:num w:numId="82">
    <w:abstractNumId w:val="18"/>
  </w:num>
  <w:num w:numId="83">
    <w:abstractNumId w:val="91"/>
  </w:num>
  <w:num w:numId="84">
    <w:abstractNumId w:val="51"/>
  </w:num>
  <w:num w:numId="85">
    <w:abstractNumId w:val="73"/>
  </w:num>
  <w:num w:numId="86">
    <w:abstractNumId w:val="39"/>
  </w:num>
  <w:num w:numId="87">
    <w:abstractNumId w:val="80"/>
  </w:num>
  <w:num w:numId="88">
    <w:abstractNumId w:val="8"/>
  </w:num>
  <w:num w:numId="89">
    <w:abstractNumId w:val="52"/>
  </w:num>
  <w:num w:numId="90">
    <w:abstractNumId w:val="60"/>
  </w:num>
  <w:num w:numId="9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19"/>
  </w:num>
  <w:num w:numId="94">
    <w:abstractNumId w:val="90"/>
  </w:num>
  <w:num w:numId="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13"/>
  </w:num>
  <w:num w:numId="100">
    <w:abstractNumId w:val="23"/>
  </w:num>
  <w:num w:numId="101">
    <w:abstractNumId w:val="66"/>
  </w:num>
  <w:num w:numId="102">
    <w:abstractNumId w:val="7"/>
  </w:num>
  <w:num w:numId="103">
    <w:abstractNumId w:val="27"/>
  </w:num>
  <w:num w:numId="104">
    <w:abstractNumId w:val="87"/>
  </w:num>
  <w:num w:numId="105">
    <w:abstractNumId w:val="89"/>
  </w:num>
  <w:num w:numId="106">
    <w:abstractNumId w:val="26"/>
  </w:num>
  <w:num w:numId="107">
    <w:abstractNumId w:val="33"/>
  </w:num>
  <w:num w:numId="108">
    <w:abstractNumId w:val="93"/>
  </w:num>
  <w:num w:numId="109">
    <w:abstractNumId w:val="56"/>
  </w:num>
  <w:num w:numId="110">
    <w:abstractNumId w:val="76"/>
  </w:num>
  <w:num w:numId="111">
    <w:abstractNumId w:val="47"/>
  </w:num>
  <w:num w:numId="112">
    <w:abstractNumId w:val="102"/>
  </w:num>
  <w:num w:numId="113">
    <w:abstractNumId w:val="92"/>
  </w:num>
  <w:num w:numId="114">
    <w:abstractNumId w:val="85"/>
  </w:num>
  <w:num w:numId="115">
    <w:abstractNumId w:val="96"/>
  </w:num>
  <w:num w:numId="116">
    <w:abstractNumId w:val="79"/>
  </w:num>
  <w:num w:numId="117">
    <w:abstractNumId w:val="36"/>
  </w:num>
  <w:num w:numId="118">
    <w:abstractNumId w:val="117"/>
  </w:num>
  <w:num w:numId="119">
    <w:abstractNumId w:val="84"/>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552"/>
    <w:rsid w:val="002E6552"/>
    <w:rsid w:val="00C45266"/>
    <w:rsid w:val="00D60CC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Body Text Indent 3"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h1,H1"/>
    <w:basedOn w:val="a0"/>
    <w:next w:val="a0"/>
    <w:link w:val="1Char"/>
    <w:uiPriority w:val="99"/>
    <w:qFormat/>
    <w:rsid w:val="00C45266"/>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outlineLvl w:val="0"/>
    </w:pPr>
    <w:rPr>
      <w:rFonts w:ascii="Calibri" w:eastAsia="Times New Roman" w:hAnsi="Calibri" w:cs="Times New Roman"/>
      <w:b/>
      <w:bCs/>
      <w:color w:val="002060"/>
      <w:sz w:val="28"/>
      <w:szCs w:val="32"/>
      <w:lang w:val="en-US" w:eastAsia="zh-CN"/>
    </w:rPr>
  </w:style>
  <w:style w:type="paragraph" w:styleId="2">
    <w:name w:val="heading 2"/>
    <w:aliases w:val="h2,h2 Char"/>
    <w:basedOn w:val="1"/>
    <w:next w:val="a0"/>
    <w:link w:val="2Char"/>
    <w:uiPriority w:val="99"/>
    <w:qFormat/>
    <w:rsid w:val="00C45266"/>
    <w:pPr>
      <w:pageBreakBefore w:val="0"/>
      <w:pBdr>
        <w:bottom w:val="single" w:sz="12" w:space="1" w:color="000080"/>
      </w:pBdr>
      <w:tabs>
        <w:tab w:val="left" w:pos="567"/>
      </w:tabs>
      <w:spacing w:before="240" w:after="80"/>
      <w:ind w:left="567" w:hanging="567"/>
      <w:outlineLvl w:val="1"/>
    </w:pPr>
    <w:rPr>
      <w:bCs w:val="0"/>
      <w:sz w:val="24"/>
      <w:szCs w:val="22"/>
      <w:lang w:val="en-GB"/>
    </w:rPr>
  </w:style>
  <w:style w:type="paragraph" w:styleId="3">
    <w:name w:val="heading 3"/>
    <w:basedOn w:val="a0"/>
    <w:next w:val="a0"/>
    <w:link w:val="3Char"/>
    <w:uiPriority w:val="99"/>
    <w:qFormat/>
    <w:rsid w:val="00C45266"/>
    <w:pPr>
      <w:keepNext/>
      <w:suppressAutoHyphens/>
      <w:spacing w:before="240" w:after="60" w:line="240" w:lineRule="auto"/>
      <w:ind w:left="567" w:hanging="567"/>
      <w:jc w:val="both"/>
      <w:outlineLvl w:val="2"/>
    </w:pPr>
    <w:rPr>
      <w:rFonts w:ascii="Calibri" w:eastAsia="Times New Roman" w:hAnsi="Calibri" w:cs="Times New Roman"/>
      <w:b/>
      <w:bCs/>
      <w:color w:val="002060"/>
      <w:szCs w:val="26"/>
      <w:lang w:val="en-GB" w:eastAsia="zh-CN"/>
    </w:rPr>
  </w:style>
  <w:style w:type="paragraph" w:styleId="4">
    <w:name w:val="heading 4"/>
    <w:basedOn w:val="a0"/>
    <w:next w:val="a0"/>
    <w:link w:val="4Char"/>
    <w:uiPriority w:val="99"/>
    <w:qFormat/>
    <w:rsid w:val="00C45266"/>
    <w:pPr>
      <w:keepNext/>
      <w:suppressAutoHyphens/>
      <w:spacing w:before="240" w:after="60" w:line="240" w:lineRule="auto"/>
      <w:jc w:val="both"/>
      <w:outlineLvl w:val="3"/>
    </w:pPr>
    <w:rPr>
      <w:rFonts w:ascii="Calibri" w:eastAsia="Times New Roman" w:hAnsi="Calibri" w:cs="Times New Roman"/>
      <w:bCs/>
      <w:color w:val="002060"/>
      <w:szCs w:val="28"/>
      <w:lang w:val="en-GB" w:eastAsia="zh-CN"/>
    </w:rPr>
  </w:style>
  <w:style w:type="paragraph" w:styleId="5">
    <w:name w:val="heading 5"/>
    <w:basedOn w:val="a0"/>
    <w:next w:val="a0"/>
    <w:link w:val="5Char"/>
    <w:uiPriority w:val="99"/>
    <w:qFormat/>
    <w:rsid w:val="00C45266"/>
    <w:pPr>
      <w:numPr>
        <w:ilvl w:val="4"/>
        <w:numId w:val="22"/>
      </w:numPr>
      <w:suppressAutoHyphens/>
      <w:spacing w:before="200" w:line="280" w:lineRule="exact"/>
      <w:jc w:val="both"/>
      <w:outlineLvl w:val="4"/>
    </w:pPr>
    <w:rPr>
      <w:rFonts w:ascii="Lucida Sans" w:eastAsia="Times New Roman" w:hAnsi="Lucida Sans" w:cs="Times New Roman"/>
      <w:b/>
      <w:szCs w:val="20"/>
      <w:lang w:val="en-US" w:eastAsia="zh-CN"/>
    </w:rPr>
  </w:style>
  <w:style w:type="paragraph" w:styleId="6">
    <w:name w:val="heading 6"/>
    <w:basedOn w:val="a0"/>
    <w:next w:val="a0"/>
    <w:link w:val="6Char"/>
    <w:uiPriority w:val="99"/>
    <w:qFormat/>
    <w:rsid w:val="00C45266"/>
    <w:pPr>
      <w:spacing w:after="0" w:line="271" w:lineRule="auto"/>
      <w:outlineLvl w:val="5"/>
    </w:pPr>
    <w:rPr>
      <w:rFonts w:ascii="Cambria" w:eastAsia="Times New Roman" w:hAnsi="Cambria" w:cs="Times New Roman"/>
      <w:b/>
      <w:bCs/>
      <w:i/>
      <w:iCs/>
      <w:color w:val="7F7F7F"/>
      <w:sz w:val="20"/>
      <w:szCs w:val="20"/>
      <w:lang w:val="x-none" w:eastAsia="x-none"/>
    </w:rPr>
  </w:style>
  <w:style w:type="paragraph" w:styleId="7">
    <w:name w:val="heading 7"/>
    <w:basedOn w:val="a0"/>
    <w:next w:val="a0"/>
    <w:link w:val="7Char"/>
    <w:uiPriority w:val="99"/>
    <w:qFormat/>
    <w:rsid w:val="00C45266"/>
    <w:pPr>
      <w:spacing w:after="0" w:line="360" w:lineRule="auto"/>
      <w:outlineLvl w:val="6"/>
    </w:pPr>
    <w:rPr>
      <w:rFonts w:ascii="Cambria" w:eastAsia="Times New Roman" w:hAnsi="Cambria" w:cs="Times New Roman"/>
      <w:i/>
      <w:iCs/>
      <w:sz w:val="20"/>
      <w:szCs w:val="20"/>
      <w:lang w:val="x-none" w:eastAsia="x-none"/>
    </w:rPr>
  </w:style>
  <w:style w:type="paragraph" w:styleId="8">
    <w:name w:val="heading 8"/>
    <w:basedOn w:val="a0"/>
    <w:next w:val="a0"/>
    <w:link w:val="8Char"/>
    <w:uiPriority w:val="99"/>
    <w:qFormat/>
    <w:rsid w:val="00C45266"/>
    <w:pPr>
      <w:spacing w:after="0" w:line="360" w:lineRule="auto"/>
      <w:outlineLvl w:val="7"/>
    </w:pPr>
    <w:rPr>
      <w:rFonts w:ascii="Cambria" w:eastAsia="Times New Roman" w:hAnsi="Cambria" w:cs="Times New Roman"/>
      <w:sz w:val="20"/>
      <w:szCs w:val="20"/>
      <w:lang w:val="x-none" w:eastAsia="x-none"/>
    </w:rPr>
  </w:style>
  <w:style w:type="paragraph" w:styleId="9">
    <w:name w:val="heading 9"/>
    <w:basedOn w:val="a0"/>
    <w:next w:val="a0"/>
    <w:link w:val="9Char"/>
    <w:uiPriority w:val="99"/>
    <w:qFormat/>
    <w:rsid w:val="00C45266"/>
    <w:pPr>
      <w:spacing w:after="0" w:line="360" w:lineRule="auto"/>
      <w:outlineLvl w:val="8"/>
    </w:pPr>
    <w:rPr>
      <w:rFonts w:ascii="Cambria" w:eastAsia="Times New Roman" w:hAnsi="Cambria" w:cs="Times New Roman"/>
      <w:i/>
      <w:iCs/>
      <w:spacing w:val="5"/>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d"/>
    <w:basedOn w:val="a0"/>
    <w:link w:val="Char"/>
    <w:uiPriority w:val="99"/>
    <w:unhideWhenUsed/>
    <w:rsid w:val="002E6552"/>
    <w:pPr>
      <w:tabs>
        <w:tab w:val="center" w:pos="4153"/>
        <w:tab w:val="right" w:pos="8306"/>
      </w:tabs>
      <w:spacing w:after="0" w:line="240" w:lineRule="auto"/>
    </w:pPr>
  </w:style>
  <w:style w:type="character" w:customStyle="1" w:styleId="Char">
    <w:name w:val="Κεφαλίδα Char"/>
    <w:aliases w:val="hd Char"/>
    <w:basedOn w:val="a1"/>
    <w:link w:val="a4"/>
    <w:uiPriority w:val="99"/>
    <w:rsid w:val="002E6552"/>
  </w:style>
  <w:style w:type="paragraph" w:styleId="a5">
    <w:name w:val="footer"/>
    <w:basedOn w:val="a0"/>
    <w:link w:val="Char0"/>
    <w:uiPriority w:val="99"/>
    <w:unhideWhenUsed/>
    <w:rsid w:val="002E6552"/>
    <w:pPr>
      <w:tabs>
        <w:tab w:val="center" w:pos="4153"/>
        <w:tab w:val="right" w:pos="8306"/>
      </w:tabs>
      <w:spacing w:after="0" w:line="240" w:lineRule="auto"/>
    </w:pPr>
  </w:style>
  <w:style w:type="character" w:customStyle="1" w:styleId="Char0">
    <w:name w:val="Υποσέλιδο Char"/>
    <w:basedOn w:val="a1"/>
    <w:link w:val="a5"/>
    <w:uiPriority w:val="99"/>
    <w:rsid w:val="002E6552"/>
  </w:style>
  <w:style w:type="paragraph" w:styleId="a6">
    <w:name w:val="Balloon Text"/>
    <w:basedOn w:val="a0"/>
    <w:link w:val="Char1"/>
    <w:uiPriority w:val="99"/>
    <w:unhideWhenUsed/>
    <w:rsid w:val="002E6552"/>
    <w:pPr>
      <w:spacing w:after="0" w:line="240" w:lineRule="auto"/>
    </w:pPr>
    <w:rPr>
      <w:rFonts w:ascii="Tahoma" w:hAnsi="Tahoma" w:cs="Tahoma"/>
      <w:sz w:val="16"/>
      <w:szCs w:val="16"/>
    </w:rPr>
  </w:style>
  <w:style w:type="character" w:customStyle="1" w:styleId="Char1">
    <w:name w:val="Κείμενο πλαισίου Char"/>
    <w:basedOn w:val="a1"/>
    <w:link w:val="a6"/>
    <w:uiPriority w:val="99"/>
    <w:rsid w:val="002E6552"/>
    <w:rPr>
      <w:rFonts w:ascii="Tahoma" w:hAnsi="Tahoma" w:cs="Tahoma"/>
      <w:sz w:val="16"/>
      <w:szCs w:val="16"/>
    </w:rPr>
  </w:style>
  <w:style w:type="numbering" w:customStyle="1" w:styleId="ImportedStyle31152">
    <w:name w:val="Imported Style 31152"/>
    <w:rsid w:val="002E6552"/>
    <w:pPr>
      <w:numPr>
        <w:numId w:val="1"/>
      </w:numPr>
    </w:pPr>
  </w:style>
  <w:style w:type="numbering" w:customStyle="1" w:styleId="List0252">
    <w:name w:val="List 0252"/>
    <w:rsid w:val="002E6552"/>
    <w:pPr>
      <w:numPr>
        <w:numId w:val="2"/>
      </w:numPr>
    </w:pPr>
  </w:style>
  <w:style w:type="character" w:customStyle="1" w:styleId="1Char">
    <w:name w:val="Επικεφαλίδα 1 Char"/>
    <w:aliases w:val="h1 Char,H1 Char"/>
    <w:basedOn w:val="a1"/>
    <w:link w:val="1"/>
    <w:uiPriority w:val="99"/>
    <w:rsid w:val="00C45266"/>
    <w:rPr>
      <w:rFonts w:ascii="Calibri" w:eastAsia="Times New Roman" w:hAnsi="Calibri" w:cs="Times New Roman"/>
      <w:b/>
      <w:bCs/>
      <w:color w:val="002060"/>
      <w:sz w:val="28"/>
      <w:szCs w:val="32"/>
      <w:lang w:val="en-US" w:eastAsia="zh-CN"/>
    </w:rPr>
  </w:style>
  <w:style w:type="character" w:customStyle="1" w:styleId="2Char">
    <w:name w:val="Επικεφαλίδα 2 Char"/>
    <w:aliases w:val="h2 Char1,h2 Char Char"/>
    <w:basedOn w:val="a1"/>
    <w:link w:val="2"/>
    <w:uiPriority w:val="99"/>
    <w:rsid w:val="00C45266"/>
    <w:rPr>
      <w:rFonts w:ascii="Calibri" w:eastAsia="Times New Roman" w:hAnsi="Calibri" w:cs="Times New Roman"/>
      <w:b/>
      <w:color w:val="002060"/>
      <w:sz w:val="24"/>
      <w:lang w:val="en-GB" w:eastAsia="zh-CN"/>
    </w:rPr>
  </w:style>
  <w:style w:type="character" w:customStyle="1" w:styleId="3Char">
    <w:name w:val="Επικεφαλίδα 3 Char"/>
    <w:basedOn w:val="a1"/>
    <w:link w:val="3"/>
    <w:uiPriority w:val="99"/>
    <w:rsid w:val="00C45266"/>
    <w:rPr>
      <w:rFonts w:ascii="Calibri" w:eastAsia="Times New Roman" w:hAnsi="Calibri" w:cs="Times New Roman"/>
      <w:b/>
      <w:bCs/>
      <w:color w:val="002060"/>
      <w:szCs w:val="26"/>
      <w:lang w:val="en-GB" w:eastAsia="zh-CN"/>
    </w:rPr>
  </w:style>
  <w:style w:type="character" w:customStyle="1" w:styleId="4Char">
    <w:name w:val="Επικεφαλίδα 4 Char"/>
    <w:basedOn w:val="a1"/>
    <w:link w:val="4"/>
    <w:uiPriority w:val="99"/>
    <w:rsid w:val="00C45266"/>
    <w:rPr>
      <w:rFonts w:ascii="Calibri" w:eastAsia="Times New Roman" w:hAnsi="Calibri" w:cs="Times New Roman"/>
      <w:bCs/>
      <w:color w:val="002060"/>
      <w:szCs w:val="28"/>
      <w:lang w:val="en-GB" w:eastAsia="zh-CN"/>
    </w:rPr>
  </w:style>
  <w:style w:type="character" w:customStyle="1" w:styleId="5Char">
    <w:name w:val="Επικεφαλίδα 5 Char"/>
    <w:basedOn w:val="a1"/>
    <w:link w:val="5"/>
    <w:uiPriority w:val="99"/>
    <w:rsid w:val="00C45266"/>
    <w:rPr>
      <w:rFonts w:ascii="Lucida Sans" w:eastAsia="Times New Roman" w:hAnsi="Lucida Sans" w:cs="Times New Roman"/>
      <w:b/>
      <w:szCs w:val="20"/>
      <w:lang w:val="en-US" w:eastAsia="zh-CN"/>
    </w:rPr>
  </w:style>
  <w:style w:type="character" w:customStyle="1" w:styleId="6Char">
    <w:name w:val="Επικεφαλίδα 6 Char"/>
    <w:basedOn w:val="a1"/>
    <w:link w:val="6"/>
    <w:uiPriority w:val="99"/>
    <w:rsid w:val="00C45266"/>
    <w:rPr>
      <w:rFonts w:ascii="Cambria" w:eastAsia="Times New Roman" w:hAnsi="Cambria" w:cs="Times New Roman"/>
      <w:b/>
      <w:bCs/>
      <w:i/>
      <w:iCs/>
      <w:color w:val="7F7F7F"/>
      <w:sz w:val="20"/>
      <w:szCs w:val="20"/>
      <w:lang w:val="x-none" w:eastAsia="x-none"/>
    </w:rPr>
  </w:style>
  <w:style w:type="character" w:customStyle="1" w:styleId="7Char">
    <w:name w:val="Επικεφαλίδα 7 Char"/>
    <w:basedOn w:val="a1"/>
    <w:link w:val="7"/>
    <w:uiPriority w:val="99"/>
    <w:rsid w:val="00C45266"/>
    <w:rPr>
      <w:rFonts w:ascii="Cambria" w:eastAsia="Times New Roman" w:hAnsi="Cambria" w:cs="Times New Roman"/>
      <w:i/>
      <w:iCs/>
      <w:sz w:val="20"/>
      <w:szCs w:val="20"/>
      <w:lang w:val="x-none" w:eastAsia="x-none"/>
    </w:rPr>
  </w:style>
  <w:style w:type="character" w:customStyle="1" w:styleId="8Char">
    <w:name w:val="Επικεφαλίδα 8 Char"/>
    <w:basedOn w:val="a1"/>
    <w:link w:val="8"/>
    <w:uiPriority w:val="99"/>
    <w:rsid w:val="00C45266"/>
    <w:rPr>
      <w:rFonts w:ascii="Cambria" w:eastAsia="Times New Roman" w:hAnsi="Cambria" w:cs="Times New Roman"/>
      <w:sz w:val="20"/>
      <w:szCs w:val="20"/>
      <w:lang w:val="x-none" w:eastAsia="x-none"/>
    </w:rPr>
  </w:style>
  <w:style w:type="character" w:customStyle="1" w:styleId="9Char">
    <w:name w:val="Επικεφαλίδα 9 Char"/>
    <w:basedOn w:val="a1"/>
    <w:link w:val="9"/>
    <w:uiPriority w:val="99"/>
    <w:rsid w:val="00C45266"/>
    <w:rPr>
      <w:rFonts w:ascii="Cambria" w:eastAsia="Times New Roman" w:hAnsi="Cambria" w:cs="Times New Roman"/>
      <w:i/>
      <w:iCs/>
      <w:spacing w:val="5"/>
      <w:sz w:val="20"/>
      <w:szCs w:val="20"/>
      <w:lang w:val="x-none" w:eastAsia="x-none"/>
    </w:rPr>
  </w:style>
  <w:style w:type="numbering" w:customStyle="1" w:styleId="10">
    <w:name w:val="Χωρίς λίστα1"/>
    <w:next w:val="a3"/>
    <w:uiPriority w:val="99"/>
    <w:semiHidden/>
    <w:unhideWhenUsed/>
    <w:rsid w:val="00C45266"/>
  </w:style>
  <w:style w:type="character" w:customStyle="1" w:styleId="WW8Num1z0">
    <w:name w:val="WW8Num1z0"/>
    <w:rsid w:val="00C45266"/>
  </w:style>
  <w:style w:type="character" w:customStyle="1" w:styleId="WW8Num1z1">
    <w:name w:val="WW8Num1z1"/>
    <w:rsid w:val="00C45266"/>
  </w:style>
  <w:style w:type="character" w:customStyle="1" w:styleId="WW8Num1z2">
    <w:name w:val="WW8Num1z2"/>
    <w:rsid w:val="00C45266"/>
  </w:style>
  <w:style w:type="character" w:customStyle="1" w:styleId="WW8Num1z3">
    <w:name w:val="WW8Num1z3"/>
    <w:rsid w:val="00C45266"/>
  </w:style>
  <w:style w:type="character" w:customStyle="1" w:styleId="WW8Num1z4">
    <w:name w:val="WW8Num1z4"/>
    <w:rsid w:val="00C45266"/>
    <w:rPr>
      <w:rFonts w:ascii="Arial" w:hAnsi="Arial" w:cs="Times New Roman"/>
      <w:b w:val="0"/>
      <w:i w:val="0"/>
      <w:sz w:val="20"/>
      <w:szCs w:val="20"/>
    </w:rPr>
  </w:style>
  <w:style w:type="character" w:customStyle="1" w:styleId="WW8Num1z5">
    <w:name w:val="WW8Num1z5"/>
    <w:rsid w:val="00C45266"/>
  </w:style>
  <w:style w:type="character" w:customStyle="1" w:styleId="WW8Num1z6">
    <w:name w:val="WW8Num1z6"/>
    <w:rsid w:val="00C45266"/>
  </w:style>
  <w:style w:type="character" w:customStyle="1" w:styleId="WW8Num1z7">
    <w:name w:val="WW8Num1z7"/>
    <w:rsid w:val="00C45266"/>
  </w:style>
  <w:style w:type="character" w:customStyle="1" w:styleId="WW8Num1z8">
    <w:name w:val="WW8Num1z8"/>
    <w:rsid w:val="00C45266"/>
  </w:style>
  <w:style w:type="character" w:customStyle="1" w:styleId="WW8Num2z0">
    <w:name w:val="WW8Num2z0"/>
    <w:rsid w:val="00C45266"/>
  </w:style>
  <w:style w:type="character" w:customStyle="1" w:styleId="WW8Num2z1">
    <w:name w:val="WW8Num2z1"/>
    <w:rsid w:val="00C45266"/>
  </w:style>
  <w:style w:type="character" w:customStyle="1" w:styleId="WW8Num2z2">
    <w:name w:val="WW8Num2z2"/>
    <w:rsid w:val="00C45266"/>
  </w:style>
  <w:style w:type="character" w:customStyle="1" w:styleId="WW8Num2z3">
    <w:name w:val="WW8Num2z3"/>
    <w:rsid w:val="00C45266"/>
  </w:style>
  <w:style w:type="character" w:customStyle="1" w:styleId="WW8Num2z4">
    <w:name w:val="WW8Num2z4"/>
    <w:rsid w:val="00C45266"/>
    <w:rPr>
      <w:rFonts w:ascii="Arial" w:hAnsi="Arial" w:cs="Times New Roman"/>
      <w:b w:val="0"/>
      <w:i w:val="0"/>
      <w:sz w:val="20"/>
      <w:szCs w:val="20"/>
    </w:rPr>
  </w:style>
  <w:style w:type="character" w:customStyle="1" w:styleId="WW8Num2z5">
    <w:name w:val="WW8Num2z5"/>
    <w:rsid w:val="00C45266"/>
  </w:style>
  <w:style w:type="character" w:customStyle="1" w:styleId="WW8Num2z6">
    <w:name w:val="WW8Num2z6"/>
    <w:rsid w:val="00C45266"/>
  </w:style>
  <w:style w:type="character" w:customStyle="1" w:styleId="WW8Num2z7">
    <w:name w:val="WW8Num2z7"/>
    <w:rsid w:val="00C45266"/>
  </w:style>
  <w:style w:type="character" w:customStyle="1" w:styleId="WW8Num2z8">
    <w:name w:val="WW8Num2z8"/>
    <w:rsid w:val="00C45266"/>
  </w:style>
  <w:style w:type="character" w:customStyle="1" w:styleId="WW8Num3z0">
    <w:name w:val="WW8Num3z0"/>
    <w:uiPriority w:val="99"/>
    <w:rsid w:val="00C45266"/>
    <w:rPr>
      <w:rFonts w:ascii="Symbol" w:hAnsi="Symbol" w:cs="Symbol"/>
      <w:lang w:val="el-GR"/>
    </w:rPr>
  </w:style>
  <w:style w:type="character" w:customStyle="1" w:styleId="WW8Num4z0">
    <w:name w:val="WW8Num4z0"/>
    <w:uiPriority w:val="99"/>
    <w:rsid w:val="00C45266"/>
    <w:rPr>
      <w:lang w:val="el-GR"/>
    </w:rPr>
  </w:style>
  <w:style w:type="character" w:customStyle="1" w:styleId="WW8Num5z0">
    <w:name w:val="WW8Num5z0"/>
    <w:uiPriority w:val="99"/>
    <w:rsid w:val="00C45266"/>
    <w:rPr>
      <w:rFonts w:ascii="Webdings" w:hAnsi="Webdings" w:cs="Webdings"/>
      <w:color w:val="333399"/>
      <w:sz w:val="16"/>
    </w:rPr>
  </w:style>
  <w:style w:type="character" w:customStyle="1" w:styleId="WW8Num6z0">
    <w:name w:val="WW8Num6z0"/>
    <w:rsid w:val="00C45266"/>
    <w:rPr>
      <w:rFonts w:ascii="Symbol" w:hAnsi="Symbol" w:cs="Symbol"/>
      <w:strike/>
      <w:color w:val="0070C0"/>
      <w:kern w:val="1"/>
      <w:position w:val="0"/>
      <w:sz w:val="24"/>
      <w:vertAlign w:val="baseline"/>
      <w:lang w:val="el-GR"/>
    </w:rPr>
  </w:style>
  <w:style w:type="character" w:customStyle="1" w:styleId="WW8Num7z0">
    <w:name w:val="WW8Num7z0"/>
    <w:uiPriority w:val="99"/>
    <w:rsid w:val="00C45266"/>
    <w:rPr>
      <w:rFonts w:ascii="Symbol" w:hAnsi="Symbol" w:cs="Symbol"/>
      <w:shd w:val="clear" w:color="auto" w:fill="C0C0C0"/>
      <w:lang w:val="el-GR"/>
    </w:rPr>
  </w:style>
  <w:style w:type="character" w:customStyle="1" w:styleId="WW8Num8z0">
    <w:name w:val="WW8Num8z0"/>
    <w:uiPriority w:val="99"/>
    <w:rsid w:val="00C45266"/>
    <w:rPr>
      <w:b/>
      <w:bCs/>
      <w:szCs w:val="22"/>
      <w:lang w:val="el-GR"/>
    </w:rPr>
  </w:style>
  <w:style w:type="character" w:customStyle="1" w:styleId="WW8Num8z1">
    <w:name w:val="WW8Num8z1"/>
    <w:uiPriority w:val="99"/>
    <w:rsid w:val="00C45266"/>
  </w:style>
  <w:style w:type="character" w:customStyle="1" w:styleId="WW8Num8z2">
    <w:name w:val="WW8Num8z2"/>
    <w:uiPriority w:val="99"/>
    <w:rsid w:val="00C45266"/>
  </w:style>
  <w:style w:type="character" w:customStyle="1" w:styleId="WW8Num8z3">
    <w:name w:val="WW8Num8z3"/>
    <w:rsid w:val="00C45266"/>
  </w:style>
  <w:style w:type="character" w:customStyle="1" w:styleId="WW8Num8z4">
    <w:name w:val="WW8Num8z4"/>
    <w:rsid w:val="00C45266"/>
  </w:style>
  <w:style w:type="character" w:customStyle="1" w:styleId="WW8Num8z5">
    <w:name w:val="WW8Num8z5"/>
    <w:rsid w:val="00C45266"/>
  </w:style>
  <w:style w:type="character" w:customStyle="1" w:styleId="WW8Num8z6">
    <w:name w:val="WW8Num8z6"/>
    <w:rsid w:val="00C45266"/>
  </w:style>
  <w:style w:type="character" w:customStyle="1" w:styleId="WW8Num8z7">
    <w:name w:val="WW8Num8z7"/>
    <w:rsid w:val="00C45266"/>
  </w:style>
  <w:style w:type="character" w:customStyle="1" w:styleId="WW8Num8z8">
    <w:name w:val="WW8Num8z8"/>
    <w:rsid w:val="00C45266"/>
  </w:style>
  <w:style w:type="character" w:customStyle="1" w:styleId="WW8Num9z0">
    <w:name w:val="WW8Num9z0"/>
    <w:uiPriority w:val="99"/>
    <w:rsid w:val="00C45266"/>
    <w:rPr>
      <w:b/>
      <w:bCs/>
      <w:szCs w:val="22"/>
      <w:lang w:val="el-GR"/>
    </w:rPr>
  </w:style>
  <w:style w:type="character" w:customStyle="1" w:styleId="WW8Num9z1">
    <w:name w:val="WW8Num9z1"/>
    <w:rsid w:val="00C45266"/>
    <w:rPr>
      <w:rFonts w:eastAsia="Calibri"/>
      <w:lang w:val="el-GR"/>
    </w:rPr>
  </w:style>
  <w:style w:type="character" w:customStyle="1" w:styleId="WW8Num9z2">
    <w:name w:val="WW8Num9z2"/>
    <w:rsid w:val="00C45266"/>
  </w:style>
  <w:style w:type="character" w:customStyle="1" w:styleId="WW8Num9z3">
    <w:name w:val="WW8Num9z3"/>
    <w:rsid w:val="00C45266"/>
  </w:style>
  <w:style w:type="character" w:customStyle="1" w:styleId="WW8Num9z4">
    <w:name w:val="WW8Num9z4"/>
    <w:rsid w:val="00C45266"/>
  </w:style>
  <w:style w:type="character" w:customStyle="1" w:styleId="WW8Num9z5">
    <w:name w:val="WW8Num9z5"/>
    <w:rsid w:val="00C45266"/>
  </w:style>
  <w:style w:type="character" w:customStyle="1" w:styleId="WW8Num9z6">
    <w:name w:val="WW8Num9z6"/>
    <w:rsid w:val="00C45266"/>
  </w:style>
  <w:style w:type="character" w:customStyle="1" w:styleId="WW8Num9z7">
    <w:name w:val="WW8Num9z7"/>
    <w:rsid w:val="00C45266"/>
  </w:style>
  <w:style w:type="character" w:customStyle="1" w:styleId="WW8Num9z8">
    <w:name w:val="WW8Num9z8"/>
    <w:rsid w:val="00C45266"/>
  </w:style>
  <w:style w:type="character" w:customStyle="1" w:styleId="WW8Num10z0">
    <w:name w:val="WW8Num10z0"/>
    <w:uiPriority w:val="99"/>
    <w:rsid w:val="00C45266"/>
    <w:rPr>
      <w:rFonts w:ascii="Symbol" w:hAnsi="Symbol" w:cs="OpenSymbol"/>
      <w:color w:val="5B9BD5"/>
    </w:rPr>
  </w:style>
  <w:style w:type="character" w:customStyle="1" w:styleId="WW8Num7z1">
    <w:name w:val="WW8Num7z1"/>
    <w:uiPriority w:val="99"/>
    <w:rsid w:val="00C45266"/>
  </w:style>
  <w:style w:type="character" w:customStyle="1" w:styleId="WW8Num7z2">
    <w:name w:val="WW8Num7z2"/>
    <w:uiPriority w:val="99"/>
    <w:rsid w:val="00C45266"/>
  </w:style>
  <w:style w:type="character" w:customStyle="1" w:styleId="WW8Num7z3">
    <w:name w:val="WW8Num7z3"/>
    <w:uiPriority w:val="99"/>
    <w:rsid w:val="00C45266"/>
  </w:style>
  <w:style w:type="character" w:customStyle="1" w:styleId="WW8Num7z4">
    <w:name w:val="WW8Num7z4"/>
    <w:rsid w:val="00C45266"/>
  </w:style>
  <w:style w:type="character" w:customStyle="1" w:styleId="WW8Num7z5">
    <w:name w:val="WW8Num7z5"/>
    <w:rsid w:val="00C45266"/>
  </w:style>
  <w:style w:type="character" w:customStyle="1" w:styleId="WW8Num7z6">
    <w:name w:val="WW8Num7z6"/>
    <w:rsid w:val="00C45266"/>
  </w:style>
  <w:style w:type="character" w:customStyle="1" w:styleId="WW8Num7z7">
    <w:name w:val="WW8Num7z7"/>
    <w:rsid w:val="00C45266"/>
  </w:style>
  <w:style w:type="character" w:customStyle="1" w:styleId="WW8Num7z8">
    <w:name w:val="WW8Num7z8"/>
    <w:rsid w:val="00C45266"/>
  </w:style>
  <w:style w:type="character" w:customStyle="1" w:styleId="DefaultParagraphFont">
    <w:name w:val="Default Paragraph Font"/>
    <w:rsid w:val="00C45266"/>
  </w:style>
  <w:style w:type="character" w:customStyle="1" w:styleId="WW-DefaultParagraphFont">
    <w:name w:val="WW-Default Paragraph Font"/>
    <w:rsid w:val="00C45266"/>
  </w:style>
  <w:style w:type="character" w:customStyle="1" w:styleId="30">
    <w:name w:val="Προεπιλεγμένη γραμματοσειρά3"/>
    <w:uiPriority w:val="99"/>
    <w:rsid w:val="00C45266"/>
  </w:style>
  <w:style w:type="character" w:customStyle="1" w:styleId="WW-DefaultParagraphFont1">
    <w:name w:val="WW-Default Paragraph Font1"/>
    <w:rsid w:val="00C45266"/>
  </w:style>
  <w:style w:type="character" w:customStyle="1" w:styleId="WW8Num10z1">
    <w:name w:val="WW8Num10z1"/>
    <w:uiPriority w:val="99"/>
    <w:rsid w:val="00C45266"/>
    <w:rPr>
      <w:rFonts w:eastAsia="Calibri"/>
      <w:lang w:val="el-GR"/>
    </w:rPr>
  </w:style>
  <w:style w:type="character" w:customStyle="1" w:styleId="WW8Num10z2">
    <w:name w:val="WW8Num10z2"/>
    <w:uiPriority w:val="99"/>
    <w:rsid w:val="00C45266"/>
  </w:style>
  <w:style w:type="character" w:customStyle="1" w:styleId="WW8Num10z3">
    <w:name w:val="WW8Num10z3"/>
    <w:rsid w:val="00C45266"/>
  </w:style>
  <w:style w:type="character" w:customStyle="1" w:styleId="WW8Num10z4">
    <w:name w:val="WW8Num10z4"/>
    <w:rsid w:val="00C45266"/>
  </w:style>
  <w:style w:type="character" w:customStyle="1" w:styleId="WW8Num10z5">
    <w:name w:val="WW8Num10z5"/>
    <w:rsid w:val="00C45266"/>
  </w:style>
  <w:style w:type="character" w:customStyle="1" w:styleId="WW8Num10z6">
    <w:name w:val="WW8Num10z6"/>
    <w:rsid w:val="00C45266"/>
  </w:style>
  <w:style w:type="character" w:customStyle="1" w:styleId="WW8Num10z7">
    <w:name w:val="WW8Num10z7"/>
    <w:rsid w:val="00C45266"/>
  </w:style>
  <w:style w:type="character" w:customStyle="1" w:styleId="WW8Num10z8">
    <w:name w:val="WW8Num10z8"/>
    <w:rsid w:val="00C45266"/>
  </w:style>
  <w:style w:type="character" w:customStyle="1" w:styleId="WW8Num11z0">
    <w:name w:val="WW8Num11z0"/>
    <w:uiPriority w:val="99"/>
    <w:rsid w:val="00C45266"/>
    <w:rPr>
      <w:rFonts w:ascii="Symbol" w:hAnsi="Symbol" w:cs="OpenSymbol"/>
    </w:rPr>
  </w:style>
  <w:style w:type="character" w:customStyle="1" w:styleId="DefaultParagraphFont2">
    <w:name w:val="Default Paragraph Font2"/>
    <w:rsid w:val="00C45266"/>
  </w:style>
  <w:style w:type="character" w:customStyle="1" w:styleId="WW8Num11z1">
    <w:name w:val="WW8Num11z1"/>
    <w:uiPriority w:val="99"/>
    <w:rsid w:val="00C45266"/>
  </w:style>
  <w:style w:type="character" w:customStyle="1" w:styleId="WW8Num11z2">
    <w:name w:val="WW8Num11z2"/>
    <w:rsid w:val="00C45266"/>
  </w:style>
  <w:style w:type="character" w:customStyle="1" w:styleId="WW8Num11z3">
    <w:name w:val="WW8Num11z3"/>
    <w:uiPriority w:val="99"/>
    <w:rsid w:val="00C45266"/>
  </w:style>
  <w:style w:type="character" w:customStyle="1" w:styleId="WW8Num11z4">
    <w:name w:val="WW8Num11z4"/>
    <w:rsid w:val="00C45266"/>
  </w:style>
  <w:style w:type="character" w:customStyle="1" w:styleId="WW8Num11z5">
    <w:name w:val="WW8Num11z5"/>
    <w:rsid w:val="00C45266"/>
  </w:style>
  <w:style w:type="character" w:customStyle="1" w:styleId="WW8Num11z6">
    <w:name w:val="WW8Num11z6"/>
    <w:rsid w:val="00C45266"/>
  </w:style>
  <w:style w:type="character" w:customStyle="1" w:styleId="WW8Num11z7">
    <w:name w:val="WW8Num11z7"/>
    <w:rsid w:val="00C45266"/>
  </w:style>
  <w:style w:type="character" w:customStyle="1" w:styleId="WW8Num11z8">
    <w:name w:val="WW8Num11z8"/>
    <w:rsid w:val="00C45266"/>
  </w:style>
  <w:style w:type="character" w:customStyle="1" w:styleId="WW8Num12z0">
    <w:name w:val="WW8Num12z0"/>
    <w:uiPriority w:val="99"/>
    <w:rsid w:val="00C45266"/>
    <w:rPr>
      <w:b/>
      <w:bCs/>
      <w:szCs w:val="22"/>
      <w:lang w:val="el-GR"/>
    </w:rPr>
  </w:style>
  <w:style w:type="character" w:customStyle="1" w:styleId="WW8Num12z1">
    <w:name w:val="WW8Num12z1"/>
    <w:rsid w:val="00C45266"/>
    <w:rPr>
      <w:rFonts w:eastAsia="Calibri"/>
      <w:lang w:val="el-GR"/>
    </w:rPr>
  </w:style>
  <w:style w:type="character" w:customStyle="1" w:styleId="WW8Num12z2">
    <w:name w:val="WW8Num12z2"/>
    <w:rsid w:val="00C45266"/>
  </w:style>
  <w:style w:type="character" w:customStyle="1" w:styleId="WW8Num12z3">
    <w:name w:val="WW8Num12z3"/>
    <w:rsid w:val="00C45266"/>
  </w:style>
  <w:style w:type="character" w:customStyle="1" w:styleId="WW8Num12z4">
    <w:name w:val="WW8Num12z4"/>
    <w:rsid w:val="00C45266"/>
  </w:style>
  <w:style w:type="character" w:customStyle="1" w:styleId="WW8Num12z5">
    <w:name w:val="WW8Num12z5"/>
    <w:rsid w:val="00C45266"/>
  </w:style>
  <w:style w:type="character" w:customStyle="1" w:styleId="WW8Num12z6">
    <w:name w:val="WW8Num12z6"/>
    <w:rsid w:val="00C45266"/>
  </w:style>
  <w:style w:type="character" w:customStyle="1" w:styleId="WW8Num12z7">
    <w:name w:val="WW8Num12z7"/>
    <w:rsid w:val="00C45266"/>
  </w:style>
  <w:style w:type="character" w:customStyle="1" w:styleId="WW8Num12z8">
    <w:name w:val="WW8Num12z8"/>
    <w:rsid w:val="00C45266"/>
  </w:style>
  <w:style w:type="character" w:customStyle="1" w:styleId="WW8Num13z0">
    <w:name w:val="WW8Num13z0"/>
    <w:uiPriority w:val="99"/>
    <w:rsid w:val="00C45266"/>
    <w:rPr>
      <w:rFonts w:ascii="Symbol" w:hAnsi="Symbol" w:cs="OpenSymbol"/>
    </w:rPr>
  </w:style>
  <w:style w:type="character" w:customStyle="1" w:styleId="WW-DefaultParagraphFont11">
    <w:name w:val="WW-Default Paragraph Font11"/>
    <w:rsid w:val="00C45266"/>
  </w:style>
  <w:style w:type="character" w:customStyle="1" w:styleId="WW8Num13z1">
    <w:name w:val="WW8Num13z1"/>
    <w:rsid w:val="00C45266"/>
    <w:rPr>
      <w:rFonts w:eastAsia="Calibri"/>
      <w:lang w:val="el-GR"/>
    </w:rPr>
  </w:style>
  <w:style w:type="character" w:customStyle="1" w:styleId="WW8Num13z2">
    <w:name w:val="WW8Num13z2"/>
    <w:rsid w:val="00C45266"/>
  </w:style>
  <w:style w:type="character" w:customStyle="1" w:styleId="WW8Num13z3">
    <w:name w:val="WW8Num13z3"/>
    <w:rsid w:val="00C45266"/>
  </w:style>
  <w:style w:type="character" w:customStyle="1" w:styleId="WW8Num13z4">
    <w:name w:val="WW8Num13z4"/>
    <w:rsid w:val="00C45266"/>
  </w:style>
  <w:style w:type="character" w:customStyle="1" w:styleId="WW8Num13z5">
    <w:name w:val="WW8Num13z5"/>
    <w:rsid w:val="00C45266"/>
  </w:style>
  <w:style w:type="character" w:customStyle="1" w:styleId="WW8Num13z6">
    <w:name w:val="WW8Num13z6"/>
    <w:rsid w:val="00C45266"/>
  </w:style>
  <w:style w:type="character" w:customStyle="1" w:styleId="WW8Num13z7">
    <w:name w:val="WW8Num13z7"/>
    <w:rsid w:val="00C45266"/>
  </w:style>
  <w:style w:type="character" w:customStyle="1" w:styleId="WW8Num13z8">
    <w:name w:val="WW8Num13z8"/>
    <w:rsid w:val="00C45266"/>
  </w:style>
  <w:style w:type="character" w:customStyle="1" w:styleId="WW8Num14z0">
    <w:name w:val="WW8Num14z0"/>
    <w:uiPriority w:val="99"/>
    <w:rsid w:val="00C45266"/>
    <w:rPr>
      <w:rFonts w:ascii="Symbol" w:hAnsi="Symbol" w:cs="OpenSymbol"/>
    </w:rPr>
  </w:style>
  <w:style w:type="character" w:customStyle="1" w:styleId="WW8Num14z1">
    <w:name w:val="WW8Num14z1"/>
    <w:rsid w:val="00C45266"/>
  </w:style>
  <w:style w:type="character" w:customStyle="1" w:styleId="WW8Num14z2">
    <w:name w:val="WW8Num14z2"/>
    <w:rsid w:val="00C45266"/>
  </w:style>
  <w:style w:type="character" w:customStyle="1" w:styleId="WW8Num14z3">
    <w:name w:val="WW8Num14z3"/>
    <w:rsid w:val="00C45266"/>
  </w:style>
  <w:style w:type="character" w:customStyle="1" w:styleId="WW8Num14z4">
    <w:name w:val="WW8Num14z4"/>
    <w:rsid w:val="00C45266"/>
  </w:style>
  <w:style w:type="character" w:customStyle="1" w:styleId="WW8Num14z5">
    <w:name w:val="WW8Num14z5"/>
    <w:rsid w:val="00C45266"/>
  </w:style>
  <w:style w:type="character" w:customStyle="1" w:styleId="WW8Num14z6">
    <w:name w:val="WW8Num14z6"/>
    <w:rsid w:val="00C45266"/>
  </w:style>
  <w:style w:type="character" w:customStyle="1" w:styleId="WW8Num14z7">
    <w:name w:val="WW8Num14z7"/>
    <w:rsid w:val="00C45266"/>
  </w:style>
  <w:style w:type="character" w:customStyle="1" w:styleId="WW8Num14z8">
    <w:name w:val="WW8Num14z8"/>
    <w:rsid w:val="00C45266"/>
  </w:style>
  <w:style w:type="character" w:customStyle="1" w:styleId="WW8Num15z0">
    <w:name w:val="WW8Num15z0"/>
    <w:uiPriority w:val="99"/>
    <w:rsid w:val="00C45266"/>
  </w:style>
  <w:style w:type="character" w:customStyle="1" w:styleId="WW8Num15z1">
    <w:name w:val="WW8Num15z1"/>
    <w:rsid w:val="00C45266"/>
  </w:style>
  <w:style w:type="character" w:customStyle="1" w:styleId="WW8Num15z2">
    <w:name w:val="WW8Num15z2"/>
    <w:rsid w:val="00C45266"/>
  </w:style>
  <w:style w:type="character" w:customStyle="1" w:styleId="WW8Num15z3">
    <w:name w:val="WW8Num15z3"/>
    <w:rsid w:val="00C45266"/>
  </w:style>
  <w:style w:type="character" w:customStyle="1" w:styleId="WW8Num15z4">
    <w:name w:val="WW8Num15z4"/>
    <w:rsid w:val="00C45266"/>
  </w:style>
  <w:style w:type="character" w:customStyle="1" w:styleId="WW8Num15z5">
    <w:name w:val="WW8Num15z5"/>
    <w:rsid w:val="00C45266"/>
  </w:style>
  <w:style w:type="character" w:customStyle="1" w:styleId="WW8Num15z6">
    <w:name w:val="WW8Num15z6"/>
    <w:rsid w:val="00C45266"/>
  </w:style>
  <w:style w:type="character" w:customStyle="1" w:styleId="WW8Num15z7">
    <w:name w:val="WW8Num15z7"/>
    <w:rsid w:val="00C45266"/>
  </w:style>
  <w:style w:type="character" w:customStyle="1" w:styleId="WW8Num15z8">
    <w:name w:val="WW8Num15z8"/>
    <w:rsid w:val="00C45266"/>
  </w:style>
  <w:style w:type="character" w:customStyle="1" w:styleId="WW8Num16z0">
    <w:name w:val="WW8Num16z0"/>
    <w:uiPriority w:val="99"/>
    <w:rsid w:val="00C45266"/>
  </w:style>
  <w:style w:type="character" w:customStyle="1" w:styleId="WW8Num16z1">
    <w:name w:val="WW8Num16z1"/>
    <w:uiPriority w:val="99"/>
    <w:rsid w:val="00C45266"/>
  </w:style>
  <w:style w:type="character" w:customStyle="1" w:styleId="WW8Num16z2">
    <w:name w:val="WW8Num16z2"/>
    <w:uiPriority w:val="99"/>
    <w:rsid w:val="00C45266"/>
  </w:style>
  <w:style w:type="character" w:customStyle="1" w:styleId="WW8Num16z3">
    <w:name w:val="WW8Num16z3"/>
    <w:uiPriority w:val="99"/>
    <w:rsid w:val="00C45266"/>
  </w:style>
  <w:style w:type="character" w:customStyle="1" w:styleId="WW8Num16z4">
    <w:name w:val="WW8Num16z4"/>
    <w:rsid w:val="00C45266"/>
  </w:style>
  <w:style w:type="character" w:customStyle="1" w:styleId="WW8Num16z5">
    <w:name w:val="WW8Num16z5"/>
    <w:rsid w:val="00C45266"/>
  </w:style>
  <w:style w:type="character" w:customStyle="1" w:styleId="WW8Num16z6">
    <w:name w:val="WW8Num16z6"/>
    <w:rsid w:val="00C45266"/>
  </w:style>
  <w:style w:type="character" w:customStyle="1" w:styleId="WW8Num16z7">
    <w:name w:val="WW8Num16z7"/>
    <w:rsid w:val="00C45266"/>
  </w:style>
  <w:style w:type="character" w:customStyle="1" w:styleId="WW8Num16z8">
    <w:name w:val="WW8Num16z8"/>
    <w:rsid w:val="00C45266"/>
  </w:style>
  <w:style w:type="character" w:customStyle="1" w:styleId="WW-DefaultParagraphFont111">
    <w:name w:val="WW-Default Paragraph Font111"/>
    <w:rsid w:val="00C45266"/>
  </w:style>
  <w:style w:type="character" w:customStyle="1" w:styleId="WW-DefaultParagraphFont1111">
    <w:name w:val="WW-Default Paragraph Font1111"/>
    <w:rsid w:val="00C45266"/>
  </w:style>
  <w:style w:type="character" w:customStyle="1" w:styleId="WW-DefaultParagraphFont11111">
    <w:name w:val="WW-Default Paragraph Font11111"/>
    <w:rsid w:val="00C45266"/>
  </w:style>
  <w:style w:type="character" w:customStyle="1" w:styleId="WW-DefaultParagraphFont111111">
    <w:name w:val="WW-Default Paragraph Font111111"/>
    <w:rsid w:val="00C45266"/>
  </w:style>
  <w:style w:type="character" w:customStyle="1" w:styleId="WW-DefaultParagraphFont1111111">
    <w:name w:val="WW-Default Paragraph Font1111111"/>
    <w:rsid w:val="00C45266"/>
  </w:style>
  <w:style w:type="character" w:customStyle="1" w:styleId="WW8Num17z0">
    <w:name w:val="WW8Num17z0"/>
    <w:uiPriority w:val="99"/>
    <w:rsid w:val="00C45266"/>
  </w:style>
  <w:style w:type="character" w:customStyle="1" w:styleId="WW8Num17z1">
    <w:name w:val="WW8Num17z1"/>
    <w:uiPriority w:val="99"/>
    <w:rsid w:val="00C45266"/>
  </w:style>
  <w:style w:type="character" w:customStyle="1" w:styleId="WW8Num17z2">
    <w:name w:val="WW8Num17z2"/>
    <w:uiPriority w:val="99"/>
    <w:rsid w:val="00C45266"/>
  </w:style>
  <w:style w:type="character" w:customStyle="1" w:styleId="WW8Num17z3">
    <w:name w:val="WW8Num17z3"/>
    <w:uiPriority w:val="99"/>
    <w:rsid w:val="00C45266"/>
  </w:style>
  <w:style w:type="character" w:customStyle="1" w:styleId="WW8Num17z4">
    <w:name w:val="WW8Num17z4"/>
    <w:rsid w:val="00C45266"/>
  </w:style>
  <w:style w:type="character" w:customStyle="1" w:styleId="WW8Num17z5">
    <w:name w:val="WW8Num17z5"/>
    <w:rsid w:val="00C45266"/>
  </w:style>
  <w:style w:type="character" w:customStyle="1" w:styleId="WW8Num17z6">
    <w:name w:val="WW8Num17z6"/>
    <w:rsid w:val="00C45266"/>
  </w:style>
  <w:style w:type="character" w:customStyle="1" w:styleId="WW8Num17z7">
    <w:name w:val="WW8Num17z7"/>
    <w:rsid w:val="00C45266"/>
  </w:style>
  <w:style w:type="character" w:customStyle="1" w:styleId="WW8Num17z8">
    <w:name w:val="WW8Num17z8"/>
    <w:rsid w:val="00C45266"/>
  </w:style>
  <w:style w:type="character" w:customStyle="1" w:styleId="WW8Num18z0">
    <w:name w:val="WW8Num18z0"/>
    <w:uiPriority w:val="99"/>
    <w:rsid w:val="00C45266"/>
  </w:style>
  <w:style w:type="character" w:customStyle="1" w:styleId="WW8Num18z1">
    <w:name w:val="WW8Num18z1"/>
    <w:rsid w:val="00C45266"/>
  </w:style>
  <w:style w:type="character" w:customStyle="1" w:styleId="WW8Num18z2">
    <w:name w:val="WW8Num18z2"/>
    <w:rsid w:val="00C45266"/>
  </w:style>
  <w:style w:type="character" w:customStyle="1" w:styleId="WW8Num18z3">
    <w:name w:val="WW8Num18z3"/>
    <w:rsid w:val="00C45266"/>
  </w:style>
  <w:style w:type="character" w:customStyle="1" w:styleId="WW8Num18z4">
    <w:name w:val="WW8Num18z4"/>
    <w:rsid w:val="00C45266"/>
  </w:style>
  <w:style w:type="character" w:customStyle="1" w:styleId="WW8Num18z5">
    <w:name w:val="WW8Num18z5"/>
    <w:rsid w:val="00C45266"/>
  </w:style>
  <w:style w:type="character" w:customStyle="1" w:styleId="WW8Num18z6">
    <w:name w:val="WW8Num18z6"/>
    <w:rsid w:val="00C45266"/>
  </w:style>
  <w:style w:type="character" w:customStyle="1" w:styleId="WW8Num18z7">
    <w:name w:val="WW8Num18z7"/>
    <w:rsid w:val="00C45266"/>
  </w:style>
  <w:style w:type="character" w:customStyle="1" w:styleId="WW8Num18z8">
    <w:name w:val="WW8Num18z8"/>
    <w:rsid w:val="00C45266"/>
  </w:style>
  <w:style w:type="character" w:customStyle="1" w:styleId="WW8Num3z1">
    <w:name w:val="WW8Num3z1"/>
    <w:rsid w:val="00C45266"/>
  </w:style>
  <w:style w:type="character" w:customStyle="1" w:styleId="WW8Num3z2">
    <w:name w:val="WW8Num3z2"/>
    <w:rsid w:val="00C45266"/>
  </w:style>
  <w:style w:type="character" w:customStyle="1" w:styleId="WW8Num3z3">
    <w:name w:val="WW8Num3z3"/>
    <w:rsid w:val="00C45266"/>
  </w:style>
  <w:style w:type="character" w:customStyle="1" w:styleId="WW8Num3z4">
    <w:name w:val="WW8Num3z4"/>
    <w:rsid w:val="00C45266"/>
    <w:rPr>
      <w:rFonts w:ascii="Arial" w:hAnsi="Arial" w:cs="Times New Roman"/>
      <w:b w:val="0"/>
      <w:i w:val="0"/>
      <w:sz w:val="20"/>
      <w:szCs w:val="20"/>
    </w:rPr>
  </w:style>
  <w:style w:type="character" w:customStyle="1" w:styleId="WW8Num3z5">
    <w:name w:val="WW8Num3z5"/>
    <w:rsid w:val="00C45266"/>
  </w:style>
  <w:style w:type="character" w:customStyle="1" w:styleId="WW8Num3z6">
    <w:name w:val="WW8Num3z6"/>
    <w:rsid w:val="00C45266"/>
  </w:style>
  <w:style w:type="character" w:customStyle="1" w:styleId="WW8Num3z7">
    <w:name w:val="WW8Num3z7"/>
    <w:rsid w:val="00C45266"/>
  </w:style>
  <w:style w:type="character" w:customStyle="1" w:styleId="WW8Num3z8">
    <w:name w:val="WW8Num3z8"/>
    <w:rsid w:val="00C45266"/>
  </w:style>
  <w:style w:type="character" w:customStyle="1" w:styleId="WW-DefaultParagraphFont11111111">
    <w:name w:val="WW-Default Paragraph Font11111111"/>
    <w:rsid w:val="00C45266"/>
  </w:style>
  <w:style w:type="character" w:customStyle="1" w:styleId="WW-DefaultParagraphFont111111111">
    <w:name w:val="WW-Default Paragraph Font111111111"/>
    <w:rsid w:val="00C45266"/>
  </w:style>
  <w:style w:type="character" w:customStyle="1" w:styleId="WW-DefaultParagraphFont1111111111">
    <w:name w:val="WW-Default Paragraph Font1111111111"/>
    <w:rsid w:val="00C45266"/>
  </w:style>
  <w:style w:type="character" w:customStyle="1" w:styleId="WW-DefaultParagraphFont11111111111">
    <w:name w:val="WW-Default Paragraph Font11111111111"/>
    <w:rsid w:val="00C45266"/>
  </w:style>
  <w:style w:type="character" w:customStyle="1" w:styleId="20">
    <w:name w:val="Προεπιλεγμένη γραμματοσειρά2"/>
    <w:uiPriority w:val="99"/>
    <w:rsid w:val="00C45266"/>
  </w:style>
  <w:style w:type="character" w:customStyle="1" w:styleId="WW8Num19z0">
    <w:name w:val="WW8Num19z0"/>
    <w:uiPriority w:val="99"/>
    <w:rsid w:val="00C45266"/>
    <w:rPr>
      <w:rFonts w:ascii="Calibri" w:hAnsi="Calibri" w:cs="Calibri"/>
    </w:rPr>
  </w:style>
  <w:style w:type="character" w:customStyle="1" w:styleId="WW8Num19z1">
    <w:name w:val="WW8Num19z1"/>
    <w:uiPriority w:val="99"/>
    <w:rsid w:val="00C45266"/>
  </w:style>
  <w:style w:type="character" w:customStyle="1" w:styleId="WW8Num20z0">
    <w:name w:val="WW8Num20z0"/>
    <w:uiPriority w:val="99"/>
    <w:rsid w:val="00C45266"/>
    <w:rPr>
      <w:rFonts w:ascii="Calibri" w:eastAsia="Calibri" w:hAnsi="Calibri" w:cs="Times New Roman"/>
    </w:rPr>
  </w:style>
  <w:style w:type="character" w:customStyle="1" w:styleId="WW8Num20z1">
    <w:name w:val="WW8Num20z1"/>
    <w:uiPriority w:val="99"/>
    <w:rsid w:val="00C45266"/>
    <w:rPr>
      <w:rFonts w:ascii="Courier New" w:hAnsi="Courier New" w:cs="Courier New"/>
    </w:rPr>
  </w:style>
  <w:style w:type="character" w:customStyle="1" w:styleId="WW8Num20z2">
    <w:name w:val="WW8Num20z2"/>
    <w:uiPriority w:val="99"/>
    <w:rsid w:val="00C45266"/>
    <w:rPr>
      <w:rFonts w:ascii="Wingdings" w:hAnsi="Wingdings" w:cs="Wingdings"/>
    </w:rPr>
  </w:style>
  <w:style w:type="character" w:customStyle="1" w:styleId="WW8Num20z3">
    <w:name w:val="WW8Num20z3"/>
    <w:rsid w:val="00C45266"/>
    <w:rPr>
      <w:rFonts w:ascii="Symbol" w:hAnsi="Symbol" w:cs="Symbol"/>
    </w:rPr>
  </w:style>
  <w:style w:type="character" w:customStyle="1" w:styleId="WW-DefaultParagraphFont111111111111">
    <w:name w:val="WW-Default Paragraph Font111111111111"/>
    <w:rsid w:val="00C45266"/>
  </w:style>
  <w:style w:type="character" w:customStyle="1" w:styleId="WW8Num19z2">
    <w:name w:val="WW8Num19z2"/>
    <w:uiPriority w:val="99"/>
    <w:rsid w:val="00C45266"/>
  </w:style>
  <w:style w:type="character" w:customStyle="1" w:styleId="WW8Num19z3">
    <w:name w:val="WW8Num19z3"/>
    <w:uiPriority w:val="99"/>
    <w:rsid w:val="00C45266"/>
  </w:style>
  <w:style w:type="character" w:customStyle="1" w:styleId="WW8Num19z4">
    <w:name w:val="WW8Num19z4"/>
    <w:rsid w:val="00C45266"/>
  </w:style>
  <w:style w:type="character" w:customStyle="1" w:styleId="WW8Num19z5">
    <w:name w:val="WW8Num19z5"/>
    <w:rsid w:val="00C45266"/>
  </w:style>
  <w:style w:type="character" w:customStyle="1" w:styleId="WW8Num19z6">
    <w:name w:val="WW8Num19z6"/>
    <w:rsid w:val="00C45266"/>
  </w:style>
  <w:style w:type="character" w:customStyle="1" w:styleId="WW8Num19z7">
    <w:name w:val="WW8Num19z7"/>
    <w:rsid w:val="00C45266"/>
  </w:style>
  <w:style w:type="character" w:customStyle="1" w:styleId="WW8Num19z8">
    <w:name w:val="WW8Num19z8"/>
    <w:rsid w:val="00C45266"/>
  </w:style>
  <w:style w:type="character" w:customStyle="1" w:styleId="WW8Num20z4">
    <w:name w:val="WW8Num20z4"/>
    <w:rsid w:val="00C45266"/>
  </w:style>
  <w:style w:type="character" w:customStyle="1" w:styleId="WW8Num20z5">
    <w:name w:val="WW8Num20z5"/>
    <w:rsid w:val="00C45266"/>
  </w:style>
  <w:style w:type="character" w:customStyle="1" w:styleId="WW8Num20z6">
    <w:name w:val="WW8Num20z6"/>
    <w:rsid w:val="00C45266"/>
  </w:style>
  <w:style w:type="character" w:customStyle="1" w:styleId="WW8Num20z7">
    <w:name w:val="WW8Num20z7"/>
    <w:rsid w:val="00C45266"/>
  </w:style>
  <w:style w:type="character" w:customStyle="1" w:styleId="WW8Num20z8">
    <w:name w:val="WW8Num20z8"/>
    <w:rsid w:val="00C45266"/>
  </w:style>
  <w:style w:type="character" w:customStyle="1" w:styleId="WW-DefaultParagraphFont1111111111111">
    <w:name w:val="WW-Default Paragraph Font1111111111111"/>
    <w:rsid w:val="00C45266"/>
  </w:style>
  <w:style w:type="character" w:customStyle="1" w:styleId="WW-DefaultParagraphFont11111111111111">
    <w:name w:val="WW-Default Paragraph Font11111111111111"/>
    <w:rsid w:val="00C45266"/>
  </w:style>
  <w:style w:type="character" w:customStyle="1" w:styleId="WW8Num21z0">
    <w:name w:val="WW8Num21z0"/>
    <w:uiPriority w:val="99"/>
    <w:rsid w:val="00C45266"/>
    <w:rPr>
      <w:rFonts w:ascii="Calibri" w:eastAsia="Times New Roman" w:hAnsi="Calibri" w:cs="Calibri"/>
    </w:rPr>
  </w:style>
  <w:style w:type="character" w:customStyle="1" w:styleId="WW8Num21z1">
    <w:name w:val="WW8Num21z1"/>
    <w:uiPriority w:val="99"/>
    <w:rsid w:val="00C45266"/>
    <w:rPr>
      <w:rFonts w:ascii="Courier New" w:hAnsi="Courier New" w:cs="Courier New"/>
    </w:rPr>
  </w:style>
  <w:style w:type="character" w:customStyle="1" w:styleId="WW8Num21z2">
    <w:name w:val="WW8Num21z2"/>
    <w:uiPriority w:val="99"/>
    <w:rsid w:val="00C45266"/>
    <w:rPr>
      <w:rFonts w:ascii="Wingdings" w:hAnsi="Wingdings" w:cs="Wingdings"/>
    </w:rPr>
  </w:style>
  <w:style w:type="character" w:customStyle="1" w:styleId="WW8Num21z3">
    <w:name w:val="WW8Num21z3"/>
    <w:uiPriority w:val="99"/>
    <w:rsid w:val="00C45266"/>
    <w:rPr>
      <w:rFonts w:ascii="Symbol" w:hAnsi="Symbol" w:cs="Symbol"/>
    </w:rPr>
  </w:style>
  <w:style w:type="character" w:customStyle="1" w:styleId="WW8Num22z0">
    <w:name w:val="WW8Num22z0"/>
    <w:uiPriority w:val="99"/>
    <w:rsid w:val="00C45266"/>
    <w:rPr>
      <w:rFonts w:ascii="Symbol" w:hAnsi="Symbol" w:cs="Symbol"/>
    </w:rPr>
  </w:style>
  <w:style w:type="character" w:customStyle="1" w:styleId="WW8Num22z1">
    <w:name w:val="WW8Num22z1"/>
    <w:uiPriority w:val="99"/>
    <w:rsid w:val="00C45266"/>
    <w:rPr>
      <w:rFonts w:ascii="Courier New" w:hAnsi="Courier New" w:cs="Courier New"/>
    </w:rPr>
  </w:style>
  <w:style w:type="character" w:customStyle="1" w:styleId="WW8Num22z2">
    <w:name w:val="WW8Num22z2"/>
    <w:uiPriority w:val="99"/>
    <w:rsid w:val="00C45266"/>
    <w:rPr>
      <w:rFonts w:ascii="Wingdings" w:hAnsi="Wingdings" w:cs="Wingdings"/>
    </w:rPr>
  </w:style>
  <w:style w:type="character" w:customStyle="1" w:styleId="WW8Num23z0">
    <w:name w:val="WW8Num23z0"/>
    <w:uiPriority w:val="99"/>
    <w:rsid w:val="00C45266"/>
    <w:rPr>
      <w:rFonts w:ascii="Calibri" w:eastAsia="Times New Roman" w:hAnsi="Calibri" w:cs="Calibri"/>
    </w:rPr>
  </w:style>
  <w:style w:type="character" w:customStyle="1" w:styleId="WW8Num23z1">
    <w:name w:val="WW8Num23z1"/>
    <w:uiPriority w:val="99"/>
    <w:rsid w:val="00C45266"/>
    <w:rPr>
      <w:rFonts w:ascii="Courier New" w:hAnsi="Courier New" w:cs="Courier New"/>
    </w:rPr>
  </w:style>
  <w:style w:type="character" w:customStyle="1" w:styleId="WW8Num23z2">
    <w:name w:val="WW8Num23z2"/>
    <w:uiPriority w:val="99"/>
    <w:rsid w:val="00C45266"/>
    <w:rPr>
      <w:rFonts w:ascii="Wingdings" w:hAnsi="Wingdings" w:cs="Wingdings"/>
    </w:rPr>
  </w:style>
  <w:style w:type="character" w:customStyle="1" w:styleId="WW8Num23z3">
    <w:name w:val="WW8Num23z3"/>
    <w:uiPriority w:val="99"/>
    <w:rsid w:val="00C45266"/>
    <w:rPr>
      <w:rFonts w:ascii="Symbol" w:hAnsi="Symbol" w:cs="Symbol"/>
    </w:rPr>
  </w:style>
  <w:style w:type="character" w:customStyle="1" w:styleId="WW8Num24z0">
    <w:name w:val="WW8Num24z0"/>
    <w:uiPriority w:val="99"/>
    <w:rsid w:val="00C45266"/>
    <w:rPr>
      <w:rFonts w:ascii="Symbol" w:hAnsi="Symbol" w:cs="Symbol"/>
      <w:strike/>
      <w:color w:val="0070C0"/>
      <w:position w:val="0"/>
      <w:sz w:val="24"/>
      <w:vertAlign w:val="baseline"/>
      <w:lang w:val="el-GR"/>
    </w:rPr>
  </w:style>
  <w:style w:type="character" w:customStyle="1" w:styleId="WW8Num24z1">
    <w:name w:val="WW8Num24z1"/>
    <w:uiPriority w:val="99"/>
    <w:rsid w:val="00C45266"/>
    <w:rPr>
      <w:rFonts w:ascii="Courier New" w:hAnsi="Courier New" w:cs="Courier New"/>
    </w:rPr>
  </w:style>
  <w:style w:type="character" w:customStyle="1" w:styleId="WW8Num24z2">
    <w:name w:val="WW8Num24z2"/>
    <w:uiPriority w:val="99"/>
    <w:rsid w:val="00C45266"/>
    <w:rPr>
      <w:rFonts w:ascii="Wingdings" w:hAnsi="Wingdings" w:cs="Wingdings"/>
    </w:rPr>
  </w:style>
  <w:style w:type="character" w:customStyle="1" w:styleId="WW8Num25z0">
    <w:name w:val="WW8Num25z0"/>
    <w:uiPriority w:val="99"/>
    <w:rsid w:val="00C45266"/>
    <w:rPr>
      <w:rFonts w:ascii="Symbol" w:hAnsi="Symbol" w:cs="Symbol"/>
    </w:rPr>
  </w:style>
  <w:style w:type="character" w:customStyle="1" w:styleId="WW8Num25z1">
    <w:name w:val="WW8Num25z1"/>
    <w:uiPriority w:val="99"/>
    <w:rsid w:val="00C45266"/>
    <w:rPr>
      <w:rFonts w:ascii="Courier New" w:hAnsi="Courier New" w:cs="Courier New"/>
    </w:rPr>
  </w:style>
  <w:style w:type="character" w:customStyle="1" w:styleId="WW8Num25z2">
    <w:name w:val="WW8Num25z2"/>
    <w:uiPriority w:val="99"/>
    <w:rsid w:val="00C45266"/>
    <w:rPr>
      <w:rFonts w:ascii="Wingdings" w:hAnsi="Wingdings" w:cs="Wingdings"/>
    </w:rPr>
  </w:style>
  <w:style w:type="character" w:customStyle="1" w:styleId="WW8Num26z0">
    <w:name w:val="WW8Num26z0"/>
    <w:uiPriority w:val="99"/>
    <w:rsid w:val="00C45266"/>
    <w:rPr>
      <w:rFonts w:ascii="Symbol" w:hAnsi="Symbol" w:cs="Symbol"/>
    </w:rPr>
  </w:style>
  <w:style w:type="character" w:customStyle="1" w:styleId="WW8Num26z1">
    <w:name w:val="WW8Num26z1"/>
    <w:uiPriority w:val="99"/>
    <w:rsid w:val="00C45266"/>
    <w:rPr>
      <w:rFonts w:ascii="Courier New" w:hAnsi="Courier New" w:cs="Courier New"/>
    </w:rPr>
  </w:style>
  <w:style w:type="character" w:customStyle="1" w:styleId="WW8Num26z2">
    <w:name w:val="WW8Num26z2"/>
    <w:uiPriority w:val="99"/>
    <w:rsid w:val="00C45266"/>
    <w:rPr>
      <w:rFonts w:ascii="Wingdings" w:hAnsi="Wingdings" w:cs="Wingdings"/>
    </w:rPr>
  </w:style>
  <w:style w:type="character" w:customStyle="1" w:styleId="WW8Num27z0">
    <w:name w:val="WW8Num27z0"/>
    <w:uiPriority w:val="99"/>
    <w:rsid w:val="00C45266"/>
    <w:rPr>
      <w:rFonts w:ascii="Calibri" w:eastAsia="Times New Roman" w:hAnsi="Calibri" w:cs="Calibri"/>
    </w:rPr>
  </w:style>
  <w:style w:type="character" w:customStyle="1" w:styleId="WW8Num27z1">
    <w:name w:val="WW8Num27z1"/>
    <w:uiPriority w:val="99"/>
    <w:rsid w:val="00C45266"/>
    <w:rPr>
      <w:rFonts w:ascii="Courier New" w:hAnsi="Courier New" w:cs="Courier New"/>
    </w:rPr>
  </w:style>
  <w:style w:type="character" w:customStyle="1" w:styleId="WW8Num27z2">
    <w:name w:val="WW8Num27z2"/>
    <w:uiPriority w:val="99"/>
    <w:rsid w:val="00C45266"/>
    <w:rPr>
      <w:rFonts w:ascii="Wingdings" w:hAnsi="Wingdings" w:cs="Wingdings"/>
    </w:rPr>
  </w:style>
  <w:style w:type="character" w:customStyle="1" w:styleId="WW8Num27z3">
    <w:name w:val="WW8Num27z3"/>
    <w:uiPriority w:val="99"/>
    <w:rsid w:val="00C45266"/>
    <w:rPr>
      <w:rFonts w:ascii="Symbol" w:hAnsi="Symbol" w:cs="Symbol"/>
    </w:rPr>
  </w:style>
  <w:style w:type="character" w:customStyle="1" w:styleId="WW8Num28z0">
    <w:name w:val="WW8Num28z0"/>
    <w:uiPriority w:val="99"/>
    <w:rsid w:val="00C45266"/>
    <w:rPr>
      <w:rFonts w:ascii="Symbol" w:hAnsi="Symbol" w:cs="Symbol"/>
    </w:rPr>
  </w:style>
  <w:style w:type="character" w:customStyle="1" w:styleId="WW8Num28z1">
    <w:name w:val="WW8Num28z1"/>
    <w:uiPriority w:val="99"/>
    <w:rsid w:val="00C45266"/>
    <w:rPr>
      <w:rFonts w:ascii="Courier New" w:hAnsi="Courier New" w:cs="Courier New"/>
    </w:rPr>
  </w:style>
  <w:style w:type="character" w:customStyle="1" w:styleId="WW8Num28z2">
    <w:name w:val="WW8Num28z2"/>
    <w:uiPriority w:val="99"/>
    <w:rsid w:val="00C45266"/>
    <w:rPr>
      <w:rFonts w:ascii="Wingdings" w:hAnsi="Wingdings" w:cs="Wingdings"/>
    </w:rPr>
  </w:style>
  <w:style w:type="character" w:customStyle="1" w:styleId="WW8Num29z0">
    <w:name w:val="WW8Num29z0"/>
    <w:rsid w:val="00C45266"/>
    <w:rPr>
      <w:rFonts w:ascii="Calibri" w:eastAsia="Times New Roman" w:hAnsi="Calibri" w:cs="Calibri"/>
    </w:rPr>
  </w:style>
  <w:style w:type="character" w:customStyle="1" w:styleId="WW8Num29z1">
    <w:name w:val="WW8Num29z1"/>
    <w:rsid w:val="00C45266"/>
    <w:rPr>
      <w:rFonts w:ascii="Courier New" w:hAnsi="Courier New" w:cs="Courier New"/>
    </w:rPr>
  </w:style>
  <w:style w:type="character" w:customStyle="1" w:styleId="WW8Num29z2">
    <w:name w:val="WW8Num29z2"/>
    <w:rsid w:val="00C45266"/>
    <w:rPr>
      <w:rFonts w:ascii="Wingdings" w:hAnsi="Wingdings" w:cs="Wingdings"/>
    </w:rPr>
  </w:style>
  <w:style w:type="character" w:customStyle="1" w:styleId="WW8Num29z3">
    <w:name w:val="WW8Num29z3"/>
    <w:rsid w:val="00C45266"/>
    <w:rPr>
      <w:rFonts w:ascii="Symbol" w:hAnsi="Symbol" w:cs="Symbol"/>
    </w:rPr>
  </w:style>
  <w:style w:type="character" w:customStyle="1" w:styleId="WW8Num30z0">
    <w:name w:val="WW8Num30z0"/>
    <w:uiPriority w:val="99"/>
    <w:rsid w:val="00C45266"/>
    <w:rPr>
      <w:rFonts w:ascii="Symbol" w:hAnsi="Symbol" w:cs="Symbol"/>
      <w:shd w:val="clear" w:color="auto" w:fill="FFFF00"/>
    </w:rPr>
  </w:style>
  <w:style w:type="character" w:customStyle="1" w:styleId="WW8Num30z1">
    <w:name w:val="WW8Num30z1"/>
    <w:rsid w:val="00C45266"/>
    <w:rPr>
      <w:rFonts w:ascii="Courier New" w:hAnsi="Courier New" w:cs="Courier New"/>
    </w:rPr>
  </w:style>
  <w:style w:type="character" w:customStyle="1" w:styleId="WW8Num30z2">
    <w:name w:val="WW8Num30z2"/>
    <w:rsid w:val="00C45266"/>
    <w:rPr>
      <w:rFonts w:ascii="Wingdings" w:hAnsi="Wingdings" w:cs="Wingdings"/>
    </w:rPr>
  </w:style>
  <w:style w:type="character" w:customStyle="1" w:styleId="WW8Num31z0">
    <w:name w:val="WW8Num31z0"/>
    <w:uiPriority w:val="99"/>
    <w:rsid w:val="00C45266"/>
    <w:rPr>
      <w:rFonts w:cs="Times New Roman"/>
    </w:rPr>
  </w:style>
  <w:style w:type="character" w:customStyle="1" w:styleId="WW8Num32z0">
    <w:name w:val="WW8Num32z0"/>
    <w:uiPriority w:val="99"/>
    <w:rsid w:val="00C45266"/>
  </w:style>
  <w:style w:type="character" w:customStyle="1" w:styleId="WW8Num32z1">
    <w:name w:val="WW8Num32z1"/>
    <w:uiPriority w:val="99"/>
    <w:rsid w:val="00C45266"/>
  </w:style>
  <w:style w:type="character" w:customStyle="1" w:styleId="WW8Num32z2">
    <w:name w:val="WW8Num32z2"/>
    <w:uiPriority w:val="99"/>
    <w:rsid w:val="00C45266"/>
  </w:style>
  <w:style w:type="character" w:customStyle="1" w:styleId="WW8Num32z3">
    <w:name w:val="WW8Num32z3"/>
    <w:uiPriority w:val="99"/>
    <w:rsid w:val="00C45266"/>
  </w:style>
  <w:style w:type="character" w:customStyle="1" w:styleId="WW8Num32z4">
    <w:name w:val="WW8Num32z4"/>
    <w:rsid w:val="00C45266"/>
  </w:style>
  <w:style w:type="character" w:customStyle="1" w:styleId="WW8Num32z5">
    <w:name w:val="WW8Num32z5"/>
    <w:rsid w:val="00C45266"/>
  </w:style>
  <w:style w:type="character" w:customStyle="1" w:styleId="WW8Num32z6">
    <w:name w:val="WW8Num32z6"/>
    <w:rsid w:val="00C45266"/>
  </w:style>
  <w:style w:type="character" w:customStyle="1" w:styleId="WW8Num32z7">
    <w:name w:val="WW8Num32z7"/>
    <w:rsid w:val="00C45266"/>
  </w:style>
  <w:style w:type="character" w:customStyle="1" w:styleId="WW8Num32z8">
    <w:name w:val="WW8Num32z8"/>
    <w:rsid w:val="00C45266"/>
  </w:style>
  <w:style w:type="character" w:customStyle="1" w:styleId="WW8Num33z0">
    <w:name w:val="WW8Num33z0"/>
    <w:uiPriority w:val="99"/>
    <w:rsid w:val="00C45266"/>
    <w:rPr>
      <w:rFonts w:ascii="Symbol" w:eastAsia="Calibri" w:hAnsi="Symbol" w:cs="Symbol"/>
    </w:rPr>
  </w:style>
  <w:style w:type="character" w:customStyle="1" w:styleId="WW8Num33z1">
    <w:name w:val="WW8Num33z1"/>
    <w:uiPriority w:val="99"/>
    <w:rsid w:val="00C45266"/>
    <w:rPr>
      <w:rFonts w:ascii="Courier New" w:hAnsi="Courier New" w:cs="Courier New"/>
    </w:rPr>
  </w:style>
  <w:style w:type="character" w:customStyle="1" w:styleId="WW8Num33z2">
    <w:name w:val="WW8Num33z2"/>
    <w:uiPriority w:val="99"/>
    <w:rsid w:val="00C45266"/>
    <w:rPr>
      <w:rFonts w:ascii="Wingdings" w:hAnsi="Wingdings" w:cs="Wingdings"/>
    </w:rPr>
  </w:style>
  <w:style w:type="character" w:customStyle="1" w:styleId="WW8Num34z0">
    <w:name w:val="WW8Num34z0"/>
    <w:uiPriority w:val="99"/>
    <w:rsid w:val="00C45266"/>
    <w:rPr>
      <w:rFonts w:ascii="Symbol" w:hAnsi="Symbol" w:cs="Symbol"/>
    </w:rPr>
  </w:style>
  <w:style w:type="character" w:customStyle="1" w:styleId="WW8Num34z1">
    <w:name w:val="WW8Num34z1"/>
    <w:uiPriority w:val="99"/>
    <w:rsid w:val="00C45266"/>
    <w:rPr>
      <w:rFonts w:ascii="Courier New" w:hAnsi="Courier New" w:cs="Courier New"/>
    </w:rPr>
  </w:style>
  <w:style w:type="character" w:customStyle="1" w:styleId="WW8Num34z2">
    <w:name w:val="WW8Num34z2"/>
    <w:uiPriority w:val="99"/>
    <w:rsid w:val="00C45266"/>
    <w:rPr>
      <w:rFonts w:ascii="Wingdings" w:hAnsi="Wingdings" w:cs="Wingdings"/>
    </w:rPr>
  </w:style>
  <w:style w:type="character" w:customStyle="1" w:styleId="WW8Num35z0">
    <w:name w:val="WW8Num35z0"/>
    <w:uiPriority w:val="99"/>
    <w:rsid w:val="00C45266"/>
    <w:rPr>
      <w:rFonts w:ascii="Calibri" w:eastAsia="Times New Roman" w:hAnsi="Calibri" w:cs="Calibri"/>
    </w:rPr>
  </w:style>
  <w:style w:type="character" w:customStyle="1" w:styleId="WW8Num35z1">
    <w:name w:val="WW8Num35z1"/>
    <w:uiPriority w:val="99"/>
    <w:rsid w:val="00C45266"/>
    <w:rPr>
      <w:rFonts w:ascii="Courier New" w:hAnsi="Courier New" w:cs="Courier New"/>
    </w:rPr>
  </w:style>
  <w:style w:type="character" w:customStyle="1" w:styleId="WW8Num35z2">
    <w:name w:val="WW8Num35z2"/>
    <w:uiPriority w:val="99"/>
    <w:rsid w:val="00C45266"/>
    <w:rPr>
      <w:rFonts w:ascii="Wingdings" w:hAnsi="Wingdings" w:cs="Wingdings"/>
    </w:rPr>
  </w:style>
  <w:style w:type="character" w:customStyle="1" w:styleId="WW8Num35z3">
    <w:name w:val="WW8Num35z3"/>
    <w:rsid w:val="00C45266"/>
    <w:rPr>
      <w:rFonts w:ascii="Symbol" w:hAnsi="Symbol" w:cs="Symbol"/>
    </w:rPr>
  </w:style>
  <w:style w:type="character" w:customStyle="1" w:styleId="WW8Num36z0">
    <w:name w:val="WW8Num36z0"/>
    <w:uiPriority w:val="99"/>
    <w:rsid w:val="00C45266"/>
    <w:rPr>
      <w:lang w:val="el-GR"/>
    </w:rPr>
  </w:style>
  <w:style w:type="character" w:customStyle="1" w:styleId="WW8Num36z1">
    <w:name w:val="WW8Num36z1"/>
    <w:uiPriority w:val="99"/>
    <w:rsid w:val="00C45266"/>
  </w:style>
  <w:style w:type="character" w:customStyle="1" w:styleId="WW8Num36z2">
    <w:name w:val="WW8Num36z2"/>
    <w:uiPriority w:val="99"/>
    <w:rsid w:val="00C45266"/>
  </w:style>
  <w:style w:type="character" w:customStyle="1" w:styleId="WW8Num36z3">
    <w:name w:val="WW8Num36z3"/>
    <w:uiPriority w:val="99"/>
    <w:rsid w:val="00C45266"/>
  </w:style>
  <w:style w:type="character" w:customStyle="1" w:styleId="WW8Num36z4">
    <w:name w:val="WW8Num36z4"/>
    <w:rsid w:val="00C45266"/>
  </w:style>
  <w:style w:type="character" w:customStyle="1" w:styleId="WW8Num36z5">
    <w:name w:val="WW8Num36z5"/>
    <w:rsid w:val="00C45266"/>
  </w:style>
  <w:style w:type="character" w:customStyle="1" w:styleId="WW8Num36z6">
    <w:name w:val="WW8Num36z6"/>
    <w:rsid w:val="00C45266"/>
  </w:style>
  <w:style w:type="character" w:customStyle="1" w:styleId="WW8Num36z7">
    <w:name w:val="WW8Num36z7"/>
    <w:rsid w:val="00C45266"/>
  </w:style>
  <w:style w:type="character" w:customStyle="1" w:styleId="WW8Num36z8">
    <w:name w:val="WW8Num36z8"/>
    <w:rsid w:val="00C45266"/>
  </w:style>
  <w:style w:type="character" w:customStyle="1" w:styleId="WW8Num37z0">
    <w:name w:val="WW8Num37z0"/>
    <w:uiPriority w:val="99"/>
    <w:rsid w:val="00C45266"/>
    <w:rPr>
      <w:rFonts w:ascii="Calibri" w:eastAsia="Times New Roman" w:hAnsi="Calibri" w:cs="Calibri"/>
    </w:rPr>
  </w:style>
  <w:style w:type="character" w:customStyle="1" w:styleId="WW8Num37z1">
    <w:name w:val="WW8Num37z1"/>
    <w:uiPriority w:val="99"/>
    <w:rsid w:val="00C45266"/>
    <w:rPr>
      <w:rFonts w:ascii="Courier New" w:hAnsi="Courier New" w:cs="Courier New"/>
    </w:rPr>
  </w:style>
  <w:style w:type="character" w:customStyle="1" w:styleId="WW8Num37z2">
    <w:name w:val="WW8Num37z2"/>
    <w:uiPriority w:val="99"/>
    <w:rsid w:val="00C45266"/>
    <w:rPr>
      <w:rFonts w:ascii="Wingdings" w:hAnsi="Wingdings" w:cs="Wingdings"/>
    </w:rPr>
  </w:style>
  <w:style w:type="character" w:customStyle="1" w:styleId="WW8Num37z3">
    <w:name w:val="WW8Num37z3"/>
    <w:uiPriority w:val="99"/>
    <w:rsid w:val="00C45266"/>
    <w:rPr>
      <w:rFonts w:ascii="Symbol" w:hAnsi="Symbol" w:cs="Symbol"/>
    </w:rPr>
  </w:style>
  <w:style w:type="character" w:customStyle="1" w:styleId="WW8Num38z0">
    <w:name w:val="WW8Num38z0"/>
    <w:uiPriority w:val="99"/>
    <w:rsid w:val="00C45266"/>
  </w:style>
  <w:style w:type="character" w:customStyle="1" w:styleId="WW8Num38z1">
    <w:name w:val="WW8Num38z1"/>
    <w:uiPriority w:val="99"/>
    <w:rsid w:val="00C45266"/>
  </w:style>
  <w:style w:type="character" w:customStyle="1" w:styleId="WW8Num38z2">
    <w:name w:val="WW8Num38z2"/>
    <w:uiPriority w:val="99"/>
    <w:rsid w:val="00C45266"/>
  </w:style>
  <w:style w:type="character" w:customStyle="1" w:styleId="WW8Num38z3">
    <w:name w:val="WW8Num38z3"/>
    <w:uiPriority w:val="99"/>
    <w:rsid w:val="00C45266"/>
  </w:style>
  <w:style w:type="character" w:customStyle="1" w:styleId="WW8Num38z4">
    <w:name w:val="WW8Num38z4"/>
    <w:rsid w:val="00C45266"/>
  </w:style>
  <w:style w:type="character" w:customStyle="1" w:styleId="WW8Num38z5">
    <w:name w:val="WW8Num38z5"/>
    <w:rsid w:val="00C45266"/>
  </w:style>
  <w:style w:type="character" w:customStyle="1" w:styleId="WW8Num38z6">
    <w:name w:val="WW8Num38z6"/>
    <w:rsid w:val="00C45266"/>
  </w:style>
  <w:style w:type="character" w:customStyle="1" w:styleId="WW8Num38z7">
    <w:name w:val="WW8Num38z7"/>
    <w:rsid w:val="00C45266"/>
  </w:style>
  <w:style w:type="character" w:customStyle="1" w:styleId="WW8Num38z8">
    <w:name w:val="WW8Num38z8"/>
    <w:rsid w:val="00C45266"/>
  </w:style>
  <w:style w:type="character" w:customStyle="1" w:styleId="WW-DefaultParagraphFont111111111111111">
    <w:name w:val="WW-Default Paragraph Font111111111111111"/>
    <w:rsid w:val="00C45266"/>
  </w:style>
  <w:style w:type="character" w:customStyle="1" w:styleId="WW8Num4z1">
    <w:name w:val="WW8Num4z1"/>
    <w:uiPriority w:val="99"/>
    <w:rsid w:val="00C45266"/>
    <w:rPr>
      <w:rFonts w:cs="Times New Roman"/>
    </w:rPr>
  </w:style>
  <w:style w:type="character" w:customStyle="1" w:styleId="WW8Num5z1">
    <w:name w:val="WW8Num5z1"/>
    <w:rsid w:val="00C45266"/>
    <w:rPr>
      <w:rFonts w:cs="Times New Roman"/>
    </w:rPr>
  </w:style>
  <w:style w:type="character" w:customStyle="1" w:styleId="WW8Num6z1">
    <w:name w:val="WW8Num6z1"/>
    <w:rsid w:val="00C45266"/>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45266"/>
  </w:style>
  <w:style w:type="character" w:customStyle="1" w:styleId="WW8Num29z5">
    <w:name w:val="WW8Num29z5"/>
    <w:rsid w:val="00C45266"/>
  </w:style>
  <w:style w:type="character" w:customStyle="1" w:styleId="WW8Num29z6">
    <w:name w:val="WW8Num29z6"/>
    <w:rsid w:val="00C45266"/>
  </w:style>
  <w:style w:type="character" w:customStyle="1" w:styleId="WW8Num29z7">
    <w:name w:val="WW8Num29z7"/>
    <w:rsid w:val="00C45266"/>
  </w:style>
  <w:style w:type="character" w:customStyle="1" w:styleId="WW8Num29z8">
    <w:name w:val="WW8Num29z8"/>
    <w:rsid w:val="00C45266"/>
  </w:style>
  <w:style w:type="character" w:customStyle="1" w:styleId="WW8Num30z3">
    <w:name w:val="WW8Num30z3"/>
    <w:rsid w:val="00C45266"/>
    <w:rPr>
      <w:rFonts w:ascii="Symbol" w:hAnsi="Symbol" w:cs="Symbol"/>
    </w:rPr>
  </w:style>
  <w:style w:type="character" w:customStyle="1" w:styleId="WW8Num31z1">
    <w:name w:val="WW8Num31z1"/>
    <w:uiPriority w:val="99"/>
    <w:rsid w:val="00C45266"/>
  </w:style>
  <w:style w:type="character" w:customStyle="1" w:styleId="WW8Num31z2">
    <w:name w:val="WW8Num31z2"/>
    <w:uiPriority w:val="99"/>
    <w:rsid w:val="00C45266"/>
  </w:style>
  <w:style w:type="character" w:customStyle="1" w:styleId="WW8Num31z3">
    <w:name w:val="WW8Num31z3"/>
    <w:rsid w:val="00C45266"/>
  </w:style>
  <w:style w:type="character" w:customStyle="1" w:styleId="WW8Num31z4">
    <w:name w:val="WW8Num31z4"/>
    <w:rsid w:val="00C45266"/>
  </w:style>
  <w:style w:type="character" w:customStyle="1" w:styleId="WW8Num31z5">
    <w:name w:val="WW8Num31z5"/>
    <w:rsid w:val="00C45266"/>
  </w:style>
  <w:style w:type="character" w:customStyle="1" w:styleId="WW8Num31z6">
    <w:name w:val="WW8Num31z6"/>
    <w:rsid w:val="00C45266"/>
  </w:style>
  <w:style w:type="character" w:customStyle="1" w:styleId="WW8Num31z7">
    <w:name w:val="WW8Num31z7"/>
    <w:rsid w:val="00C45266"/>
  </w:style>
  <w:style w:type="character" w:customStyle="1" w:styleId="WW8Num31z8">
    <w:name w:val="WW8Num31z8"/>
    <w:rsid w:val="00C45266"/>
  </w:style>
  <w:style w:type="character" w:customStyle="1" w:styleId="WW8Num39z0">
    <w:name w:val="WW8Num39z0"/>
    <w:uiPriority w:val="99"/>
    <w:rsid w:val="00C45266"/>
    <w:rPr>
      <w:rFonts w:ascii="Calibri" w:eastAsia="Times New Roman" w:hAnsi="Calibri" w:cs="Calibri"/>
    </w:rPr>
  </w:style>
  <w:style w:type="character" w:customStyle="1" w:styleId="WW8Num39z1">
    <w:name w:val="WW8Num39z1"/>
    <w:uiPriority w:val="99"/>
    <w:rsid w:val="00C45266"/>
    <w:rPr>
      <w:rFonts w:ascii="Courier New" w:hAnsi="Courier New" w:cs="Courier New"/>
    </w:rPr>
  </w:style>
  <w:style w:type="character" w:customStyle="1" w:styleId="WW8Num39z2">
    <w:name w:val="WW8Num39z2"/>
    <w:uiPriority w:val="99"/>
    <w:rsid w:val="00C45266"/>
    <w:rPr>
      <w:rFonts w:ascii="Wingdings" w:hAnsi="Wingdings" w:cs="Wingdings"/>
    </w:rPr>
  </w:style>
  <w:style w:type="character" w:customStyle="1" w:styleId="WW8Num39z3">
    <w:name w:val="WW8Num39z3"/>
    <w:uiPriority w:val="99"/>
    <w:rsid w:val="00C45266"/>
    <w:rPr>
      <w:rFonts w:ascii="Symbol" w:hAnsi="Symbol" w:cs="Symbol"/>
    </w:rPr>
  </w:style>
  <w:style w:type="character" w:customStyle="1" w:styleId="WW8Num40z0">
    <w:name w:val="WW8Num40z0"/>
    <w:uiPriority w:val="99"/>
    <w:rsid w:val="00C45266"/>
    <w:rPr>
      <w:rFonts w:ascii="Symbol" w:hAnsi="Symbol" w:cs="Symbol"/>
    </w:rPr>
  </w:style>
  <w:style w:type="character" w:customStyle="1" w:styleId="WW8Num40z1">
    <w:name w:val="WW8Num40z1"/>
    <w:uiPriority w:val="99"/>
    <w:rsid w:val="00C45266"/>
    <w:rPr>
      <w:rFonts w:ascii="Courier New" w:hAnsi="Courier New" w:cs="Courier New"/>
    </w:rPr>
  </w:style>
  <w:style w:type="character" w:customStyle="1" w:styleId="WW8Num40z2">
    <w:name w:val="WW8Num40z2"/>
    <w:uiPriority w:val="99"/>
    <w:rsid w:val="00C45266"/>
    <w:rPr>
      <w:rFonts w:ascii="Wingdings" w:hAnsi="Wingdings" w:cs="Wingdings"/>
    </w:rPr>
  </w:style>
  <w:style w:type="character" w:customStyle="1" w:styleId="WW8Num41z0">
    <w:name w:val="WW8Num41z0"/>
    <w:uiPriority w:val="99"/>
    <w:rsid w:val="00C45266"/>
    <w:rPr>
      <w:rFonts w:ascii="Arial" w:hAnsi="Arial" w:cs="Times New Roman"/>
      <w:b/>
      <w:i w:val="0"/>
      <w:sz w:val="20"/>
      <w:szCs w:val="20"/>
    </w:rPr>
  </w:style>
  <w:style w:type="character" w:customStyle="1" w:styleId="WW8Num41z1">
    <w:name w:val="WW8Num41z1"/>
    <w:uiPriority w:val="99"/>
    <w:rsid w:val="00C45266"/>
    <w:rPr>
      <w:rFonts w:cs="Times New Roman"/>
    </w:rPr>
  </w:style>
  <w:style w:type="character" w:customStyle="1" w:styleId="WW8Num41z2">
    <w:name w:val="WW8Num41z2"/>
    <w:uiPriority w:val="99"/>
    <w:rsid w:val="00C45266"/>
    <w:rPr>
      <w:rFonts w:ascii="Arial" w:hAnsi="Arial" w:cs="Times New Roman"/>
      <w:b w:val="0"/>
      <w:i w:val="0"/>
    </w:rPr>
  </w:style>
  <w:style w:type="character" w:customStyle="1" w:styleId="WW8Num41z3">
    <w:name w:val="WW8Num41z3"/>
    <w:rsid w:val="00C45266"/>
    <w:rPr>
      <w:rFonts w:ascii="Arial" w:hAnsi="Arial" w:cs="Times New Roman"/>
      <w:b w:val="0"/>
      <w:i w:val="0"/>
      <w:sz w:val="20"/>
      <w:szCs w:val="20"/>
    </w:rPr>
  </w:style>
  <w:style w:type="character" w:customStyle="1" w:styleId="DefaultParagraphFont1">
    <w:name w:val="Default Paragraph Font1"/>
    <w:rsid w:val="00C45266"/>
  </w:style>
  <w:style w:type="character" w:customStyle="1" w:styleId="Heading1Char">
    <w:name w:val="Heading 1 Char"/>
    <w:rsid w:val="00C45266"/>
    <w:rPr>
      <w:rFonts w:ascii="Arial" w:hAnsi="Arial" w:cs="Arial"/>
      <w:b/>
      <w:bCs/>
      <w:color w:val="333399"/>
      <w:sz w:val="28"/>
      <w:szCs w:val="32"/>
      <w:lang w:val="en-US"/>
    </w:rPr>
  </w:style>
  <w:style w:type="character" w:customStyle="1" w:styleId="Heading2Char">
    <w:name w:val="Heading 2 Char"/>
    <w:rsid w:val="00C45266"/>
    <w:rPr>
      <w:rFonts w:ascii="Arial" w:hAnsi="Arial" w:cs="Arial"/>
      <w:b/>
      <w:color w:val="002060"/>
      <w:sz w:val="24"/>
      <w:szCs w:val="22"/>
      <w:lang w:val="en-GB"/>
    </w:rPr>
  </w:style>
  <w:style w:type="character" w:customStyle="1" w:styleId="Heading5Char">
    <w:name w:val="Heading 5 Char"/>
    <w:rsid w:val="00C45266"/>
    <w:rPr>
      <w:rFonts w:ascii="Calibri" w:eastAsia="Times New Roman" w:hAnsi="Calibri" w:cs="Times New Roman"/>
      <w:b/>
      <w:bCs/>
      <w:i/>
      <w:iCs/>
      <w:sz w:val="26"/>
      <w:szCs w:val="26"/>
      <w:lang w:val="en-GB"/>
    </w:rPr>
  </w:style>
  <w:style w:type="character" w:customStyle="1" w:styleId="DateChar">
    <w:name w:val="Date Char"/>
    <w:rsid w:val="00C45266"/>
    <w:rPr>
      <w:sz w:val="24"/>
      <w:szCs w:val="24"/>
      <w:lang w:val="en-GB"/>
    </w:rPr>
  </w:style>
  <w:style w:type="character" w:customStyle="1" w:styleId="FooterChar">
    <w:name w:val="Footer Char"/>
    <w:rsid w:val="00C45266"/>
    <w:rPr>
      <w:rFonts w:eastAsia="MS Mincho" w:cs="Times New Roman"/>
      <w:sz w:val="24"/>
      <w:szCs w:val="24"/>
      <w:lang w:val="en-US" w:eastAsia="ja-JP"/>
    </w:rPr>
  </w:style>
  <w:style w:type="character" w:customStyle="1" w:styleId="CommentReference">
    <w:name w:val="Comment Reference"/>
    <w:rsid w:val="00C45266"/>
    <w:rPr>
      <w:sz w:val="16"/>
    </w:rPr>
  </w:style>
  <w:style w:type="character" w:styleId="-">
    <w:name w:val="Hyperlink"/>
    <w:uiPriority w:val="99"/>
    <w:rsid w:val="00C45266"/>
    <w:rPr>
      <w:color w:val="0000FF"/>
      <w:u w:val="single"/>
    </w:rPr>
  </w:style>
  <w:style w:type="character" w:customStyle="1" w:styleId="HeaderChar">
    <w:name w:val="Header Char"/>
    <w:rsid w:val="00C45266"/>
    <w:rPr>
      <w:rFonts w:cs="Times New Roman"/>
      <w:sz w:val="24"/>
      <w:szCs w:val="24"/>
      <w:lang w:val="en-GB"/>
    </w:rPr>
  </w:style>
  <w:style w:type="character" w:styleId="a7">
    <w:name w:val="page number"/>
    <w:uiPriority w:val="99"/>
    <w:rsid w:val="00C45266"/>
    <w:rPr>
      <w:rFonts w:cs="Times New Roman"/>
    </w:rPr>
  </w:style>
  <w:style w:type="character" w:customStyle="1" w:styleId="BalloonTextChar">
    <w:name w:val="Balloon Text Char"/>
    <w:rsid w:val="00C45266"/>
    <w:rPr>
      <w:rFonts w:ascii="Tahoma" w:hAnsi="Tahoma" w:cs="Tahoma"/>
      <w:sz w:val="16"/>
      <w:szCs w:val="16"/>
      <w:lang w:val="en-GB"/>
    </w:rPr>
  </w:style>
  <w:style w:type="character" w:customStyle="1" w:styleId="CommentTextChar">
    <w:name w:val="Comment Text Char"/>
    <w:rsid w:val="00C45266"/>
    <w:rPr>
      <w:rFonts w:cs="Times New Roman"/>
      <w:lang w:val="en-GB"/>
    </w:rPr>
  </w:style>
  <w:style w:type="character" w:customStyle="1" w:styleId="CommentSubjectChar">
    <w:name w:val="Comment Subject Char"/>
    <w:rsid w:val="00C45266"/>
    <w:rPr>
      <w:rFonts w:cs="Times New Roman"/>
      <w:b/>
      <w:bCs/>
      <w:lang w:val="en-GB"/>
    </w:rPr>
  </w:style>
  <w:style w:type="character" w:customStyle="1" w:styleId="BodyTextChar">
    <w:name w:val="Body Text Char"/>
    <w:rsid w:val="00C45266"/>
    <w:rPr>
      <w:rFonts w:cs="Times New Roman"/>
      <w:sz w:val="24"/>
      <w:szCs w:val="24"/>
      <w:lang w:val="en-GB"/>
    </w:rPr>
  </w:style>
  <w:style w:type="character" w:customStyle="1" w:styleId="PlaceholderText">
    <w:name w:val="Placeholder Text"/>
    <w:rsid w:val="00C45266"/>
    <w:rPr>
      <w:rFonts w:cs="Times New Roman"/>
      <w:color w:val="808080"/>
    </w:rPr>
  </w:style>
  <w:style w:type="character" w:customStyle="1" w:styleId="a8">
    <w:name w:val="Χαρακτήρες υποσημείωσης"/>
    <w:uiPriority w:val="99"/>
    <w:rsid w:val="00C45266"/>
    <w:rPr>
      <w:rFonts w:cs="Times New Roman"/>
      <w:vertAlign w:val="superscript"/>
    </w:rPr>
  </w:style>
  <w:style w:type="character" w:customStyle="1" w:styleId="FootnoteTextChar">
    <w:name w:val="Footnote Text Char"/>
    <w:rsid w:val="00C45266"/>
    <w:rPr>
      <w:rFonts w:ascii="Calibri" w:hAnsi="Calibri" w:cs="Times New Roman"/>
      <w:lang w:val="x-none"/>
    </w:rPr>
  </w:style>
  <w:style w:type="character" w:customStyle="1" w:styleId="Heading3Char">
    <w:name w:val="Heading 3 Char"/>
    <w:rsid w:val="00C45266"/>
    <w:rPr>
      <w:rFonts w:ascii="Arial" w:hAnsi="Arial" w:cs="Arial"/>
      <w:b/>
      <w:bCs/>
      <w:sz w:val="22"/>
      <w:szCs w:val="26"/>
      <w:lang w:val="en-GB"/>
    </w:rPr>
  </w:style>
  <w:style w:type="character" w:customStyle="1" w:styleId="Heading4Char">
    <w:name w:val="Heading 4 Char"/>
    <w:rsid w:val="00C45266"/>
    <w:rPr>
      <w:rFonts w:ascii="Arial" w:eastAsia="Times New Roman" w:hAnsi="Arial" w:cs="Times New Roman"/>
      <w:b/>
      <w:bCs/>
      <w:sz w:val="22"/>
      <w:szCs w:val="28"/>
      <w:lang w:val="en-GB"/>
    </w:rPr>
  </w:style>
  <w:style w:type="character" w:customStyle="1" w:styleId="DocTitleChar">
    <w:name w:val="Doc Title Char"/>
    <w:basedOn w:val="Heading1Char"/>
    <w:rsid w:val="00C45266"/>
    <w:rPr>
      <w:rFonts w:ascii="Arial" w:hAnsi="Arial" w:cs="Arial"/>
      <w:b/>
      <w:bCs/>
      <w:color w:val="333399"/>
      <w:sz w:val="28"/>
      <w:szCs w:val="32"/>
      <w:lang w:val="en-US"/>
    </w:rPr>
  </w:style>
  <w:style w:type="character" w:customStyle="1" w:styleId="Style1Char">
    <w:name w:val="Style1 Char"/>
    <w:rsid w:val="00C45266"/>
    <w:rPr>
      <w:rFonts w:ascii="Calibri" w:hAnsi="Calibri" w:cs="Calibri"/>
      <w:b/>
      <w:bCs/>
      <w:color w:val="333399"/>
      <w:sz w:val="40"/>
      <w:szCs w:val="40"/>
      <w:lang w:val="en-US"/>
    </w:rPr>
  </w:style>
  <w:style w:type="character" w:customStyle="1" w:styleId="ContentsChar">
    <w:name w:val="Contents Char"/>
    <w:rsid w:val="00C45266"/>
    <w:rPr>
      <w:rFonts w:ascii="Calibri" w:hAnsi="Calibri" w:cs="Calibri"/>
      <w:b/>
      <w:bCs/>
      <w:color w:val="333399"/>
      <w:sz w:val="28"/>
      <w:szCs w:val="32"/>
      <w:lang w:val="en-US"/>
    </w:rPr>
  </w:style>
  <w:style w:type="character" w:customStyle="1" w:styleId="EndnoteTextChar">
    <w:name w:val="Endnote Text Char"/>
    <w:rsid w:val="00C45266"/>
    <w:rPr>
      <w:rFonts w:ascii="Calibri" w:hAnsi="Calibri" w:cs="Calibri"/>
      <w:lang w:val="en-GB"/>
    </w:rPr>
  </w:style>
  <w:style w:type="character" w:customStyle="1" w:styleId="a9">
    <w:name w:val="Χαρακτήρες σημείωσης τέλους"/>
    <w:rsid w:val="00C45266"/>
    <w:rPr>
      <w:vertAlign w:val="superscript"/>
    </w:rPr>
  </w:style>
  <w:style w:type="character" w:customStyle="1" w:styleId="FootnoteReference2">
    <w:name w:val="Footnote Reference2"/>
    <w:rsid w:val="00C45266"/>
    <w:rPr>
      <w:vertAlign w:val="superscript"/>
    </w:rPr>
  </w:style>
  <w:style w:type="character" w:customStyle="1" w:styleId="EndnoteReference1">
    <w:name w:val="Endnote Reference1"/>
    <w:rsid w:val="00C45266"/>
    <w:rPr>
      <w:vertAlign w:val="superscript"/>
    </w:rPr>
  </w:style>
  <w:style w:type="character" w:customStyle="1" w:styleId="aa">
    <w:name w:val="Κουκκίδες"/>
    <w:rsid w:val="00C45266"/>
    <w:rPr>
      <w:rFonts w:ascii="OpenSymbol" w:eastAsia="OpenSymbol" w:hAnsi="OpenSymbol" w:cs="OpenSymbol"/>
    </w:rPr>
  </w:style>
  <w:style w:type="character" w:styleId="ab">
    <w:name w:val="Strong"/>
    <w:uiPriority w:val="22"/>
    <w:qFormat/>
    <w:rsid w:val="00C45266"/>
    <w:rPr>
      <w:b/>
      <w:bCs/>
    </w:rPr>
  </w:style>
  <w:style w:type="character" w:customStyle="1" w:styleId="11">
    <w:name w:val="Προεπιλεγμένη γραμματοσειρά1"/>
    <w:uiPriority w:val="99"/>
    <w:rsid w:val="00C45266"/>
  </w:style>
  <w:style w:type="character" w:customStyle="1" w:styleId="ac">
    <w:name w:val="Σύμβολο υποσημείωσης"/>
    <w:rsid w:val="00C45266"/>
    <w:rPr>
      <w:vertAlign w:val="superscript"/>
    </w:rPr>
  </w:style>
  <w:style w:type="character" w:styleId="ad">
    <w:name w:val="Emphasis"/>
    <w:uiPriority w:val="99"/>
    <w:qFormat/>
    <w:rsid w:val="00C45266"/>
    <w:rPr>
      <w:i/>
      <w:iCs/>
    </w:rPr>
  </w:style>
  <w:style w:type="character" w:customStyle="1" w:styleId="ae">
    <w:name w:val="Χαρακτήρες αρίθμησης"/>
    <w:uiPriority w:val="99"/>
    <w:rsid w:val="00C45266"/>
  </w:style>
  <w:style w:type="character" w:customStyle="1" w:styleId="normalwithoutspacingChar">
    <w:name w:val="normal_without_spacing Char"/>
    <w:rsid w:val="00C45266"/>
    <w:rPr>
      <w:rFonts w:ascii="Calibri" w:hAnsi="Calibri" w:cs="Calibri"/>
      <w:sz w:val="22"/>
      <w:szCs w:val="24"/>
    </w:rPr>
  </w:style>
  <w:style w:type="character" w:customStyle="1" w:styleId="FootnoteTextChar1">
    <w:name w:val="Footnote Text Char1"/>
    <w:rsid w:val="00C45266"/>
    <w:rPr>
      <w:rFonts w:ascii="Calibri" w:hAnsi="Calibri" w:cs="Calibri"/>
      <w:lang w:val="en-IE" w:eastAsia="zh-CN"/>
    </w:rPr>
  </w:style>
  <w:style w:type="character" w:customStyle="1" w:styleId="foothangingChar">
    <w:name w:val="foot_hanging Char"/>
    <w:rsid w:val="00C45266"/>
    <w:rPr>
      <w:rFonts w:ascii="Calibri" w:hAnsi="Calibri" w:cs="Calibri"/>
      <w:sz w:val="18"/>
      <w:szCs w:val="18"/>
      <w:lang w:val="en-IE" w:eastAsia="zh-CN"/>
    </w:rPr>
  </w:style>
  <w:style w:type="character" w:customStyle="1" w:styleId="HTMLPreformattedChar">
    <w:name w:val="HTML Preformatted Char"/>
    <w:rsid w:val="00C45266"/>
    <w:rPr>
      <w:rFonts w:ascii="Courier New" w:hAnsi="Courier New" w:cs="Courier New"/>
    </w:rPr>
  </w:style>
  <w:style w:type="character" w:customStyle="1" w:styleId="apple-converted-space">
    <w:name w:val="apple-converted-space"/>
    <w:basedOn w:val="WW-DefaultParagraphFont111111111111111"/>
    <w:uiPriority w:val="99"/>
    <w:rsid w:val="00C45266"/>
  </w:style>
  <w:style w:type="character" w:customStyle="1" w:styleId="BodyTextIndent3Char">
    <w:name w:val="Body Text Indent 3 Char"/>
    <w:rsid w:val="00C45266"/>
    <w:rPr>
      <w:rFonts w:ascii="Calibri" w:hAnsi="Calibri" w:cs="Calibri"/>
      <w:sz w:val="16"/>
      <w:szCs w:val="16"/>
      <w:lang w:val="en-GB"/>
    </w:rPr>
  </w:style>
  <w:style w:type="character" w:customStyle="1" w:styleId="WW-FootnoteReference">
    <w:name w:val="WW-Footnote Reference"/>
    <w:rsid w:val="00C45266"/>
    <w:rPr>
      <w:vertAlign w:val="superscript"/>
    </w:rPr>
  </w:style>
  <w:style w:type="character" w:customStyle="1" w:styleId="WW-EndnoteReference">
    <w:name w:val="WW-Endnote Reference"/>
    <w:rsid w:val="00C45266"/>
    <w:rPr>
      <w:vertAlign w:val="superscript"/>
    </w:rPr>
  </w:style>
  <w:style w:type="character" w:customStyle="1" w:styleId="FootnoteReference1">
    <w:name w:val="Footnote Reference1"/>
    <w:rsid w:val="00C45266"/>
    <w:rPr>
      <w:vertAlign w:val="superscript"/>
    </w:rPr>
  </w:style>
  <w:style w:type="character" w:customStyle="1" w:styleId="FootnoteTextChar2">
    <w:name w:val="Footnote Text Char2"/>
    <w:rsid w:val="00C45266"/>
    <w:rPr>
      <w:rFonts w:ascii="Calibri" w:hAnsi="Calibri" w:cs="Calibri"/>
      <w:sz w:val="18"/>
      <w:lang w:val="en-IE" w:eastAsia="zh-CN"/>
    </w:rPr>
  </w:style>
  <w:style w:type="character" w:customStyle="1" w:styleId="foothangingChar1">
    <w:name w:val="foot_hanging Char1"/>
    <w:rsid w:val="00C45266"/>
    <w:rPr>
      <w:rFonts w:ascii="Calibri" w:hAnsi="Calibri" w:cs="Calibri"/>
      <w:sz w:val="18"/>
      <w:szCs w:val="18"/>
      <w:lang w:val="en-IE" w:eastAsia="zh-CN"/>
    </w:rPr>
  </w:style>
  <w:style w:type="character" w:customStyle="1" w:styleId="footersChar">
    <w:name w:val="footers Char"/>
    <w:basedOn w:val="foothangingChar1"/>
    <w:rsid w:val="00C45266"/>
    <w:rPr>
      <w:rFonts w:ascii="Calibri" w:hAnsi="Calibri" w:cs="Calibri"/>
      <w:sz w:val="18"/>
      <w:szCs w:val="18"/>
      <w:lang w:val="en-IE" w:eastAsia="zh-CN"/>
    </w:rPr>
  </w:style>
  <w:style w:type="character" w:customStyle="1" w:styleId="CommentTextChar1">
    <w:name w:val="Comment Text Char1"/>
    <w:rsid w:val="00C45266"/>
    <w:rPr>
      <w:rFonts w:ascii="Calibri" w:hAnsi="Calibri" w:cs="Calibri"/>
      <w:lang w:val="en-GB" w:eastAsia="zh-CN"/>
    </w:rPr>
  </w:style>
  <w:style w:type="character" w:customStyle="1" w:styleId="HTMLPreformattedChar1">
    <w:name w:val="HTML Preformatted Char1"/>
    <w:rsid w:val="00C45266"/>
    <w:rPr>
      <w:rFonts w:ascii="Courier New" w:hAnsi="Courier New" w:cs="Courier New"/>
      <w:lang w:eastAsia="zh-CN"/>
    </w:rPr>
  </w:style>
  <w:style w:type="character" w:customStyle="1" w:styleId="BodyText3Char">
    <w:name w:val="Body Text 3 Char"/>
    <w:rsid w:val="00C45266"/>
    <w:rPr>
      <w:rFonts w:ascii="Calibri" w:hAnsi="Calibri" w:cs="Calibri"/>
      <w:sz w:val="16"/>
      <w:szCs w:val="16"/>
      <w:lang w:val="en-GB" w:eastAsia="zh-CN"/>
    </w:rPr>
  </w:style>
  <w:style w:type="character" w:customStyle="1" w:styleId="WW-FootnoteReference1">
    <w:name w:val="WW-Footnote Reference1"/>
    <w:rsid w:val="00C45266"/>
    <w:rPr>
      <w:vertAlign w:val="superscript"/>
    </w:rPr>
  </w:style>
  <w:style w:type="character" w:customStyle="1" w:styleId="WW-EndnoteReference1">
    <w:name w:val="WW-Endnote Reference1"/>
    <w:rsid w:val="00C45266"/>
    <w:rPr>
      <w:vertAlign w:val="superscript"/>
    </w:rPr>
  </w:style>
  <w:style w:type="character" w:customStyle="1" w:styleId="WW-FootnoteReference2">
    <w:name w:val="WW-Footnote Reference2"/>
    <w:rsid w:val="00C45266"/>
    <w:rPr>
      <w:vertAlign w:val="superscript"/>
    </w:rPr>
  </w:style>
  <w:style w:type="character" w:customStyle="1" w:styleId="WW-EndnoteReference2">
    <w:name w:val="WW-Endnote Reference2"/>
    <w:rsid w:val="00C45266"/>
    <w:rPr>
      <w:vertAlign w:val="superscript"/>
    </w:rPr>
  </w:style>
  <w:style w:type="character" w:customStyle="1" w:styleId="FootnoteTextChar3">
    <w:name w:val="Footnote Text Char3"/>
    <w:rsid w:val="00C45266"/>
    <w:rPr>
      <w:rFonts w:ascii="Calibri" w:hAnsi="Calibri" w:cs="Calibri"/>
      <w:sz w:val="18"/>
      <w:lang w:val="en-IE" w:eastAsia="zh-CN"/>
    </w:rPr>
  </w:style>
  <w:style w:type="character" w:customStyle="1" w:styleId="foothangingChar2">
    <w:name w:val="foot_hanging Char2"/>
    <w:rsid w:val="00C45266"/>
    <w:rPr>
      <w:rFonts w:ascii="Calibri" w:hAnsi="Calibri" w:cs="Calibri"/>
      <w:sz w:val="18"/>
      <w:szCs w:val="18"/>
      <w:lang w:val="en-IE" w:eastAsia="zh-CN"/>
    </w:rPr>
  </w:style>
  <w:style w:type="character" w:customStyle="1" w:styleId="footersChar1">
    <w:name w:val="footers Char1"/>
    <w:basedOn w:val="foothangingChar2"/>
    <w:rsid w:val="00C45266"/>
    <w:rPr>
      <w:rFonts w:ascii="Calibri" w:hAnsi="Calibri" w:cs="Calibri"/>
      <w:sz w:val="18"/>
      <w:szCs w:val="18"/>
      <w:lang w:val="en-IE" w:eastAsia="zh-CN"/>
    </w:rPr>
  </w:style>
  <w:style w:type="character" w:customStyle="1" w:styleId="foootChar">
    <w:name w:val="fooot Char"/>
    <w:basedOn w:val="footersChar1"/>
    <w:rsid w:val="00C45266"/>
    <w:rPr>
      <w:rFonts w:ascii="Calibri" w:hAnsi="Calibri" w:cs="Calibri"/>
      <w:sz w:val="18"/>
      <w:szCs w:val="18"/>
      <w:lang w:val="en-IE" w:eastAsia="zh-CN"/>
    </w:rPr>
  </w:style>
  <w:style w:type="character" w:customStyle="1" w:styleId="12">
    <w:name w:val="Παραπομπή υποσημείωσης1"/>
    <w:rsid w:val="00C45266"/>
    <w:rPr>
      <w:vertAlign w:val="superscript"/>
    </w:rPr>
  </w:style>
  <w:style w:type="character" w:customStyle="1" w:styleId="13">
    <w:name w:val="Παραπομπή σημείωσης τέλους1"/>
    <w:rsid w:val="00C45266"/>
    <w:rPr>
      <w:vertAlign w:val="superscript"/>
    </w:rPr>
  </w:style>
  <w:style w:type="character" w:customStyle="1" w:styleId="14">
    <w:name w:val="Παραπομπή σχολίου1"/>
    <w:uiPriority w:val="99"/>
    <w:rsid w:val="00C45266"/>
    <w:rPr>
      <w:sz w:val="16"/>
      <w:szCs w:val="16"/>
    </w:rPr>
  </w:style>
  <w:style w:type="character" w:customStyle="1" w:styleId="Char2">
    <w:name w:val="Κείμενο σχολίου Char"/>
    <w:uiPriority w:val="99"/>
    <w:rsid w:val="00C45266"/>
    <w:rPr>
      <w:rFonts w:ascii="Calibri" w:hAnsi="Calibri" w:cs="Calibri"/>
      <w:lang w:val="en-GB"/>
    </w:rPr>
  </w:style>
  <w:style w:type="character" w:customStyle="1" w:styleId="Char3">
    <w:name w:val="Θέμα σχολίου Char"/>
    <w:uiPriority w:val="99"/>
    <w:rsid w:val="00C45266"/>
    <w:rPr>
      <w:rFonts w:ascii="Calibri" w:hAnsi="Calibri" w:cs="Calibri"/>
      <w:b/>
      <w:bCs/>
      <w:lang w:val="en-GB"/>
    </w:rPr>
  </w:style>
  <w:style w:type="character" w:customStyle="1" w:styleId="-HTMLChar">
    <w:name w:val="Προ-διαμορφωμένο HTML Char"/>
    <w:uiPriority w:val="99"/>
    <w:rsid w:val="00C45266"/>
    <w:rPr>
      <w:rFonts w:ascii="Courier New" w:eastAsia="Times New Roman" w:hAnsi="Courier New" w:cs="Courier New"/>
    </w:rPr>
  </w:style>
  <w:style w:type="character" w:customStyle="1" w:styleId="WW-FootnoteReference3">
    <w:name w:val="WW-Footnote Reference3"/>
    <w:rsid w:val="00C45266"/>
    <w:rPr>
      <w:vertAlign w:val="superscript"/>
    </w:rPr>
  </w:style>
  <w:style w:type="character" w:customStyle="1" w:styleId="WW-EndnoteReference3">
    <w:name w:val="WW-Endnote Reference3"/>
    <w:rsid w:val="00C45266"/>
    <w:rPr>
      <w:vertAlign w:val="superscript"/>
    </w:rPr>
  </w:style>
  <w:style w:type="character" w:customStyle="1" w:styleId="WW-FootnoteReference4">
    <w:name w:val="WW-Footnote Reference4"/>
    <w:rsid w:val="00C45266"/>
    <w:rPr>
      <w:vertAlign w:val="superscript"/>
    </w:rPr>
  </w:style>
  <w:style w:type="character" w:customStyle="1" w:styleId="WW-EndnoteReference4">
    <w:name w:val="WW-Endnote Reference4"/>
    <w:rsid w:val="00C45266"/>
    <w:rPr>
      <w:vertAlign w:val="superscript"/>
    </w:rPr>
  </w:style>
  <w:style w:type="character" w:customStyle="1" w:styleId="WW-FootnoteReference5">
    <w:name w:val="WW-Footnote Reference5"/>
    <w:rsid w:val="00C45266"/>
    <w:rPr>
      <w:vertAlign w:val="superscript"/>
    </w:rPr>
  </w:style>
  <w:style w:type="character" w:customStyle="1" w:styleId="WW-EndnoteReference5">
    <w:name w:val="WW-Endnote Reference5"/>
    <w:rsid w:val="00C45266"/>
    <w:rPr>
      <w:vertAlign w:val="superscript"/>
    </w:rPr>
  </w:style>
  <w:style w:type="character" w:customStyle="1" w:styleId="WW-FootnoteReference6">
    <w:name w:val="WW-Footnote Reference6"/>
    <w:rsid w:val="00C45266"/>
    <w:rPr>
      <w:vertAlign w:val="superscript"/>
    </w:rPr>
  </w:style>
  <w:style w:type="character" w:styleId="-0">
    <w:name w:val="FollowedHyperlink"/>
    <w:uiPriority w:val="99"/>
    <w:rsid w:val="00C45266"/>
    <w:rPr>
      <w:color w:val="800000"/>
      <w:u w:val="single"/>
      <w:lang/>
    </w:rPr>
  </w:style>
  <w:style w:type="character" w:customStyle="1" w:styleId="WW-EndnoteReference6">
    <w:name w:val="WW-Endnote Reference6"/>
    <w:rsid w:val="00C45266"/>
    <w:rPr>
      <w:vertAlign w:val="superscript"/>
    </w:rPr>
  </w:style>
  <w:style w:type="character" w:customStyle="1" w:styleId="WW-FootnoteReference7">
    <w:name w:val="WW-Footnote Reference7"/>
    <w:rsid w:val="00C45266"/>
    <w:rPr>
      <w:vertAlign w:val="superscript"/>
    </w:rPr>
  </w:style>
  <w:style w:type="character" w:customStyle="1" w:styleId="WW-EndnoteReference7">
    <w:name w:val="WW-Endnote Reference7"/>
    <w:rsid w:val="00C45266"/>
    <w:rPr>
      <w:vertAlign w:val="superscript"/>
    </w:rPr>
  </w:style>
  <w:style w:type="character" w:customStyle="1" w:styleId="WW-FootnoteReference8">
    <w:name w:val="WW-Footnote Reference8"/>
    <w:rsid w:val="00C45266"/>
    <w:rPr>
      <w:vertAlign w:val="superscript"/>
    </w:rPr>
  </w:style>
  <w:style w:type="character" w:customStyle="1" w:styleId="WW-EndnoteReference8">
    <w:name w:val="WW-Endnote Reference8"/>
    <w:rsid w:val="00C45266"/>
    <w:rPr>
      <w:vertAlign w:val="superscript"/>
    </w:rPr>
  </w:style>
  <w:style w:type="character" w:customStyle="1" w:styleId="WW-FootnoteReference9">
    <w:name w:val="WW-Footnote Reference9"/>
    <w:rsid w:val="00C45266"/>
    <w:rPr>
      <w:vertAlign w:val="superscript"/>
    </w:rPr>
  </w:style>
  <w:style w:type="character" w:customStyle="1" w:styleId="WW-EndnoteReference9">
    <w:name w:val="WW-Endnote Reference9"/>
    <w:rsid w:val="00C45266"/>
    <w:rPr>
      <w:vertAlign w:val="superscript"/>
    </w:rPr>
  </w:style>
  <w:style w:type="character" w:customStyle="1" w:styleId="WW-FootnoteReference10">
    <w:name w:val="WW-Footnote Reference10"/>
    <w:rsid w:val="00C45266"/>
    <w:rPr>
      <w:vertAlign w:val="superscript"/>
    </w:rPr>
  </w:style>
  <w:style w:type="character" w:customStyle="1" w:styleId="WW-EndnoteReference10">
    <w:name w:val="WW-Endnote Reference10"/>
    <w:rsid w:val="00C45266"/>
    <w:rPr>
      <w:vertAlign w:val="superscript"/>
    </w:rPr>
  </w:style>
  <w:style w:type="character" w:customStyle="1" w:styleId="WW-FootnoteReference11">
    <w:name w:val="WW-Footnote Reference11"/>
    <w:rsid w:val="00C45266"/>
    <w:rPr>
      <w:vertAlign w:val="superscript"/>
    </w:rPr>
  </w:style>
  <w:style w:type="character" w:customStyle="1" w:styleId="WW-EndnoteReference11">
    <w:name w:val="WW-Endnote Reference11"/>
    <w:rsid w:val="00C45266"/>
    <w:rPr>
      <w:vertAlign w:val="superscript"/>
    </w:rPr>
  </w:style>
  <w:style w:type="character" w:customStyle="1" w:styleId="WW-FootnoteReference12">
    <w:name w:val="WW-Footnote Reference12"/>
    <w:rsid w:val="00C45266"/>
    <w:rPr>
      <w:vertAlign w:val="superscript"/>
    </w:rPr>
  </w:style>
  <w:style w:type="character" w:customStyle="1" w:styleId="WW-EndnoteReference12">
    <w:name w:val="WW-Endnote Reference12"/>
    <w:rsid w:val="00C45266"/>
    <w:rPr>
      <w:vertAlign w:val="superscript"/>
    </w:rPr>
  </w:style>
  <w:style w:type="character" w:customStyle="1" w:styleId="WW-FootnoteReference13">
    <w:name w:val="WW-Footnote Reference13"/>
    <w:rsid w:val="00C45266"/>
    <w:rPr>
      <w:vertAlign w:val="superscript"/>
    </w:rPr>
  </w:style>
  <w:style w:type="character" w:customStyle="1" w:styleId="WW-EndnoteReference13">
    <w:name w:val="WW-Endnote Reference13"/>
    <w:rsid w:val="00C45266"/>
    <w:rPr>
      <w:vertAlign w:val="superscript"/>
    </w:rPr>
  </w:style>
  <w:style w:type="character" w:customStyle="1" w:styleId="FootnoteReference">
    <w:name w:val="Footnote Reference"/>
    <w:rsid w:val="00C45266"/>
    <w:rPr>
      <w:vertAlign w:val="superscript"/>
    </w:rPr>
  </w:style>
  <w:style w:type="character" w:customStyle="1" w:styleId="EndnoteReference">
    <w:name w:val="Endnote Reference"/>
    <w:rsid w:val="00C45266"/>
    <w:rPr>
      <w:vertAlign w:val="superscript"/>
    </w:rPr>
  </w:style>
  <w:style w:type="character" w:customStyle="1" w:styleId="21">
    <w:name w:val="Παραπομπή υποσημείωσης2"/>
    <w:rsid w:val="00C45266"/>
    <w:rPr>
      <w:vertAlign w:val="superscript"/>
    </w:rPr>
  </w:style>
  <w:style w:type="character" w:customStyle="1" w:styleId="22">
    <w:name w:val="Παραπομπή σημείωσης τέλους2"/>
    <w:rsid w:val="00C45266"/>
    <w:rPr>
      <w:vertAlign w:val="superscript"/>
    </w:rPr>
  </w:style>
  <w:style w:type="character" w:customStyle="1" w:styleId="WW-FootnoteReference14">
    <w:name w:val="WW-Footnote Reference14"/>
    <w:rsid w:val="00C45266"/>
    <w:rPr>
      <w:vertAlign w:val="superscript"/>
    </w:rPr>
  </w:style>
  <w:style w:type="character" w:customStyle="1" w:styleId="WW-EndnoteReference14">
    <w:name w:val="WW-Endnote Reference14"/>
    <w:rsid w:val="00C45266"/>
    <w:rPr>
      <w:vertAlign w:val="superscript"/>
    </w:rPr>
  </w:style>
  <w:style w:type="character" w:customStyle="1" w:styleId="WW-FootnoteReference15">
    <w:name w:val="WW-Footnote Reference15"/>
    <w:rsid w:val="00C45266"/>
    <w:rPr>
      <w:vertAlign w:val="superscript"/>
    </w:rPr>
  </w:style>
  <w:style w:type="character" w:customStyle="1" w:styleId="WW-EndnoteReference15">
    <w:name w:val="WW-Endnote Reference15"/>
    <w:rsid w:val="00C45266"/>
    <w:rPr>
      <w:vertAlign w:val="superscript"/>
    </w:rPr>
  </w:style>
  <w:style w:type="character" w:styleId="af">
    <w:name w:val="footnote reference"/>
    <w:aliases w:val="Footnote symbol,Footnote reference number,note TESI"/>
    <w:uiPriority w:val="99"/>
    <w:rsid w:val="00C45266"/>
    <w:rPr>
      <w:vertAlign w:val="superscript"/>
    </w:rPr>
  </w:style>
  <w:style w:type="character" w:styleId="af0">
    <w:name w:val="endnote reference"/>
    <w:uiPriority w:val="99"/>
    <w:rsid w:val="00C45266"/>
    <w:rPr>
      <w:vertAlign w:val="superscript"/>
    </w:rPr>
  </w:style>
  <w:style w:type="paragraph" w:customStyle="1" w:styleId="af1">
    <w:name w:val="Επικεφαλίδα"/>
    <w:basedOn w:val="a0"/>
    <w:next w:val="af2"/>
    <w:uiPriority w:val="99"/>
    <w:rsid w:val="00C45266"/>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2">
    <w:name w:val="Body Text"/>
    <w:basedOn w:val="a0"/>
    <w:link w:val="Char4"/>
    <w:uiPriority w:val="99"/>
    <w:rsid w:val="00C45266"/>
    <w:pPr>
      <w:suppressAutoHyphens/>
      <w:spacing w:after="240" w:line="240" w:lineRule="auto"/>
      <w:jc w:val="both"/>
    </w:pPr>
    <w:rPr>
      <w:rFonts w:ascii="Calibri" w:eastAsia="Times New Roman" w:hAnsi="Calibri" w:cs="Times New Roman"/>
      <w:szCs w:val="24"/>
      <w:lang w:val="en-GB" w:eastAsia="zh-CN"/>
    </w:rPr>
  </w:style>
  <w:style w:type="character" w:customStyle="1" w:styleId="Char4">
    <w:name w:val="Σώμα κειμένου Char"/>
    <w:basedOn w:val="a1"/>
    <w:link w:val="af2"/>
    <w:uiPriority w:val="99"/>
    <w:rsid w:val="00C45266"/>
    <w:rPr>
      <w:rFonts w:ascii="Calibri" w:eastAsia="Times New Roman" w:hAnsi="Calibri" w:cs="Times New Roman"/>
      <w:szCs w:val="24"/>
      <w:lang w:val="en-GB" w:eastAsia="zh-CN"/>
    </w:rPr>
  </w:style>
  <w:style w:type="paragraph" w:styleId="af3">
    <w:name w:val="List"/>
    <w:basedOn w:val="af2"/>
    <w:uiPriority w:val="99"/>
    <w:rsid w:val="00C45266"/>
    <w:rPr>
      <w:rFonts w:cs="Mangal"/>
    </w:rPr>
  </w:style>
  <w:style w:type="paragraph" w:styleId="af4">
    <w:name w:val="caption"/>
    <w:basedOn w:val="a0"/>
    <w:uiPriority w:val="99"/>
    <w:qFormat/>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5">
    <w:name w:val="Ευρετήριο"/>
    <w:basedOn w:val="a0"/>
    <w:uiPriority w:val="99"/>
    <w:rsid w:val="00C45266"/>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Caption">
    <w:name w:val="Caption"/>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0"/>
    <w:uiPriority w:val="99"/>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0"/>
    <w:uiPriority w:val="99"/>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0"/>
    <w:uiPriority w:val="99"/>
    <w:rsid w:val="00C45266"/>
    <w:pPr>
      <w:numPr>
        <w:numId w:val="24"/>
      </w:numPr>
      <w:suppressAutoHyphens/>
      <w:spacing w:after="100" w:line="240" w:lineRule="auto"/>
      <w:jc w:val="both"/>
    </w:pPr>
    <w:rPr>
      <w:rFonts w:ascii="Calibri" w:eastAsia="MS Mincho" w:hAnsi="Calibri" w:cs="Calibri"/>
      <w:szCs w:val="24"/>
      <w:lang w:val="en-US" w:eastAsia="ja-JP"/>
    </w:rPr>
  </w:style>
  <w:style w:type="paragraph" w:customStyle="1" w:styleId="Date">
    <w:name w:val="Date"/>
    <w:basedOn w:val="a0"/>
    <w:next w:val="a0"/>
    <w:rsid w:val="00C45266"/>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C45266"/>
  </w:style>
  <w:style w:type="paragraph" w:customStyle="1" w:styleId="inserttext">
    <w:name w:val="insert text"/>
    <w:basedOn w:val="a0"/>
    <w:rsid w:val="00C45266"/>
    <w:pPr>
      <w:suppressAutoHyphens/>
      <w:spacing w:after="100" w:line="240" w:lineRule="auto"/>
      <w:ind w:left="794"/>
      <w:jc w:val="both"/>
    </w:pPr>
    <w:rPr>
      <w:rFonts w:ascii="Calibri" w:eastAsia="MS Mincho" w:hAnsi="Calibri" w:cs="Calibri"/>
      <w:szCs w:val="24"/>
      <w:lang w:val="en-US" w:eastAsia="ja-JP"/>
    </w:rPr>
  </w:style>
  <w:style w:type="paragraph" w:customStyle="1" w:styleId="BalloonText">
    <w:name w:val="Balloon Text"/>
    <w:basedOn w:val="a0"/>
    <w:rsid w:val="00C45266"/>
    <w:pPr>
      <w:suppressAutoHyphens/>
      <w:spacing w:after="120" w:line="240" w:lineRule="auto"/>
      <w:jc w:val="both"/>
    </w:pPr>
    <w:rPr>
      <w:rFonts w:ascii="Tahoma" w:eastAsia="Times New Roman" w:hAnsi="Tahoma" w:cs="Tahoma"/>
      <w:sz w:val="16"/>
      <w:szCs w:val="16"/>
      <w:lang w:val="en-GB" w:eastAsia="zh-CN"/>
    </w:rPr>
  </w:style>
  <w:style w:type="paragraph" w:customStyle="1" w:styleId="CommentText">
    <w:name w:val="Comment Text"/>
    <w:basedOn w:val="a0"/>
    <w:rsid w:val="00C45266"/>
    <w:pPr>
      <w:suppressAutoHyphens/>
      <w:spacing w:after="120" w:line="240" w:lineRule="auto"/>
      <w:jc w:val="both"/>
    </w:pPr>
    <w:rPr>
      <w:rFonts w:ascii="Calibri" w:eastAsia="Times New Roman" w:hAnsi="Calibri" w:cs="Calibri"/>
      <w:sz w:val="20"/>
      <w:szCs w:val="20"/>
      <w:lang w:val="en-GB" w:eastAsia="zh-CN"/>
    </w:rPr>
  </w:style>
  <w:style w:type="paragraph" w:customStyle="1" w:styleId="CommentSubject">
    <w:name w:val="Comment Subject"/>
    <w:basedOn w:val="CommentText"/>
    <w:next w:val="CommentText"/>
    <w:rsid w:val="00C45266"/>
    <w:rPr>
      <w:b/>
      <w:bCs/>
    </w:rPr>
  </w:style>
  <w:style w:type="paragraph" w:customStyle="1" w:styleId="Revision">
    <w:name w:val="Revision"/>
    <w:rsid w:val="00C45266"/>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0"/>
    <w:rsid w:val="00C45266"/>
    <w:pPr>
      <w:suppressAutoHyphens/>
      <w:spacing w:before="280" w:line="240" w:lineRule="auto"/>
      <w:jc w:val="both"/>
    </w:pPr>
    <w:rPr>
      <w:rFonts w:ascii="Arial Unicode MS" w:eastAsia="Arial Unicode MS" w:hAnsi="Arial Unicode MS" w:cs="Arial Unicode MS"/>
      <w:szCs w:val="24"/>
      <w:lang w:val="en-GB" w:eastAsia="zh-CN"/>
    </w:rPr>
  </w:style>
  <w:style w:type="paragraph" w:customStyle="1" w:styleId="ListParagraph">
    <w:name w:val="List Paragraph"/>
    <w:basedOn w:val="a0"/>
    <w:rsid w:val="00C45266"/>
    <w:pPr>
      <w:suppressAutoHyphens/>
      <w:spacing w:line="240" w:lineRule="auto"/>
      <w:ind w:left="720"/>
      <w:contextualSpacing/>
      <w:jc w:val="both"/>
    </w:pPr>
    <w:rPr>
      <w:rFonts w:ascii="Calibri" w:eastAsia="Times New Roman" w:hAnsi="Calibri" w:cs="Calibri"/>
      <w:szCs w:val="24"/>
      <w:lang w:val="en-GB" w:eastAsia="zh-CN"/>
    </w:rPr>
  </w:style>
  <w:style w:type="paragraph" w:styleId="af6">
    <w:name w:val="footnote text"/>
    <w:basedOn w:val="a0"/>
    <w:link w:val="Char5"/>
    <w:uiPriority w:val="99"/>
    <w:rsid w:val="00C45266"/>
    <w:pPr>
      <w:suppressAutoHyphens/>
      <w:spacing w:after="0" w:line="240" w:lineRule="auto"/>
      <w:ind w:left="425" w:hanging="425"/>
      <w:jc w:val="both"/>
    </w:pPr>
    <w:rPr>
      <w:rFonts w:ascii="Calibri" w:eastAsia="Times New Roman" w:hAnsi="Calibri" w:cs="Times New Roman"/>
      <w:sz w:val="18"/>
      <w:szCs w:val="20"/>
      <w:lang w:val="en-IE" w:eastAsia="zh-CN"/>
    </w:rPr>
  </w:style>
  <w:style w:type="character" w:customStyle="1" w:styleId="Char5">
    <w:name w:val="Κείμενο υποσημείωσης Char"/>
    <w:basedOn w:val="a1"/>
    <w:link w:val="af6"/>
    <w:uiPriority w:val="99"/>
    <w:rsid w:val="00C45266"/>
    <w:rPr>
      <w:rFonts w:ascii="Calibri" w:eastAsia="Times New Roman" w:hAnsi="Calibri" w:cs="Times New Roman"/>
      <w:sz w:val="18"/>
      <w:szCs w:val="20"/>
      <w:lang w:val="en-IE" w:eastAsia="zh-CN"/>
    </w:rPr>
  </w:style>
  <w:style w:type="paragraph" w:styleId="16">
    <w:name w:val="toc 1"/>
    <w:basedOn w:val="a0"/>
    <w:next w:val="a0"/>
    <w:uiPriority w:val="39"/>
    <w:qFormat/>
    <w:rsid w:val="00C45266"/>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0"/>
    <w:next w:val="a0"/>
    <w:uiPriority w:val="39"/>
    <w:qFormat/>
    <w:rsid w:val="00C45266"/>
    <w:pPr>
      <w:suppressAutoHyphens/>
      <w:spacing w:after="0" w:line="240" w:lineRule="auto"/>
      <w:ind w:left="220"/>
    </w:pPr>
    <w:rPr>
      <w:rFonts w:ascii="Calibri" w:eastAsia="Times New Roman" w:hAnsi="Calibri" w:cs="Calibri"/>
      <w:smallCaps/>
      <w:sz w:val="20"/>
      <w:szCs w:val="20"/>
      <w:lang w:val="en-GB" w:eastAsia="zh-CN"/>
    </w:rPr>
  </w:style>
  <w:style w:type="paragraph" w:styleId="32">
    <w:name w:val="toc 3"/>
    <w:basedOn w:val="a0"/>
    <w:next w:val="a0"/>
    <w:uiPriority w:val="39"/>
    <w:qFormat/>
    <w:rsid w:val="00C45266"/>
    <w:pPr>
      <w:suppressAutoHyphens/>
      <w:spacing w:after="0" w:line="240" w:lineRule="auto"/>
      <w:ind w:left="440"/>
    </w:pPr>
    <w:rPr>
      <w:rFonts w:ascii="Calibri" w:eastAsia="Times New Roman" w:hAnsi="Calibri" w:cs="Calibri"/>
      <w:i/>
      <w:iCs/>
      <w:sz w:val="20"/>
      <w:szCs w:val="20"/>
      <w:lang w:val="en-GB" w:eastAsia="zh-CN"/>
    </w:rPr>
  </w:style>
  <w:style w:type="paragraph" w:styleId="40">
    <w:name w:val="toc 4"/>
    <w:basedOn w:val="a0"/>
    <w:next w:val="a0"/>
    <w:uiPriority w:val="39"/>
    <w:rsid w:val="00C45266"/>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0"/>
    <w:next w:val="a0"/>
    <w:uiPriority w:val="39"/>
    <w:rsid w:val="00C45266"/>
    <w:pPr>
      <w:suppressAutoHyphens/>
      <w:spacing w:after="0" w:line="240" w:lineRule="auto"/>
      <w:ind w:left="880"/>
    </w:pPr>
    <w:rPr>
      <w:rFonts w:ascii="Calibri" w:eastAsia="Times New Roman" w:hAnsi="Calibri" w:cs="Calibri"/>
      <w:sz w:val="18"/>
      <w:szCs w:val="18"/>
      <w:lang w:val="en-GB" w:eastAsia="zh-CN"/>
    </w:rPr>
  </w:style>
  <w:style w:type="paragraph" w:styleId="60">
    <w:name w:val="toc 6"/>
    <w:basedOn w:val="a0"/>
    <w:next w:val="a0"/>
    <w:uiPriority w:val="39"/>
    <w:rsid w:val="00C45266"/>
    <w:pPr>
      <w:suppressAutoHyphens/>
      <w:spacing w:after="0" w:line="240" w:lineRule="auto"/>
      <w:ind w:left="1100"/>
    </w:pPr>
    <w:rPr>
      <w:rFonts w:ascii="Calibri" w:eastAsia="Times New Roman" w:hAnsi="Calibri" w:cs="Calibri"/>
      <w:sz w:val="18"/>
      <w:szCs w:val="18"/>
      <w:lang w:val="en-GB" w:eastAsia="zh-CN"/>
    </w:rPr>
  </w:style>
  <w:style w:type="paragraph" w:styleId="70">
    <w:name w:val="toc 7"/>
    <w:basedOn w:val="a0"/>
    <w:next w:val="a0"/>
    <w:uiPriority w:val="39"/>
    <w:rsid w:val="00C45266"/>
    <w:pPr>
      <w:suppressAutoHyphens/>
      <w:spacing w:after="0" w:line="240" w:lineRule="auto"/>
      <w:ind w:left="1320"/>
    </w:pPr>
    <w:rPr>
      <w:rFonts w:ascii="Calibri" w:eastAsia="Times New Roman" w:hAnsi="Calibri" w:cs="Calibri"/>
      <w:sz w:val="18"/>
      <w:szCs w:val="18"/>
      <w:lang w:val="en-GB" w:eastAsia="zh-CN"/>
    </w:rPr>
  </w:style>
  <w:style w:type="paragraph" w:styleId="80">
    <w:name w:val="toc 8"/>
    <w:basedOn w:val="a0"/>
    <w:next w:val="a0"/>
    <w:uiPriority w:val="39"/>
    <w:rsid w:val="00C45266"/>
    <w:pPr>
      <w:suppressAutoHyphens/>
      <w:spacing w:after="0" w:line="240" w:lineRule="auto"/>
      <w:ind w:left="1540"/>
    </w:pPr>
    <w:rPr>
      <w:rFonts w:ascii="Calibri" w:eastAsia="Times New Roman" w:hAnsi="Calibri" w:cs="Calibri"/>
      <w:sz w:val="18"/>
      <w:szCs w:val="18"/>
      <w:lang w:val="en-GB" w:eastAsia="zh-CN"/>
    </w:rPr>
  </w:style>
  <w:style w:type="paragraph" w:styleId="90">
    <w:name w:val="toc 9"/>
    <w:basedOn w:val="a0"/>
    <w:next w:val="a0"/>
    <w:uiPriority w:val="39"/>
    <w:rsid w:val="00C45266"/>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uiPriority w:val="99"/>
    <w:rsid w:val="00C45266"/>
    <w:pPr>
      <w:pageBreakBefore w:val="0"/>
      <w:pBdr>
        <w:top w:val="single" w:sz="18" w:space="1" w:color="000080"/>
        <w:left w:val="single" w:sz="18" w:space="4" w:color="000080"/>
        <w:right w:val="single" w:sz="18" w:space="4" w:color="000080"/>
      </w:pBdr>
      <w:jc w:val="center"/>
    </w:pPr>
    <w:rPr>
      <w:rFonts w:cs="Calibri"/>
      <w:sz w:val="40"/>
      <w:szCs w:val="40"/>
      <w:lang w:val="el-GR"/>
    </w:rPr>
  </w:style>
  <w:style w:type="paragraph" w:customStyle="1" w:styleId="Contents">
    <w:name w:val="Contents"/>
    <w:basedOn w:val="1"/>
    <w:rsid w:val="00C45266"/>
    <w:rPr>
      <w:rFonts w:cs="Calibri"/>
      <w:lang w:val="el-GR"/>
    </w:rPr>
  </w:style>
  <w:style w:type="paragraph" w:styleId="af7">
    <w:name w:val="endnote text"/>
    <w:basedOn w:val="a0"/>
    <w:link w:val="Char6"/>
    <w:uiPriority w:val="99"/>
    <w:rsid w:val="00C45266"/>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6">
    <w:name w:val="Κείμενο σημείωσης τέλους Char"/>
    <w:basedOn w:val="a1"/>
    <w:link w:val="af7"/>
    <w:uiPriority w:val="99"/>
    <w:rsid w:val="00C45266"/>
    <w:rPr>
      <w:rFonts w:ascii="Calibri" w:eastAsia="Times New Roman" w:hAnsi="Calibri" w:cs="Times New Roman"/>
      <w:sz w:val="20"/>
      <w:szCs w:val="20"/>
      <w:lang w:val="en-GB" w:eastAsia="zh-CN"/>
    </w:rPr>
  </w:style>
  <w:style w:type="paragraph" w:customStyle="1" w:styleId="Default">
    <w:name w:val="Default"/>
    <w:rsid w:val="00C45266"/>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8">
    <w:name w:val="Προμορφοποιημένο κείμενο"/>
    <w:basedOn w:val="a0"/>
    <w:rsid w:val="00C45266"/>
    <w:pPr>
      <w:suppressAutoHyphens/>
      <w:spacing w:after="120" w:line="240" w:lineRule="auto"/>
      <w:jc w:val="both"/>
    </w:pPr>
    <w:rPr>
      <w:rFonts w:ascii="Calibri" w:eastAsia="Times New Roman" w:hAnsi="Calibri" w:cs="Calibri"/>
      <w:szCs w:val="24"/>
      <w:lang w:val="en-GB" w:eastAsia="zh-CN"/>
    </w:rPr>
  </w:style>
  <w:style w:type="paragraph" w:styleId="af9">
    <w:name w:val="Body Text Indent"/>
    <w:basedOn w:val="a0"/>
    <w:link w:val="Char7"/>
    <w:uiPriority w:val="99"/>
    <w:rsid w:val="00C45266"/>
    <w:pPr>
      <w:suppressAutoHyphens/>
      <w:spacing w:after="120" w:line="240" w:lineRule="auto"/>
      <w:ind w:firstLine="1134"/>
      <w:jc w:val="both"/>
    </w:pPr>
    <w:rPr>
      <w:rFonts w:ascii="Arial" w:eastAsia="Times New Roman" w:hAnsi="Arial" w:cs="Times New Roman"/>
      <w:szCs w:val="24"/>
      <w:lang w:val="en-GB" w:eastAsia="zh-CN"/>
    </w:rPr>
  </w:style>
  <w:style w:type="character" w:customStyle="1" w:styleId="Char7">
    <w:name w:val="Σώμα κείμενου με εσοχή Char"/>
    <w:basedOn w:val="a1"/>
    <w:link w:val="af9"/>
    <w:uiPriority w:val="99"/>
    <w:rsid w:val="00C45266"/>
    <w:rPr>
      <w:rFonts w:ascii="Arial" w:eastAsia="Times New Roman" w:hAnsi="Arial" w:cs="Times New Roman"/>
      <w:szCs w:val="24"/>
      <w:lang w:val="en-GB" w:eastAsia="zh-CN"/>
    </w:rPr>
  </w:style>
  <w:style w:type="paragraph" w:customStyle="1" w:styleId="normalwithoutspacing">
    <w:name w:val="normal_without_spacing"/>
    <w:basedOn w:val="a0"/>
    <w:rsid w:val="00C45266"/>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6"/>
    <w:rsid w:val="00C45266"/>
    <w:pPr>
      <w:ind w:left="426" w:hanging="426"/>
    </w:pPr>
    <w:rPr>
      <w:szCs w:val="18"/>
    </w:rPr>
  </w:style>
  <w:style w:type="paragraph" w:customStyle="1" w:styleId="HTMLPreformatted">
    <w:name w:val="HTML Preformatted"/>
    <w:basedOn w:val="a0"/>
    <w:rsid w:val="00C45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LO-normal">
    <w:name w:val="LO-normal"/>
    <w:rsid w:val="00C45266"/>
    <w:pPr>
      <w:suppressAutoHyphens/>
      <w:spacing w:after="0"/>
    </w:pPr>
    <w:rPr>
      <w:rFonts w:ascii="Arial" w:eastAsia="Arial" w:hAnsi="Arial" w:cs="Arial"/>
      <w:color w:val="000000"/>
      <w:lang w:eastAsia="zh-CN"/>
    </w:rPr>
  </w:style>
  <w:style w:type="paragraph" w:customStyle="1" w:styleId="BodyTextIndent3">
    <w:name w:val="Body Text Indent 3"/>
    <w:basedOn w:val="a0"/>
    <w:rsid w:val="00C45266"/>
    <w:pPr>
      <w:spacing w:after="120" w:line="312" w:lineRule="auto"/>
      <w:ind w:left="283"/>
      <w:jc w:val="both"/>
    </w:pPr>
    <w:rPr>
      <w:rFonts w:ascii="Calibri" w:eastAsia="Times New Roman" w:hAnsi="Calibri" w:cs="Times New Roman"/>
      <w:sz w:val="16"/>
      <w:szCs w:val="16"/>
      <w:lang w:val="en-GB" w:eastAsia="zh-CN"/>
    </w:rPr>
  </w:style>
  <w:style w:type="paragraph" w:customStyle="1" w:styleId="NoSpacing">
    <w:name w:val="No Spacing"/>
    <w:rsid w:val="00C45266"/>
    <w:pPr>
      <w:suppressAutoHyphens/>
      <w:spacing w:after="0" w:line="240" w:lineRule="auto"/>
      <w:jc w:val="both"/>
    </w:pPr>
    <w:rPr>
      <w:rFonts w:ascii="Calibri" w:eastAsia="Times New Roman" w:hAnsi="Calibri" w:cs="Calibri"/>
      <w:szCs w:val="24"/>
      <w:lang w:val="en-GB" w:eastAsia="zh-CN"/>
    </w:rPr>
  </w:style>
  <w:style w:type="paragraph" w:customStyle="1" w:styleId="afa">
    <w:name w:val="Περιεχόμενα πίνακα"/>
    <w:basedOn w:val="a0"/>
    <w:uiPriority w:val="99"/>
    <w:rsid w:val="00C45266"/>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b">
    <w:name w:val="Επικεφαλίδα πίνακα"/>
    <w:basedOn w:val="afa"/>
    <w:uiPriority w:val="99"/>
    <w:rsid w:val="00C45266"/>
    <w:pPr>
      <w:jc w:val="center"/>
    </w:pPr>
    <w:rPr>
      <w:b/>
      <w:bCs/>
    </w:rPr>
  </w:style>
  <w:style w:type="paragraph" w:customStyle="1" w:styleId="footers">
    <w:name w:val="footers"/>
    <w:basedOn w:val="foothanging"/>
    <w:rsid w:val="00C45266"/>
  </w:style>
  <w:style w:type="paragraph" w:customStyle="1" w:styleId="Standard">
    <w:name w:val="Standard"/>
    <w:rsid w:val="00C45266"/>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45266"/>
    <w:pPr>
      <w:spacing w:after="120"/>
    </w:pPr>
  </w:style>
  <w:style w:type="paragraph" w:customStyle="1" w:styleId="Footnote">
    <w:name w:val="Footnote"/>
    <w:basedOn w:val="Standard"/>
    <w:rsid w:val="00C45266"/>
    <w:pPr>
      <w:suppressLineNumbers/>
      <w:ind w:left="283" w:hanging="283"/>
    </w:pPr>
    <w:rPr>
      <w:sz w:val="20"/>
      <w:szCs w:val="20"/>
    </w:rPr>
  </w:style>
  <w:style w:type="paragraph" w:customStyle="1" w:styleId="BodyText3">
    <w:name w:val="Body Text 3"/>
    <w:basedOn w:val="a0"/>
    <w:rsid w:val="00C45266"/>
    <w:pPr>
      <w:suppressAutoHyphens/>
      <w:spacing w:after="120" w:line="240" w:lineRule="auto"/>
      <w:jc w:val="both"/>
    </w:pPr>
    <w:rPr>
      <w:rFonts w:ascii="Calibri" w:eastAsia="Times New Roman" w:hAnsi="Calibri" w:cs="Calibri"/>
      <w:sz w:val="16"/>
      <w:szCs w:val="16"/>
      <w:lang w:val="en-GB" w:eastAsia="zh-CN"/>
    </w:rPr>
  </w:style>
  <w:style w:type="paragraph" w:customStyle="1" w:styleId="fooot">
    <w:name w:val="fooot"/>
    <w:basedOn w:val="footers"/>
    <w:rsid w:val="00C45266"/>
  </w:style>
  <w:style w:type="paragraph" w:customStyle="1" w:styleId="17">
    <w:name w:val="Κείμενο σχολίου1"/>
    <w:basedOn w:val="a0"/>
    <w:uiPriority w:val="99"/>
    <w:rsid w:val="00C45266"/>
    <w:pPr>
      <w:suppressAutoHyphens/>
      <w:spacing w:after="120" w:line="240" w:lineRule="auto"/>
      <w:jc w:val="both"/>
    </w:pPr>
    <w:rPr>
      <w:rFonts w:ascii="Calibri" w:eastAsia="Times New Roman" w:hAnsi="Calibri" w:cs="Calibri"/>
      <w:sz w:val="20"/>
      <w:szCs w:val="20"/>
      <w:lang w:val="en-GB" w:eastAsia="zh-CN"/>
    </w:rPr>
  </w:style>
  <w:style w:type="paragraph" w:styleId="afc">
    <w:name w:val="annotation text"/>
    <w:basedOn w:val="a0"/>
    <w:link w:val="Char10"/>
    <w:uiPriority w:val="99"/>
    <w:unhideWhenUsed/>
    <w:rsid w:val="00C45266"/>
    <w:pPr>
      <w:spacing w:line="240" w:lineRule="auto"/>
    </w:pPr>
    <w:rPr>
      <w:sz w:val="20"/>
      <w:szCs w:val="20"/>
    </w:rPr>
  </w:style>
  <w:style w:type="character" w:customStyle="1" w:styleId="Char10">
    <w:name w:val="Κείμενο σχολίου Char1"/>
    <w:basedOn w:val="a1"/>
    <w:link w:val="afc"/>
    <w:uiPriority w:val="99"/>
    <w:rsid w:val="00C45266"/>
    <w:rPr>
      <w:sz w:val="20"/>
      <w:szCs w:val="20"/>
    </w:rPr>
  </w:style>
  <w:style w:type="paragraph" w:styleId="afd">
    <w:name w:val="annotation subject"/>
    <w:basedOn w:val="17"/>
    <w:next w:val="17"/>
    <w:link w:val="Char11"/>
    <w:uiPriority w:val="99"/>
    <w:rsid w:val="00C45266"/>
    <w:rPr>
      <w:rFonts w:cs="Times New Roman"/>
      <w:b/>
      <w:bCs/>
    </w:rPr>
  </w:style>
  <w:style w:type="character" w:customStyle="1" w:styleId="Char11">
    <w:name w:val="Θέμα σχολίου Char1"/>
    <w:basedOn w:val="Char10"/>
    <w:link w:val="afd"/>
    <w:uiPriority w:val="99"/>
    <w:rsid w:val="00C45266"/>
    <w:rPr>
      <w:rFonts w:ascii="Calibri" w:eastAsia="Times New Roman" w:hAnsi="Calibri" w:cs="Times New Roman"/>
      <w:b/>
      <w:bCs/>
      <w:sz w:val="20"/>
      <w:szCs w:val="20"/>
      <w:lang w:val="en-GB" w:eastAsia="zh-CN"/>
    </w:rPr>
  </w:style>
  <w:style w:type="paragraph" w:styleId="-HTML">
    <w:name w:val="HTML Preformatted"/>
    <w:basedOn w:val="a0"/>
    <w:link w:val="-HTMLChar1"/>
    <w:uiPriority w:val="99"/>
    <w:rsid w:val="00C45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zh-CN"/>
    </w:rPr>
  </w:style>
  <w:style w:type="character" w:customStyle="1" w:styleId="-HTMLChar1">
    <w:name w:val="Προ-διαμορφωμένο HTML Char1"/>
    <w:basedOn w:val="a1"/>
    <w:link w:val="-HTML"/>
    <w:uiPriority w:val="99"/>
    <w:rsid w:val="00C45266"/>
    <w:rPr>
      <w:rFonts w:ascii="Courier New" w:eastAsia="Times New Roman" w:hAnsi="Courier New" w:cs="Times New Roman"/>
      <w:sz w:val="20"/>
      <w:szCs w:val="20"/>
      <w:lang w:val="en-US" w:eastAsia="zh-CN"/>
    </w:rPr>
  </w:style>
  <w:style w:type="paragraph" w:styleId="afe">
    <w:name w:val="Revision"/>
    <w:uiPriority w:val="99"/>
    <w:rsid w:val="00C45266"/>
    <w:pPr>
      <w:suppressAutoHyphens/>
      <w:spacing w:after="0" w:line="240" w:lineRule="auto"/>
    </w:pPr>
    <w:rPr>
      <w:rFonts w:ascii="Calibri" w:eastAsia="Times New Roman" w:hAnsi="Calibri" w:cs="Calibri"/>
      <w:szCs w:val="24"/>
      <w:lang w:val="en-GB" w:eastAsia="zh-CN"/>
    </w:rPr>
  </w:style>
  <w:style w:type="paragraph" w:customStyle="1" w:styleId="ListBullet2">
    <w:name w:val="List Bullet 2"/>
    <w:basedOn w:val="a0"/>
    <w:rsid w:val="00C45266"/>
    <w:pPr>
      <w:numPr>
        <w:numId w:val="23"/>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5"/>
    <w:rsid w:val="00C45266"/>
    <w:pPr>
      <w:tabs>
        <w:tab w:val="right" w:leader="dot" w:pos="7091"/>
      </w:tabs>
      <w:ind w:left="2547"/>
    </w:pPr>
  </w:style>
  <w:style w:type="paragraph" w:customStyle="1" w:styleId="aff">
    <w:name w:val="Οριζόντια γραμμή"/>
    <w:basedOn w:val="a0"/>
    <w:next w:val="af2"/>
    <w:rsid w:val="00C45266"/>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character" w:customStyle="1" w:styleId="FontStyle67">
    <w:name w:val="Font Style67"/>
    <w:uiPriority w:val="99"/>
    <w:rsid w:val="00C45266"/>
    <w:rPr>
      <w:rFonts w:ascii="Georgia" w:hAnsi="Georgia"/>
      <w:b/>
      <w:sz w:val="20"/>
    </w:rPr>
  </w:style>
  <w:style w:type="paragraph" w:customStyle="1" w:styleId="Style3">
    <w:name w:val="Style3"/>
    <w:basedOn w:val="a0"/>
    <w:uiPriority w:val="99"/>
    <w:rsid w:val="00C45266"/>
    <w:pPr>
      <w:widowControl w:val="0"/>
      <w:autoSpaceDE w:val="0"/>
      <w:autoSpaceDN w:val="0"/>
      <w:adjustRightInd w:val="0"/>
      <w:spacing w:line="397" w:lineRule="exact"/>
      <w:jc w:val="center"/>
    </w:pPr>
    <w:rPr>
      <w:rFonts w:ascii="Georgia" w:eastAsia="Times New Roman" w:hAnsi="Georgia" w:cs="Times New Roman"/>
      <w:sz w:val="24"/>
      <w:lang w:eastAsia="el-GR"/>
    </w:rPr>
  </w:style>
  <w:style w:type="paragraph" w:customStyle="1" w:styleId="Style12">
    <w:name w:val="Style12"/>
    <w:basedOn w:val="a0"/>
    <w:uiPriority w:val="99"/>
    <w:rsid w:val="00C45266"/>
    <w:pPr>
      <w:widowControl w:val="0"/>
      <w:autoSpaceDE w:val="0"/>
      <w:autoSpaceDN w:val="0"/>
      <w:adjustRightInd w:val="0"/>
      <w:spacing w:line="382" w:lineRule="exact"/>
    </w:pPr>
    <w:rPr>
      <w:rFonts w:ascii="Georgia" w:eastAsia="Times New Roman" w:hAnsi="Georgia" w:cs="Times New Roman"/>
      <w:sz w:val="24"/>
      <w:lang w:eastAsia="el-GR"/>
    </w:rPr>
  </w:style>
  <w:style w:type="paragraph" w:styleId="aff0">
    <w:name w:val="List Paragraph"/>
    <w:basedOn w:val="a0"/>
    <w:uiPriority w:val="34"/>
    <w:qFormat/>
    <w:rsid w:val="00C45266"/>
    <w:pPr>
      <w:spacing w:line="360" w:lineRule="auto"/>
      <w:ind w:left="720"/>
      <w:contextualSpacing/>
    </w:pPr>
    <w:rPr>
      <w:rFonts w:ascii="Calibri" w:eastAsia="Times New Roman" w:hAnsi="Calibri" w:cs="Times New Roman"/>
      <w:lang w:eastAsia="el-GR"/>
    </w:rPr>
  </w:style>
  <w:style w:type="table" w:styleId="aff1">
    <w:name w:val="Table Grid"/>
    <w:basedOn w:val="a2"/>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Title"/>
    <w:basedOn w:val="a0"/>
    <w:next w:val="a0"/>
    <w:link w:val="Char8"/>
    <w:uiPriority w:val="99"/>
    <w:qFormat/>
    <w:rsid w:val="00C45266"/>
    <w:pPr>
      <w:pBdr>
        <w:bottom w:val="single" w:sz="4" w:space="1" w:color="auto"/>
      </w:pBdr>
      <w:spacing w:line="240" w:lineRule="auto"/>
      <w:contextualSpacing/>
    </w:pPr>
    <w:rPr>
      <w:rFonts w:ascii="Cambria" w:eastAsia="Times New Roman" w:hAnsi="Cambria" w:cs="Times New Roman"/>
      <w:spacing w:val="5"/>
      <w:sz w:val="52"/>
      <w:szCs w:val="52"/>
      <w:lang w:val="x-none" w:eastAsia="x-none"/>
    </w:rPr>
  </w:style>
  <w:style w:type="character" w:customStyle="1" w:styleId="Char8">
    <w:name w:val="Τίτλος Char"/>
    <w:basedOn w:val="a1"/>
    <w:link w:val="aff2"/>
    <w:uiPriority w:val="99"/>
    <w:rsid w:val="00C45266"/>
    <w:rPr>
      <w:rFonts w:ascii="Cambria" w:eastAsia="Times New Roman" w:hAnsi="Cambria" w:cs="Times New Roman"/>
      <w:spacing w:val="5"/>
      <w:sz w:val="52"/>
      <w:szCs w:val="52"/>
      <w:lang w:val="x-none" w:eastAsia="x-none"/>
    </w:rPr>
  </w:style>
  <w:style w:type="paragraph" w:customStyle="1" w:styleId="31">
    <w:name w:val="Σώμα κείμενου 31"/>
    <w:basedOn w:val="a0"/>
    <w:uiPriority w:val="99"/>
    <w:rsid w:val="00C45266"/>
    <w:pPr>
      <w:numPr>
        <w:numId w:val="30"/>
      </w:numPr>
      <w:overflowPunct w:val="0"/>
      <w:autoSpaceDE w:val="0"/>
      <w:autoSpaceDN w:val="0"/>
      <w:adjustRightInd w:val="0"/>
      <w:spacing w:after="120" w:line="240" w:lineRule="auto"/>
      <w:textAlignment w:val="baseline"/>
    </w:pPr>
    <w:rPr>
      <w:rFonts w:ascii="Arial" w:eastAsia="Times New Roman" w:hAnsi="Arial" w:cs="Times New Roman"/>
    </w:rPr>
  </w:style>
  <w:style w:type="paragraph" w:customStyle="1" w:styleId="Article">
    <w:name w:val="Article"/>
    <w:basedOn w:val="1"/>
    <w:next w:val="a0"/>
    <w:uiPriority w:val="99"/>
    <w:rsid w:val="00C45266"/>
    <w:pPr>
      <w:keepNext w:val="0"/>
      <w:pageBreakBefore w:val="0"/>
      <w:numPr>
        <w:numId w:val="31"/>
      </w:numPr>
      <w:pBdr>
        <w:top w:val="none" w:sz="0" w:space="0" w:color="auto"/>
        <w:left w:val="none" w:sz="0" w:space="0" w:color="auto"/>
        <w:bottom w:val="none" w:sz="0" w:space="0" w:color="auto"/>
        <w:right w:val="none" w:sz="0" w:space="0" w:color="auto"/>
      </w:pBdr>
      <w:tabs>
        <w:tab w:val="clear" w:pos="2700"/>
        <w:tab w:val="num" w:pos="360"/>
      </w:tabs>
      <w:suppressAutoHyphens w:val="0"/>
      <w:spacing w:before="240" w:after="60"/>
      <w:ind w:left="0" w:firstLine="0"/>
      <w:contextualSpacing/>
      <w:jc w:val="center"/>
    </w:pPr>
    <w:rPr>
      <w:bCs w:val="0"/>
      <w:color w:val="auto"/>
      <w:kern w:val="32"/>
      <w:szCs w:val="28"/>
      <w:lang w:val="el-GR" w:eastAsia="el-GR"/>
    </w:rPr>
  </w:style>
  <w:style w:type="paragraph" w:customStyle="1" w:styleId="Style46">
    <w:name w:val="Style46"/>
    <w:basedOn w:val="a0"/>
    <w:uiPriority w:val="99"/>
    <w:rsid w:val="00C45266"/>
    <w:pPr>
      <w:widowControl w:val="0"/>
      <w:autoSpaceDE w:val="0"/>
      <w:autoSpaceDN w:val="0"/>
      <w:adjustRightInd w:val="0"/>
      <w:spacing w:line="379" w:lineRule="exact"/>
    </w:pPr>
    <w:rPr>
      <w:rFonts w:ascii="Georgia" w:eastAsia="Times New Roman" w:hAnsi="Georgia" w:cs="Times New Roman"/>
      <w:sz w:val="24"/>
      <w:lang w:eastAsia="el-GR"/>
    </w:rPr>
  </w:style>
  <w:style w:type="character" w:customStyle="1" w:styleId="FontStyle81">
    <w:name w:val="Font Style81"/>
    <w:uiPriority w:val="99"/>
    <w:rsid w:val="00C45266"/>
    <w:rPr>
      <w:rFonts w:ascii="Times New Roman" w:hAnsi="Times New Roman"/>
      <w:sz w:val="20"/>
    </w:rPr>
  </w:style>
  <w:style w:type="paragraph" w:customStyle="1" w:styleId="Style45">
    <w:name w:val="Style45"/>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58">
    <w:name w:val="Style58"/>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styleId="aff3">
    <w:name w:val="Subtitle"/>
    <w:basedOn w:val="a0"/>
    <w:next w:val="a0"/>
    <w:link w:val="Char9"/>
    <w:uiPriority w:val="99"/>
    <w:qFormat/>
    <w:rsid w:val="00C45266"/>
    <w:pPr>
      <w:spacing w:after="600" w:line="360" w:lineRule="auto"/>
    </w:pPr>
    <w:rPr>
      <w:rFonts w:ascii="Cambria" w:eastAsia="Times New Roman" w:hAnsi="Cambria" w:cs="Times New Roman"/>
      <w:i/>
      <w:iCs/>
      <w:spacing w:val="13"/>
      <w:sz w:val="24"/>
      <w:szCs w:val="24"/>
      <w:lang w:val="x-none" w:eastAsia="x-none"/>
    </w:rPr>
  </w:style>
  <w:style w:type="character" w:customStyle="1" w:styleId="Char9">
    <w:name w:val="Υπότιτλος Char"/>
    <w:basedOn w:val="a1"/>
    <w:link w:val="aff3"/>
    <w:uiPriority w:val="99"/>
    <w:rsid w:val="00C45266"/>
    <w:rPr>
      <w:rFonts w:ascii="Cambria" w:eastAsia="Times New Roman" w:hAnsi="Cambria" w:cs="Times New Roman"/>
      <w:i/>
      <w:iCs/>
      <w:spacing w:val="13"/>
      <w:sz w:val="24"/>
      <w:szCs w:val="24"/>
      <w:lang w:val="x-none" w:eastAsia="x-none"/>
    </w:rPr>
  </w:style>
  <w:style w:type="character" w:customStyle="1" w:styleId="FontStyle74">
    <w:name w:val="Font Style74"/>
    <w:uiPriority w:val="99"/>
    <w:rsid w:val="00C45266"/>
    <w:rPr>
      <w:rFonts w:ascii="Times New Roman" w:hAnsi="Times New Roman"/>
      <w:sz w:val="20"/>
    </w:rPr>
  </w:style>
  <w:style w:type="paragraph" w:customStyle="1" w:styleId="Style60">
    <w:name w:val="Style60"/>
    <w:basedOn w:val="a0"/>
    <w:uiPriority w:val="99"/>
    <w:rsid w:val="00C45266"/>
    <w:pPr>
      <w:widowControl w:val="0"/>
      <w:autoSpaceDE w:val="0"/>
      <w:autoSpaceDN w:val="0"/>
      <w:adjustRightInd w:val="0"/>
      <w:spacing w:line="374" w:lineRule="exact"/>
      <w:ind w:hanging="346"/>
    </w:pPr>
    <w:rPr>
      <w:rFonts w:ascii="Georgia" w:eastAsia="Times New Roman" w:hAnsi="Georgia" w:cs="Times New Roman"/>
      <w:sz w:val="24"/>
      <w:lang w:eastAsia="el-GR"/>
    </w:rPr>
  </w:style>
  <w:style w:type="character" w:customStyle="1" w:styleId="FontStyle79">
    <w:name w:val="Font Style79"/>
    <w:uiPriority w:val="99"/>
    <w:rsid w:val="00C45266"/>
    <w:rPr>
      <w:rFonts w:ascii="Times New Roman" w:hAnsi="Times New Roman"/>
      <w:b/>
      <w:sz w:val="20"/>
    </w:rPr>
  </w:style>
  <w:style w:type="paragraph" w:customStyle="1" w:styleId="Style9">
    <w:name w:val="Style9"/>
    <w:basedOn w:val="a0"/>
    <w:uiPriority w:val="99"/>
    <w:rsid w:val="00C45266"/>
    <w:pPr>
      <w:widowControl w:val="0"/>
      <w:autoSpaceDE w:val="0"/>
      <w:autoSpaceDN w:val="0"/>
      <w:adjustRightInd w:val="0"/>
      <w:spacing w:line="374" w:lineRule="exact"/>
      <w:jc w:val="center"/>
    </w:pPr>
    <w:rPr>
      <w:rFonts w:ascii="Georgia" w:eastAsia="Times New Roman" w:hAnsi="Georgia" w:cs="Times New Roman"/>
      <w:sz w:val="24"/>
      <w:lang w:eastAsia="el-GR"/>
    </w:rPr>
  </w:style>
  <w:style w:type="paragraph" w:customStyle="1" w:styleId="body">
    <w:name w:val="body"/>
    <w:basedOn w:val="a0"/>
    <w:uiPriority w:val="99"/>
    <w:rsid w:val="00C45266"/>
    <w:pPr>
      <w:spacing w:before="80" w:line="240" w:lineRule="auto"/>
      <w:ind w:right="816"/>
    </w:pPr>
    <w:rPr>
      <w:rFonts w:ascii="Arial" w:eastAsia="Times New Roman" w:hAnsi="Arial" w:cs="Times New Roman"/>
      <w:sz w:val="20"/>
      <w:szCs w:val="20"/>
    </w:rPr>
  </w:style>
  <w:style w:type="paragraph" w:styleId="Web">
    <w:name w:val="Normal (Web)"/>
    <w:basedOn w:val="a0"/>
    <w:uiPriority w:val="99"/>
    <w:rsid w:val="00C45266"/>
    <w:pPr>
      <w:spacing w:before="100" w:beforeAutospacing="1" w:after="100" w:afterAutospacing="1" w:line="240" w:lineRule="auto"/>
    </w:pPr>
    <w:rPr>
      <w:rFonts w:ascii="Times New Roman" w:eastAsia="Times New Roman" w:hAnsi="Times New Roman" w:cs="Times New Roman"/>
      <w:sz w:val="24"/>
      <w:lang w:eastAsia="el-GR"/>
    </w:rPr>
  </w:style>
  <w:style w:type="paragraph" w:customStyle="1" w:styleId="Style38">
    <w:name w:val="Style38"/>
    <w:basedOn w:val="a0"/>
    <w:uiPriority w:val="99"/>
    <w:rsid w:val="00C45266"/>
    <w:pPr>
      <w:widowControl w:val="0"/>
      <w:autoSpaceDE w:val="0"/>
      <w:autoSpaceDN w:val="0"/>
      <w:adjustRightInd w:val="0"/>
      <w:spacing w:line="379" w:lineRule="exact"/>
      <w:ind w:hanging="331"/>
    </w:pPr>
    <w:rPr>
      <w:rFonts w:ascii="Georgia" w:eastAsia="Times New Roman" w:hAnsi="Georgia" w:cs="Times New Roman"/>
      <w:sz w:val="24"/>
      <w:lang w:eastAsia="el-GR"/>
    </w:rPr>
  </w:style>
  <w:style w:type="paragraph" w:customStyle="1" w:styleId="Style41">
    <w:name w:val="Style41"/>
    <w:basedOn w:val="a0"/>
    <w:uiPriority w:val="99"/>
    <w:rsid w:val="00C45266"/>
    <w:pPr>
      <w:widowControl w:val="0"/>
      <w:autoSpaceDE w:val="0"/>
      <w:autoSpaceDN w:val="0"/>
      <w:adjustRightInd w:val="0"/>
      <w:spacing w:line="379" w:lineRule="exact"/>
    </w:pPr>
    <w:rPr>
      <w:rFonts w:ascii="Georgia" w:eastAsia="Times New Roman" w:hAnsi="Georgia" w:cs="Times New Roman"/>
      <w:sz w:val="24"/>
      <w:lang w:eastAsia="el-GR"/>
    </w:rPr>
  </w:style>
  <w:style w:type="paragraph" w:customStyle="1" w:styleId="Bullet30">
    <w:name w:val="Bullet 3"/>
    <w:basedOn w:val="a0"/>
    <w:uiPriority w:val="99"/>
    <w:rsid w:val="00C45266"/>
    <w:pPr>
      <w:widowControl w:val="0"/>
      <w:tabs>
        <w:tab w:val="left" w:pos="851"/>
        <w:tab w:val="num" w:pos="927"/>
      </w:tabs>
      <w:spacing w:before="120" w:after="60" w:line="300" w:lineRule="atLeast"/>
      <w:ind w:left="284" w:firstLine="283"/>
    </w:pPr>
    <w:rPr>
      <w:rFonts w:ascii="Arial" w:eastAsia="Times New Roman" w:hAnsi="Arial" w:cs="Times New Roman"/>
      <w:lang w:val="en-GB"/>
    </w:rPr>
  </w:style>
  <w:style w:type="paragraph" w:customStyle="1" w:styleId="a">
    <w:name w:val="αρίθμ έξω"/>
    <w:basedOn w:val="a0"/>
    <w:link w:val="CharChar"/>
    <w:uiPriority w:val="99"/>
    <w:rsid w:val="00C45266"/>
    <w:pPr>
      <w:numPr>
        <w:numId w:val="32"/>
      </w:numPr>
      <w:autoSpaceDE w:val="0"/>
      <w:autoSpaceDN w:val="0"/>
      <w:adjustRightInd w:val="0"/>
      <w:spacing w:before="120" w:line="360" w:lineRule="auto"/>
    </w:pPr>
    <w:rPr>
      <w:rFonts w:ascii="Century Gothic" w:eastAsia="Times New Roman" w:hAnsi="Century Gothic" w:cs="Times New Roman"/>
      <w:sz w:val="20"/>
      <w:szCs w:val="20"/>
      <w:lang w:val="x-none" w:eastAsia="x-none"/>
    </w:rPr>
  </w:style>
  <w:style w:type="character" w:customStyle="1" w:styleId="CharChar">
    <w:name w:val="αρίθμ έξω Char Char"/>
    <w:link w:val="a"/>
    <w:uiPriority w:val="99"/>
    <w:locked/>
    <w:rsid w:val="00C45266"/>
    <w:rPr>
      <w:rFonts w:ascii="Century Gothic" w:eastAsia="Times New Roman" w:hAnsi="Century Gothic" w:cs="Times New Roman"/>
      <w:sz w:val="20"/>
      <w:szCs w:val="20"/>
      <w:lang w:val="x-none" w:eastAsia="x-none"/>
    </w:rPr>
  </w:style>
  <w:style w:type="paragraph" w:customStyle="1" w:styleId="CharChar0">
    <w:name w:val="Κείμενο Πρότασης Char Char"/>
    <w:basedOn w:val="a0"/>
    <w:link w:val="CharCharChar"/>
    <w:uiPriority w:val="99"/>
    <w:rsid w:val="00C45266"/>
    <w:pPr>
      <w:spacing w:after="120" w:line="240" w:lineRule="auto"/>
    </w:pPr>
    <w:rPr>
      <w:rFonts w:ascii="Arial" w:eastAsia="Times New Roman" w:hAnsi="Arial" w:cs="Times New Roman"/>
      <w:position w:val="6"/>
      <w:szCs w:val="20"/>
      <w:lang w:val="x-none" w:eastAsia="x-none"/>
    </w:rPr>
  </w:style>
  <w:style w:type="character" w:customStyle="1" w:styleId="CharCharChar">
    <w:name w:val="Κείμενο Πρότασης Char Char Char"/>
    <w:link w:val="CharChar0"/>
    <w:uiPriority w:val="99"/>
    <w:locked/>
    <w:rsid w:val="00C45266"/>
    <w:rPr>
      <w:rFonts w:ascii="Arial" w:eastAsia="Times New Roman" w:hAnsi="Arial" w:cs="Times New Roman"/>
      <w:position w:val="6"/>
      <w:szCs w:val="20"/>
      <w:lang w:val="x-none" w:eastAsia="x-none"/>
    </w:rPr>
  </w:style>
  <w:style w:type="paragraph" w:customStyle="1" w:styleId="Style25">
    <w:name w:val="Style25"/>
    <w:basedOn w:val="a0"/>
    <w:uiPriority w:val="99"/>
    <w:rsid w:val="00C45266"/>
    <w:pPr>
      <w:widowControl w:val="0"/>
      <w:autoSpaceDE w:val="0"/>
      <w:autoSpaceDN w:val="0"/>
      <w:adjustRightInd w:val="0"/>
      <w:spacing w:line="518" w:lineRule="exact"/>
      <w:jc w:val="center"/>
    </w:pPr>
    <w:rPr>
      <w:rFonts w:ascii="Georgia" w:eastAsia="Times New Roman" w:hAnsi="Georgia" w:cs="Times New Roman"/>
      <w:sz w:val="24"/>
      <w:lang w:eastAsia="el-GR"/>
    </w:rPr>
  </w:style>
  <w:style w:type="character" w:customStyle="1" w:styleId="FontStyle72">
    <w:name w:val="Font Style72"/>
    <w:uiPriority w:val="99"/>
    <w:rsid w:val="00C45266"/>
    <w:rPr>
      <w:rFonts w:ascii="Verdana" w:hAnsi="Verdana"/>
      <w:b/>
      <w:sz w:val="18"/>
    </w:rPr>
  </w:style>
  <w:style w:type="paragraph" w:styleId="25">
    <w:name w:val="Body Text Indent 2"/>
    <w:basedOn w:val="a0"/>
    <w:link w:val="2Char0"/>
    <w:uiPriority w:val="99"/>
    <w:rsid w:val="00C45266"/>
    <w:pPr>
      <w:spacing w:after="120" w:line="480" w:lineRule="auto"/>
      <w:ind w:left="283"/>
    </w:pPr>
    <w:rPr>
      <w:rFonts w:ascii="Verdana" w:eastAsia="Times New Roman" w:hAnsi="Verdana" w:cs="Times New Roman"/>
      <w:sz w:val="24"/>
      <w:szCs w:val="24"/>
      <w:lang w:val="x-none" w:eastAsia="x-none"/>
    </w:rPr>
  </w:style>
  <w:style w:type="character" w:customStyle="1" w:styleId="2Char0">
    <w:name w:val="Σώμα κείμενου με εσοχή 2 Char"/>
    <w:basedOn w:val="a1"/>
    <w:link w:val="25"/>
    <w:uiPriority w:val="99"/>
    <w:rsid w:val="00C45266"/>
    <w:rPr>
      <w:rFonts w:ascii="Verdana" w:eastAsia="Times New Roman" w:hAnsi="Verdana" w:cs="Times New Roman"/>
      <w:sz w:val="24"/>
      <w:szCs w:val="24"/>
      <w:lang w:val="x-none" w:eastAsia="x-none"/>
    </w:rPr>
  </w:style>
  <w:style w:type="paragraph" w:customStyle="1" w:styleId="Style5">
    <w:name w:val="Style5"/>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6">
    <w:name w:val="Style6"/>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10">
    <w:name w:val="Style10"/>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13">
    <w:name w:val="Style13"/>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17">
    <w:name w:val="Style17"/>
    <w:basedOn w:val="a0"/>
    <w:uiPriority w:val="99"/>
    <w:rsid w:val="00C45266"/>
    <w:pPr>
      <w:widowControl w:val="0"/>
      <w:autoSpaceDE w:val="0"/>
      <w:autoSpaceDN w:val="0"/>
      <w:adjustRightInd w:val="0"/>
      <w:spacing w:line="377" w:lineRule="exact"/>
    </w:pPr>
    <w:rPr>
      <w:rFonts w:ascii="Georgia" w:eastAsia="Times New Roman" w:hAnsi="Georgia" w:cs="Times New Roman"/>
      <w:sz w:val="24"/>
      <w:lang w:eastAsia="el-GR"/>
    </w:rPr>
  </w:style>
  <w:style w:type="paragraph" w:customStyle="1" w:styleId="Style18">
    <w:name w:val="Style18"/>
    <w:basedOn w:val="a0"/>
    <w:uiPriority w:val="99"/>
    <w:rsid w:val="00C45266"/>
    <w:pPr>
      <w:widowControl w:val="0"/>
      <w:autoSpaceDE w:val="0"/>
      <w:autoSpaceDN w:val="0"/>
      <w:adjustRightInd w:val="0"/>
      <w:spacing w:line="374" w:lineRule="exact"/>
    </w:pPr>
    <w:rPr>
      <w:rFonts w:ascii="Georgia" w:eastAsia="Times New Roman" w:hAnsi="Georgia" w:cs="Times New Roman"/>
      <w:sz w:val="24"/>
      <w:lang w:eastAsia="el-GR"/>
    </w:rPr>
  </w:style>
  <w:style w:type="character" w:customStyle="1" w:styleId="FontStyle68">
    <w:name w:val="Font Style68"/>
    <w:uiPriority w:val="99"/>
    <w:rsid w:val="00C45266"/>
    <w:rPr>
      <w:rFonts w:ascii="Georgia" w:hAnsi="Georgia"/>
      <w:sz w:val="20"/>
    </w:rPr>
  </w:style>
  <w:style w:type="paragraph" w:customStyle="1" w:styleId="18">
    <w:name w:val="Επικεφαλίδα ΠΠ1"/>
    <w:basedOn w:val="1"/>
    <w:next w:val="a0"/>
    <w:uiPriority w:val="99"/>
    <w:rsid w:val="00C45266"/>
    <w:pPr>
      <w:keepNext w:val="0"/>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contextualSpacing/>
      <w:jc w:val="center"/>
      <w:outlineLvl w:val="9"/>
    </w:pPr>
    <w:rPr>
      <w:rFonts w:ascii="Cambria" w:hAnsi="Cambria"/>
      <w:bCs w:val="0"/>
      <w:color w:val="365F91"/>
      <w:szCs w:val="28"/>
      <w:lang w:val="el-GR" w:eastAsia="el-GR"/>
    </w:rPr>
  </w:style>
  <w:style w:type="paragraph" w:styleId="33">
    <w:name w:val="Body Text 3"/>
    <w:basedOn w:val="a0"/>
    <w:link w:val="3Char0"/>
    <w:uiPriority w:val="99"/>
    <w:rsid w:val="00C45266"/>
    <w:pPr>
      <w:spacing w:after="120" w:line="360" w:lineRule="auto"/>
    </w:pPr>
    <w:rPr>
      <w:rFonts w:ascii="Verdana" w:eastAsia="Times New Roman" w:hAnsi="Verdana" w:cs="Times New Roman"/>
      <w:sz w:val="16"/>
      <w:szCs w:val="16"/>
      <w:lang w:val="x-none" w:eastAsia="x-none"/>
    </w:rPr>
  </w:style>
  <w:style w:type="character" w:customStyle="1" w:styleId="3Char0">
    <w:name w:val="Σώμα κείμενου 3 Char"/>
    <w:basedOn w:val="a1"/>
    <w:link w:val="33"/>
    <w:uiPriority w:val="99"/>
    <w:rsid w:val="00C45266"/>
    <w:rPr>
      <w:rFonts w:ascii="Verdana" w:eastAsia="Times New Roman" w:hAnsi="Verdana" w:cs="Times New Roman"/>
      <w:sz w:val="16"/>
      <w:szCs w:val="16"/>
      <w:lang w:val="x-none" w:eastAsia="x-none"/>
    </w:rPr>
  </w:style>
  <w:style w:type="paragraph" w:styleId="26">
    <w:name w:val="Body Text 2"/>
    <w:basedOn w:val="a0"/>
    <w:link w:val="2Char1"/>
    <w:uiPriority w:val="99"/>
    <w:rsid w:val="00C45266"/>
    <w:pPr>
      <w:spacing w:after="120" w:line="480" w:lineRule="auto"/>
    </w:pPr>
    <w:rPr>
      <w:rFonts w:ascii="Verdana" w:eastAsia="Times New Roman" w:hAnsi="Verdana" w:cs="Times New Roman"/>
      <w:sz w:val="24"/>
      <w:szCs w:val="24"/>
      <w:lang w:val="x-none" w:eastAsia="x-none"/>
    </w:rPr>
  </w:style>
  <w:style w:type="character" w:customStyle="1" w:styleId="2Char1">
    <w:name w:val="Σώμα κείμενου 2 Char"/>
    <w:basedOn w:val="a1"/>
    <w:link w:val="26"/>
    <w:uiPriority w:val="99"/>
    <w:rsid w:val="00C45266"/>
    <w:rPr>
      <w:rFonts w:ascii="Verdana" w:eastAsia="Times New Roman" w:hAnsi="Verdana" w:cs="Times New Roman"/>
      <w:sz w:val="24"/>
      <w:szCs w:val="24"/>
      <w:lang w:val="x-none" w:eastAsia="x-none"/>
    </w:rPr>
  </w:style>
  <w:style w:type="paragraph" w:customStyle="1" w:styleId="19">
    <w:name w:val="Παράγραφος λίστας1"/>
    <w:basedOn w:val="a0"/>
    <w:uiPriority w:val="99"/>
    <w:qFormat/>
    <w:rsid w:val="00C45266"/>
    <w:pPr>
      <w:spacing w:line="360" w:lineRule="auto"/>
      <w:ind w:left="720"/>
      <w:contextualSpacing/>
    </w:pPr>
    <w:rPr>
      <w:rFonts w:ascii="Calibri" w:eastAsia="Times New Roman" w:hAnsi="Calibri" w:cs="Times New Roman"/>
      <w:lang w:eastAsia="el-GR"/>
    </w:rPr>
  </w:style>
  <w:style w:type="paragraph" w:customStyle="1" w:styleId="Style">
    <w:name w:val="Style"/>
    <w:uiPriority w:val="99"/>
    <w:rsid w:val="00C45266"/>
    <w:pPr>
      <w:widowControl w:val="0"/>
      <w:autoSpaceDE w:val="0"/>
      <w:autoSpaceDN w:val="0"/>
      <w:adjustRightInd w:val="0"/>
    </w:pPr>
    <w:rPr>
      <w:rFonts w:ascii="Arial" w:eastAsia="Times New Roman" w:hAnsi="Arial" w:cs="Arial"/>
      <w:sz w:val="24"/>
      <w:szCs w:val="24"/>
      <w:lang w:eastAsia="el-GR"/>
    </w:rPr>
  </w:style>
  <w:style w:type="paragraph" w:customStyle="1" w:styleId="par">
    <w:name w:val="par"/>
    <w:basedOn w:val="a0"/>
    <w:uiPriority w:val="99"/>
    <w:rsid w:val="00C45266"/>
    <w:pPr>
      <w:overflowPunct w:val="0"/>
      <w:autoSpaceDE w:val="0"/>
      <w:autoSpaceDN w:val="0"/>
      <w:adjustRightInd w:val="0"/>
      <w:spacing w:after="120" w:line="240" w:lineRule="auto"/>
      <w:textAlignment w:val="baseline"/>
    </w:pPr>
    <w:rPr>
      <w:rFonts w:ascii="Times New Roman" w:eastAsia="Times New Roman" w:hAnsi="Times New Roman" w:cs="Times New Roman"/>
      <w:szCs w:val="20"/>
      <w:lang w:val="en-GB"/>
    </w:rPr>
  </w:style>
  <w:style w:type="paragraph" w:customStyle="1" w:styleId="Style43">
    <w:name w:val="Style43"/>
    <w:basedOn w:val="a0"/>
    <w:uiPriority w:val="99"/>
    <w:rsid w:val="00C45266"/>
    <w:pPr>
      <w:widowControl w:val="0"/>
      <w:autoSpaceDE w:val="0"/>
      <w:autoSpaceDN w:val="0"/>
      <w:adjustRightInd w:val="0"/>
      <w:spacing w:line="365" w:lineRule="exact"/>
    </w:pPr>
    <w:rPr>
      <w:rFonts w:ascii="Georgia" w:eastAsia="Times New Roman" w:hAnsi="Georgia" w:cs="Times New Roman"/>
      <w:sz w:val="24"/>
      <w:lang w:eastAsia="el-GR"/>
    </w:rPr>
  </w:style>
  <w:style w:type="character" w:customStyle="1" w:styleId="FontStyle76">
    <w:name w:val="Font Style76"/>
    <w:uiPriority w:val="99"/>
    <w:rsid w:val="00C45266"/>
    <w:rPr>
      <w:rFonts w:ascii="Verdana" w:hAnsi="Verdana"/>
      <w:b/>
      <w:sz w:val="26"/>
    </w:rPr>
  </w:style>
  <w:style w:type="paragraph" w:customStyle="1" w:styleId="Style24">
    <w:name w:val="Style24"/>
    <w:basedOn w:val="a0"/>
    <w:uiPriority w:val="99"/>
    <w:rsid w:val="00C45266"/>
    <w:pPr>
      <w:widowControl w:val="0"/>
      <w:autoSpaceDE w:val="0"/>
      <w:autoSpaceDN w:val="0"/>
      <w:adjustRightInd w:val="0"/>
      <w:spacing w:line="379" w:lineRule="exact"/>
      <w:ind w:hanging="523"/>
    </w:pPr>
    <w:rPr>
      <w:rFonts w:ascii="Georgia" w:eastAsia="Times New Roman" w:hAnsi="Georgia" w:cs="Times New Roman"/>
      <w:sz w:val="24"/>
      <w:lang w:eastAsia="el-GR"/>
    </w:rPr>
  </w:style>
  <w:style w:type="paragraph" w:customStyle="1" w:styleId="Style26">
    <w:name w:val="Style26"/>
    <w:basedOn w:val="a0"/>
    <w:uiPriority w:val="99"/>
    <w:rsid w:val="00C45266"/>
    <w:pPr>
      <w:widowControl w:val="0"/>
      <w:autoSpaceDE w:val="0"/>
      <w:autoSpaceDN w:val="0"/>
      <w:adjustRightInd w:val="0"/>
      <w:spacing w:line="379" w:lineRule="exact"/>
      <w:ind w:hanging="538"/>
    </w:pPr>
    <w:rPr>
      <w:rFonts w:ascii="Georgia" w:eastAsia="Times New Roman" w:hAnsi="Georgia" w:cs="Times New Roman"/>
      <w:sz w:val="24"/>
      <w:lang w:eastAsia="el-GR"/>
    </w:rPr>
  </w:style>
  <w:style w:type="paragraph" w:customStyle="1" w:styleId="Style27">
    <w:name w:val="Style27"/>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34">
    <w:name w:val="Style34"/>
    <w:basedOn w:val="a0"/>
    <w:uiPriority w:val="99"/>
    <w:rsid w:val="00C45266"/>
    <w:pPr>
      <w:widowControl w:val="0"/>
      <w:autoSpaceDE w:val="0"/>
      <w:autoSpaceDN w:val="0"/>
      <w:adjustRightInd w:val="0"/>
      <w:spacing w:line="379" w:lineRule="exact"/>
      <w:ind w:firstLine="720"/>
    </w:pPr>
    <w:rPr>
      <w:rFonts w:ascii="Georgia" w:eastAsia="Times New Roman" w:hAnsi="Georgia" w:cs="Times New Roman"/>
      <w:sz w:val="24"/>
      <w:lang w:eastAsia="el-GR"/>
    </w:rPr>
  </w:style>
  <w:style w:type="paragraph" w:customStyle="1" w:styleId="Style39">
    <w:name w:val="Style39"/>
    <w:basedOn w:val="a0"/>
    <w:uiPriority w:val="99"/>
    <w:rsid w:val="00C45266"/>
    <w:pPr>
      <w:widowControl w:val="0"/>
      <w:autoSpaceDE w:val="0"/>
      <w:autoSpaceDN w:val="0"/>
      <w:adjustRightInd w:val="0"/>
      <w:spacing w:line="384" w:lineRule="exact"/>
      <w:ind w:firstLine="360"/>
    </w:pPr>
    <w:rPr>
      <w:rFonts w:ascii="Georgia" w:eastAsia="Times New Roman" w:hAnsi="Georgia" w:cs="Times New Roman"/>
      <w:sz w:val="24"/>
      <w:lang w:eastAsia="el-GR"/>
    </w:rPr>
  </w:style>
  <w:style w:type="paragraph" w:customStyle="1" w:styleId="Style48">
    <w:name w:val="Style48"/>
    <w:basedOn w:val="a0"/>
    <w:uiPriority w:val="99"/>
    <w:rsid w:val="00C45266"/>
    <w:pPr>
      <w:widowControl w:val="0"/>
      <w:autoSpaceDE w:val="0"/>
      <w:autoSpaceDN w:val="0"/>
      <w:adjustRightInd w:val="0"/>
      <w:spacing w:line="384" w:lineRule="exact"/>
      <w:ind w:firstLine="322"/>
    </w:pPr>
    <w:rPr>
      <w:rFonts w:ascii="Georgia" w:eastAsia="Times New Roman" w:hAnsi="Georgia" w:cs="Times New Roman"/>
      <w:sz w:val="24"/>
      <w:lang w:eastAsia="el-GR"/>
    </w:rPr>
  </w:style>
  <w:style w:type="paragraph" w:customStyle="1" w:styleId="Style51">
    <w:name w:val="Style51"/>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52">
    <w:name w:val="Style52"/>
    <w:basedOn w:val="a0"/>
    <w:uiPriority w:val="99"/>
    <w:rsid w:val="00C45266"/>
    <w:pPr>
      <w:widowControl w:val="0"/>
      <w:autoSpaceDE w:val="0"/>
      <w:autoSpaceDN w:val="0"/>
      <w:adjustRightInd w:val="0"/>
      <w:spacing w:line="240" w:lineRule="auto"/>
      <w:jc w:val="right"/>
    </w:pPr>
    <w:rPr>
      <w:rFonts w:ascii="Georgia" w:eastAsia="Times New Roman" w:hAnsi="Georgia" w:cs="Times New Roman"/>
      <w:sz w:val="24"/>
      <w:lang w:eastAsia="el-GR"/>
    </w:rPr>
  </w:style>
  <w:style w:type="paragraph" w:styleId="aff4">
    <w:name w:val="List Number"/>
    <w:basedOn w:val="a0"/>
    <w:uiPriority w:val="99"/>
    <w:rsid w:val="00C45266"/>
    <w:pPr>
      <w:tabs>
        <w:tab w:val="num" w:pos="360"/>
      </w:tabs>
      <w:spacing w:before="120" w:after="120" w:line="360" w:lineRule="auto"/>
      <w:ind w:left="360" w:hanging="360"/>
    </w:pPr>
    <w:rPr>
      <w:rFonts w:ascii="Arial" w:eastAsia="Times New Roman" w:hAnsi="Arial" w:cs="Times New Roman"/>
      <w:sz w:val="24"/>
    </w:rPr>
  </w:style>
  <w:style w:type="paragraph" w:styleId="27">
    <w:name w:val="List 2"/>
    <w:basedOn w:val="a0"/>
    <w:uiPriority w:val="99"/>
    <w:rsid w:val="00C45266"/>
    <w:pPr>
      <w:spacing w:line="240" w:lineRule="auto"/>
      <w:ind w:left="566" w:hanging="283"/>
    </w:pPr>
    <w:rPr>
      <w:rFonts w:ascii="Times New Roman" w:eastAsia="Times New Roman" w:hAnsi="Times New Roman" w:cs="Times New Roman"/>
      <w:sz w:val="24"/>
      <w:lang w:eastAsia="el-GR"/>
    </w:rPr>
  </w:style>
  <w:style w:type="paragraph" w:customStyle="1" w:styleId="-2">
    <w:name w:val="ΑΡΙΘΜΙΣΗ-2"/>
    <w:basedOn w:val="a0"/>
    <w:uiPriority w:val="99"/>
    <w:rsid w:val="00C45266"/>
    <w:pPr>
      <w:spacing w:after="120" w:line="240" w:lineRule="auto"/>
      <w:ind w:left="709" w:hanging="709"/>
    </w:pPr>
    <w:rPr>
      <w:rFonts w:ascii="Times New Roman" w:eastAsia="Times New Roman" w:hAnsi="Times New Roman" w:cs="Times New Roman"/>
      <w:sz w:val="24"/>
      <w:szCs w:val="20"/>
      <w:lang w:eastAsia="el-GR"/>
    </w:rPr>
  </w:style>
  <w:style w:type="paragraph" w:customStyle="1" w:styleId="1a">
    <w:name w:val="1"/>
    <w:basedOn w:val="a0"/>
    <w:next w:val="af2"/>
    <w:uiPriority w:val="99"/>
    <w:rsid w:val="00C45266"/>
    <w:pPr>
      <w:spacing w:after="240" w:line="360" w:lineRule="auto"/>
    </w:pPr>
    <w:rPr>
      <w:rFonts w:ascii="Calibri" w:eastAsia="Times New Roman" w:hAnsi="Calibri" w:cs="Times New Roman"/>
      <w:szCs w:val="20"/>
    </w:rPr>
  </w:style>
  <w:style w:type="paragraph" w:customStyle="1" w:styleId="NormalWeb1">
    <w:name w:val="Normal (Web)1"/>
    <w:basedOn w:val="a0"/>
    <w:uiPriority w:val="99"/>
    <w:rsid w:val="00C45266"/>
    <w:pPr>
      <w:suppressAutoHyphens/>
      <w:spacing w:before="280" w:after="280" w:line="240" w:lineRule="auto"/>
    </w:pPr>
    <w:rPr>
      <w:rFonts w:ascii="Times New Roman" w:eastAsia="Times New Roman" w:hAnsi="Times New Roman" w:cs="Times New Roman"/>
      <w:sz w:val="24"/>
      <w:lang w:eastAsia="ar-SA"/>
    </w:rPr>
  </w:style>
  <w:style w:type="paragraph" w:customStyle="1" w:styleId="ListParagraph1">
    <w:name w:val="List Paragraph1"/>
    <w:basedOn w:val="a0"/>
    <w:uiPriority w:val="99"/>
    <w:qFormat/>
    <w:rsid w:val="00C45266"/>
    <w:pPr>
      <w:ind w:left="720"/>
      <w:contextualSpacing/>
    </w:pPr>
    <w:rPr>
      <w:rFonts w:ascii="Calibri" w:eastAsia="Times New Roman" w:hAnsi="Calibri" w:cs="Times New Roman"/>
    </w:rPr>
  </w:style>
  <w:style w:type="paragraph" w:customStyle="1" w:styleId="1b">
    <w:name w:val="Χωρίς διάστιχο1"/>
    <w:basedOn w:val="a0"/>
    <w:uiPriority w:val="99"/>
    <w:qFormat/>
    <w:rsid w:val="00C45266"/>
    <w:pPr>
      <w:spacing w:after="0" w:line="240" w:lineRule="auto"/>
    </w:pPr>
    <w:rPr>
      <w:rFonts w:ascii="Calibri" w:eastAsia="Times New Roman" w:hAnsi="Calibri" w:cs="Times New Roman"/>
      <w:lang w:eastAsia="el-GR"/>
    </w:rPr>
  </w:style>
  <w:style w:type="paragraph" w:customStyle="1" w:styleId="1c">
    <w:name w:val="Απόσπασμα1"/>
    <w:basedOn w:val="a0"/>
    <w:next w:val="a0"/>
    <w:link w:val="QuoteChar"/>
    <w:uiPriority w:val="99"/>
    <w:qFormat/>
    <w:rsid w:val="00C45266"/>
    <w:pPr>
      <w:spacing w:before="200" w:after="0" w:line="360" w:lineRule="auto"/>
      <w:ind w:left="360" w:right="360"/>
    </w:pPr>
    <w:rPr>
      <w:rFonts w:ascii="Calibri" w:eastAsia="Times New Roman" w:hAnsi="Calibri" w:cs="Times New Roman"/>
      <w:i/>
      <w:sz w:val="20"/>
      <w:szCs w:val="20"/>
      <w:lang w:val="x-none" w:eastAsia="x-none"/>
    </w:rPr>
  </w:style>
  <w:style w:type="character" w:customStyle="1" w:styleId="QuoteChar">
    <w:name w:val="Quote Char"/>
    <w:link w:val="1c"/>
    <w:uiPriority w:val="99"/>
    <w:locked/>
    <w:rsid w:val="00C45266"/>
    <w:rPr>
      <w:rFonts w:ascii="Calibri" w:eastAsia="Times New Roman" w:hAnsi="Calibri" w:cs="Times New Roman"/>
      <w:i/>
      <w:sz w:val="20"/>
      <w:szCs w:val="20"/>
      <w:lang w:val="x-none" w:eastAsia="x-none"/>
    </w:rPr>
  </w:style>
  <w:style w:type="paragraph" w:customStyle="1" w:styleId="1d">
    <w:name w:val="Έντονο εισαγωγικό1"/>
    <w:basedOn w:val="a0"/>
    <w:next w:val="a0"/>
    <w:link w:val="IntenseQuoteChar"/>
    <w:uiPriority w:val="99"/>
    <w:qFormat/>
    <w:rsid w:val="00C45266"/>
    <w:pPr>
      <w:pBdr>
        <w:bottom w:val="single" w:sz="4" w:space="1" w:color="auto"/>
      </w:pBdr>
      <w:spacing w:before="200" w:after="280" w:line="360" w:lineRule="auto"/>
      <w:ind w:left="1008" w:right="1152"/>
      <w:jc w:val="both"/>
    </w:pPr>
    <w:rPr>
      <w:rFonts w:ascii="Calibri" w:eastAsia="Times New Roman" w:hAnsi="Calibri" w:cs="Times New Roman"/>
      <w:b/>
      <w:i/>
      <w:sz w:val="20"/>
      <w:szCs w:val="20"/>
      <w:lang w:val="x-none" w:eastAsia="x-none"/>
    </w:rPr>
  </w:style>
  <w:style w:type="character" w:customStyle="1" w:styleId="IntenseQuoteChar">
    <w:name w:val="Intense Quote Char"/>
    <w:link w:val="1d"/>
    <w:uiPriority w:val="99"/>
    <w:locked/>
    <w:rsid w:val="00C45266"/>
    <w:rPr>
      <w:rFonts w:ascii="Calibri" w:eastAsia="Times New Roman" w:hAnsi="Calibri" w:cs="Times New Roman"/>
      <w:b/>
      <w:i/>
      <w:sz w:val="20"/>
      <w:szCs w:val="20"/>
      <w:lang w:val="x-none" w:eastAsia="x-none"/>
    </w:rPr>
  </w:style>
  <w:style w:type="character" w:customStyle="1" w:styleId="1e">
    <w:name w:val="Διακριτική έμφαση1"/>
    <w:uiPriority w:val="99"/>
    <w:qFormat/>
    <w:rsid w:val="00C45266"/>
    <w:rPr>
      <w:i/>
    </w:rPr>
  </w:style>
  <w:style w:type="character" w:customStyle="1" w:styleId="1f">
    <w:name w:val="Έντονη έμφαση1"/>
    <w:uiPriority w:val="99"/>
    <w:qFormat/>
    <w:rsid w:val="00C45266"/>
    <w:rPr>
      <w:b/>
    </w:rPr>
  </w:style>
  <w:style w:type="character" w:customStyle="1" w:styleId="1f0">
    <w:name w:val="Διακριτική αναφορά1"/>
    <w:uiPriority w:val="99"/>
    <w:qFormat/>
    <w:rsid w:val="00C45266"/>
    <w:rPr>
      <w:smallCaps/>
    </w:rPr>
  </w:style>
  <w:style w:type="character" w:customStyle="1" w:styleId="1f1">
    <w:name w:val="Έντονη αναφορά1"/>
    <w:uiPriority w:val="99"/>
    <w:qFormat/>
    <w:rsid w:val="00C45266"/>
    <w:rPr>
      <w:smallCaps/>
      <w:spacing w:val="5"/>
      <w:u w:val="single"/>
    </w:rPr>
  </w:style>
  <w:style w:type="character" w:customStyle="1" w:styleId="1f2">
    <w:name w:val="Τίτλος βιβλίου1"/>
    <w:uiPriority w:val="99"/>
    <w:qFormat/>
    <w:rsid w:val="00C45266"/>
    <w:rPr>
      <w:i/>
      <w:smallCaps/>
      <w:spacing w:val="5"/>
    </w:rPr>
  </w:style>
  <w:style w:type="paragraph" w:customStyle="1" w:styleId="28">
    <w:name w:val="Επικεφαλίδα ΠΠ2"/>
    <w:basedOn w:val="1"/>
    <w:next w:val="a0"/>
    <w:uiPriority w:val="99"/>
    <w:qFormat/>
    <w:rsid w:val="00C45266"/>
    <w:pPr>
      <w:keepNext w:val="0"/>
      <w:pageBreakBefore w:val="0"/>
      <w:pBdr>
        <w:top w:val="none" w:sz="0" w:space="0" w:color="auto"/>
        <w:left w:val="none" w:sz="0" w:space="0" w:color="auto"/>
        <w:bottom w:val="none" w:sz="0" w:space="0" w:color="auto"/>
        <w:right w:val="none" w:sz="0" w:space="0" w:color="auto"/>
      </w:pBdr>
      <w:suppressAutoHyphens w:val="0"/>
      <w:spacing w:before="480" w:after="0" w:line="360" w:lineRule="auto"/>
      <w:contextualSpacing/>
      <w:jc w:val="center"/>
      <w:outlineLvl w:val="9"/>
    </w:pPr>
    <w:rPr>
      <w:rFonts w:ascii="Cambria" w:hAnsi="Cambria"/>
      <w:color w:val="auto"/>
      <w:szCs w:val="28"/>
      <w:lang w:val="el-GR" w:eastAsia="el-GR"/>
    </w:rPr>
  </w:style>
  <w:style w:type="paragraph" w:customStyle="1" w:styleId="HTMLPreformatted1">
    <w:name w:val="HTML Preformatted1"/>
    <w:basedOn w:val="a0"/>
    <w:uiPriority w:val="99"/>
    <w:rsid w:val="00C45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Arial Unicode MS" w:hAnsi="Verdana" w:cs="Times New Roman"/>
      <w:color w:val="000000"/>
      <w:sz w:val="17"/>
      <w:szCs w:val="20"/>
      <w:lang w:eastAsia="el-GR"/>
    </w:rPr>
  </w:style>
  <w:style w:type="character" w:styleId="aff5">
    <w:name w:val="annotation reference"/>
    <w:uiPriority w:val="99"/>
    <w:rsid w:val="00C45266"/>
    <w:rPr>
      <w:rFonts w:cs="Times New Roman"/>
      <w:sz w:val="16"/>
    </w:rPr>
  </w:style>
  <w:style w:type="paragraph" w:customStyle="1" w:styleId="1f3">
    <w:name w:val="Αναθεώρηση1"/>
    <w:hidden/>
    <w:uiPriority w:val="99"/>
    <w:rsid w:val="00C45266"/>
    <w:pPr>
      <w:spacing w:after="0" w:line="240" w:lineRule="auto"/>
    </w:pPr>
    <w:rPr>
      <w:rFonts w:ascii="Calibri" w:eastAsia="Times New Roman" w:hAnsi="Calibri" w:cs="Times New Roman"/>
      <w:lang w:eastAsia="el-GR"/>
    </w:rPr>
  </w:style>
  <w:style w:type="paragraph" w:customStyle="1" w:styleId="Style1bulleta">
    <w:name w:val="Style1_bullet_a"/>
    <w:basedOn w:val="a0"/>
    <w:link w:val="Style1bulletaChar"/>
    <w:uiPriority w:val="99"/>
    <w:rsid w:val="00C45266"/>
    <w:pPr>
      <w:numPr>
        <w:numId w:val="33"/>
      </w:numPr>
      <w:tabs>
        <w:tab w:val="left" w:pos="-2340"/>
        <w:tab w:val="left" w:pos="-1080"/>
        <w:tab w:val="left" w:pos="-900"/>
      </w:tabs>
      <w:suppressAutoHyphens/>
      <w:spacing w:before="120" w:after="120"/>
      <w:jc w:val="both"/>
    </w:pPr>
    <w:rPr>
      <w:rFonts w:ascii="Book Antiqua" w:eastAsia="Times New Roman" w:hAnsi="Book Antiqua" w:cs="Times New Roman"/>
      <w:color w:val="000000"/>
      <w:sz w:val="20"/>
      <w:szCs w:val="20"/>
      <w:lang w:val="x-none" w:eastAsia="ar-SA"/>
    </w:rPr>
  </w:style>
  <w:style w:type="character" w:customStyle="1" w:styleId="Style1bulletaChar">
    <w:name w:val="Style1_bullet_a Char"/>
    <w:link w:val="Style1bulleta"/>
    <w:uiPriority w:val="99"/>
    <w:locked/>
    <w:rsid w:val="00C45266"/>
    <w:rPr>
      <w:rFonts w:ascii="Book Antiqua" w:eastAsia="Times New Roman" w:hAnsi="Book Antiqua" w:cs="Times New Roman"/>
      <w:color w:val="000000"/>
      <w:sz w:val="20"/>
      <w:szCs w:val="20"/>
      <w:lang w:val="x-none" w:eastAsia="ar-SA"/>
    </w:rPr>
  </w:style>
  <w:style w:type="table" w:customStyle="1" w:styleId="TableGrid1">
    <w:name w:val="Table Grid1"/>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uiPriority w:val="99"/>
    <w:rsid w:val="00C45266"/>
    <w:rPr>
      <w:rFonts w:ascii="Book Antiqua" w:hAnsi="Book Antiqua"/>
      <w:b/>
      <w:sz w:val="26"/>
      <w:lang w:val="en-US" w:eastAsia="ar-SA" w:bidi="ar-SA"/>
    </w:rPr>
  </w:style>
  <w:style w:type="paragraph" w:customStyle="1" w:styleId="CharChar1">
    <w:name w:val="Char Char"/>
    <w:basedOn w:val="a0"/>
    <w:uiPriority w:val="99"/>
    <w:rsid w:val="00C45266"/>
    <w:pPr>
      <w:spacing w:after="160" w:line="240" w:lineRule="exact"/>
    </w:pPr>
    <w:rPr>
      <w:rFonts w:ascii="Verdana" w:eastAsia="Times New Roman" w:hAnsi="Verdana" w:cs="Times New Roman"/>
      <w:sz w:val="20"/>
      <w:szCs w:val="20"/>
      <w:lang w:val="en-US"/>
    </w:rPr>
  </w:style>
  <w:style w:type="paragraph" w:customStyle="1" w:styleId="HeaderFooter">
    <w:name w:val="Header &amp; Footer"/>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Arial Unicode MS" w:cs="Arial Unicode MS"/>
      <w:color w:val="000000"/>
      <w:sz w:val="24"/>
      <w:szCs w:val="24"/>
      <w:u w:color="000000"/>
      <w:lang w:eastAsia="el-GR"/>
    </w:rPr>
  </w:style>
  <w:style w:type="paragraph" w:customStyle="1" w:styleId="BodyA">
    <w:name w:val="Body A"/>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Times New Roman" w:hAnsi="Calibri" w:cs="Calibri"/>
      <w:color w:val="000000"/>
      <w:u w:color="000000"/>
      <w:lang w:val="en-US" w:eastAsia="el-GR"/>
    </w:rPr>
  </w:style>
  <w:style w:type="paragraph" w:customStyle="1" w:styleId="TableStyle1">
    <w:name w:val="Table Style 1"/>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b/>
      <w:bCs/>
      <w:color w:val="000000"/>
      <w:sz w:val="20"/>
      <w:szCs w:val="20"/>
      <w:u w:color="000000"/>
      <w:lang w:eastAsia="el-GR"/>
    </w:rPr>
  </w:style>
  <w:style w:type="paragraph" w:customStyle="1" w:styleId="TableStyle2">
    <w:name w:val="Table Style 2"/>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Helvetica"/>
      <w:color w:val="000000"/>
      <w:sz w:val="20"/>
      <w:szCs w:val="20"/>
      <w:u w:color="000000"/>
      <w:lang w:eastAsia="el-GR"/>
    </w:rPr>
  </w:style>
  <w:style w:type="character" w:customStyle="1" w:styleId="None">
    <w:name w:val="None"/>
    <w:uiPriority w:val="99"/>
    <w:rsid w:val="00C45266"/>
  </w:style>
  <w:style w:type="character" w:customStyle="1" w:styleId="Hyperlink0">
    <w:name w:val="Hyperlink.0"/>
    <w:uiPriority w:val="99"/>
    <w:rsid w:val="00C45266"/>
    <w:rPr>
      <w:rFonts w:ascii="Helvetica Neue" w:hAnsi="Helvetica Neue"/>
      <w:color w:val="CE222B"/>
      <w:sz w:val="22"/>
      <w:u w:val="single" w:color="000000"/>
      <w:lang w:val="en-US"/>
    </w:rPr>
  </w:style>
  <w:style w:type="paragraph" w:customStyle="1" w:styleId="BodyAA">
    <w:name w:val="Body A A"/>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Helvetica"/>
      <w:color w:val="000000"/>
      <w:u w:color="000000"/>
      <w:lang w:eastAsia="el-GR"/>
    </w:rPr>
  </w:style>
  <w:style w:type="character" w:customStyle="1" w:styleId="Hyperlink1">
    <w:name w:val="Hyperlink.1"/>
    <w:uiPriority w:val="99"/>
    <w:rsid w:val="00C45266"/>
  </w:style>
  <w:style w:type="paragraph" w:customStyle="1" w:styleId="ListParagraph2">
    <w:name w:val="List Paragraph2"/>
    <w:basedOn w:val="a0"/>
    <w:uiPriority w:val="99"/>
    <w:qFormat/>
    <w:rsid w:val="00C45266"/>
    <w:pPr>
      <w:ind w:left="720"/>
      <w:contextualSpacing/>
    </w:pPr>
    <w:rPr>
      <w:rFonts w:ascii="Calibri" w:eastAsia="Times New Roman" w:hAnsi="Calibri" w:cs="Times New Roman"/>
    </w:rPr>
  </w:style>
  <w:style w:type="paragraph" w:customStyle="1" w:styleId="NoSpacing1">
    <w:name w:val="No Spacing1"/>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Calibri" w:eastAsia="Times New Roman" w:hAnsi="Calibri" w:cs="Calibri"/>
      <w:color w:val="000000"/>
      <w:u w:color="000000"/>
      <w:lang w:eastAsia="el-GR"/>
    </w:rPr>
  </w:style>
  <w:style w:type="paragraph" w:customStyle="1" w:styleId="29">
    <w:name w:val="Βασικό2"/>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pPr>
    <w:rPr>
      <w:rFonts w:ascii="Arial Unicode MS" w:eastAsia="Arial Unicode MS" w:hAnsi="Arial Unicode MS" w:cs="Arial Unicode MS"/>
      <w:color w:val="000000"/>
      <w:u w:color="000000"/>
      <w:lang w:eastAsia="el-GR"/>
    </w:rPr>
  </w:style>
  <w:style w:type="paragraph" w:customStyle="1" w:styleId="2a">
    <w:name w:val="Υποσέλιδο2"/>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tabs>
        <w:tab w:val="center" w:pos="4153"/>
        <w:tab w:val="right" w:pos="8306"/>
      </w:tabs>
      <w:spacing w:after="0" w:line="360" w:lineRule="auto"/>
    </w:pPr>
    <w:rPr>
      <w:rFonts w:ascii="Verdana" w:eastAsia="Times New Roman" w:hAnsi="Verdana" w:cs="Verdana"/>
      <w:color w:val="000000"/>
      <w:sz w:val="24"/>
      <w:szCs w:val="24"/>
      <w:u w:color="000000"/>
      <w:lang w:eastAsia="el-GR"/>
    </w:rPr>
  </w:style>
  <w:style w:type="paragraph" w:customStyle="1" w:styleId="120">
    <w:name w:val="Επικεφαλίδα 12"/>
    <w:next w:val="29"/>
    <w:uiPriority w:val="99"/>
    <w:rsid w:val="00C45266"/>
    <w:pPr>
      <w:keepNext/>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480" w:after="240" w:line="300" w:lineRule="atLeast"/>
      <w:outlineLvl w:val="0"/>
    </w:pPr>
    <w:rPr>
      <w:rFonts w:ascii="Arial Unicode MS" w:eastAsia="Arial Unicode MS" w:hAnsi="Arial Unicode MS" w:cs="Arial Unicode MS"/>
      <w:b/>
      <w:bCs/>
      <w:color w:val="000000"/>
      <w:sz w:val="24"/>
      <w:szCs w:val="24"/>
      <w:u w:color="000000"/>
      <w:lang w:eastAsia="el-GR"/>
    </w:rPr>
  </w:style>
  <w:style w:type="paragraph" w:customStyle="1" w:styleId="CharChar10">
    <w:name w:val="Char Char1"/>
    <w:basedOn w:val="a0"/>
    <w:uiPriority w:val="99"/>
    <w:rsid w:val="00C45266"/>
    <w:pPr>
      <w:spacing w:after="160" w:line="240" w:lineRule="exact"/>
    </w:pPr>
    <w:rPr>
      <w:rFonts w:ascii="Verdana" w:eastAsia="Times New Roman" w:hAnsi="Verdana" w:cs="Times New Roman"/>
      <w:sz w:val="20"/>
      <w:szCs w:val="20"/>
      <w:lang w:val="en-US"/>
    </w:rPr>
  </w:style>
  <w:style w:type="paragraph" w:customStyle="1" w:styleId="1f4">
    <w:name w:val="Βασικό1"/>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pPr>
    <w:rPr>
      <w:rFonts w:ascii="Arial Unicode MS" w:eastAsia="Arial Unicode MS" w:hAnsi="Arial Unicode MS" w:cs="Arial Unicode MS"/>
      <w:color w:val="000000"/>
      <w:u w:color="000000"/>
      <w:lang w:eastAsia="el-GR"/>
    </w:rPr>
  </w:style>
  <w:style w:type="paragraph" w:customStyle="1" w:styleId="1f5">
    <w:name w:val="Υποσέλιδο1"/>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tabs>
        <w:tab w:val="center" w:pos="4153"/>
        <w:tab w:val="right" w:pos="8306"/>
      </w:tabs>
      <w:spacing w:after="0" w:line="360" w:lineRule="auto"/>
    </w:pPr>
    <w:rPr>
      <w:rFonts w:ascii="Verdana" w:eastAsia="Times New Roman" w:hAnsi="Verdana" w:cs="Verdana"/>
      <w:color w:val="000000"/>
      <w:sz w:val="24"/>
      <w:szCs w:val="24"/>
      <w:u w:color="000000"/>
      <w:lang w:eastAsia="el-GR"/>
    </w:rPr>
  </w:style>
  <w:style w:type="paragraph" w:customStyle="1" w:styleId="110">
    <w:name w:val="Επικεφαλίδα 11"/>
    <w:next w:val="1f4"/>
    <w:autoRedefine/>
    <w:uiPriority w:val="99"/>
    <w:qFormat/>
    <w:rsid w:val="00C45266"/>
    <w:pPr>
      <w:keepNext/>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480" w:after="240" w:line="300" w:lineRule="atLeast"/>
      <w:jc w:val="both"/>
      <w:outlineLvl w:val="0"/>
    </w:pPr>
    <w:rPr>
      <w:rFonts w:ascii="Calibri" w:eastAsia="Arial Unicode MS" w:hAnsi="Calibri" w:cs="Calibri"/>
      <w:b/>
      <w:bCs/>
      <w:u w:color="000000"/>
      <w:lang w:eastAsia="el-GR"/>
    </w:rPr>
  </w:style>
  <w:style w:type="paragraph" w:styleId="aff6">
    <w:name w:val="No Spacing"/>
    <w:basedOn w:val="a0"/>
    <w:uiPriority w:val="99"/>
    <w:qFormat/>
    <w:rsid w:val="00C45266"/>
    <w:pPr>
      <w:spacing w:after="0" w:line="240" w:lineRule="auto"/>
    </w:pPr>
    <w:rPr>
      <w:rFonts w:ascii="Calibri" w:eastAsia="Times New Roman" w:hAnsi="Calibri" w:cs="Times New Roman"/>
      <w:lang w:eastAsia="el-GR"/>
    </w:rPr>
  </w:style>
  <w:style w:type="paragraph" w:styleId="aff7">
    <w:name w:val="Quote"/>
    <w:basedOn w:val="a0"/>
    <w:next w:val="a0"/>
    <w:link w:val="Chara"/>
    <w:uiPriority w:val="99"/>
    <w:qFormat/>
    <w:rsid w:val="00C45266"/>
    <w:pPr>
      <w:spacing w:before="200" w:after="0" w:line="360" w:lineRule="auto"/>
      <w:ind w:left="360" w:right="360"/>
    </w:pPr>
    <w:rPr>
      <w:rFonts w:ascii="Calibri" w:eastAsia="Times New Roman" w:hAnsi="Calibri" w:cs="Times New Roman"/>
      <w:i/>
      <w:iCs/>
      <w:sz w:val="20"/>
      <w:szCs w:val="20"/>
      <w:lang w:val="x-none" w:eastAsia="x-none"/>
    </w:rPr>
  </w:style>
  <w:style w:type="character" w:customStyle="1" w:styleId="Chara">
    <w:name w:val="Απόσπασμα Char"/>
    <w:basedOn w:val="a1"/>
    <w:link w:val="aff7"/>
    <w:uiPriority w:val="99"/>
    <w:rsid w:val="00C45266"/>
    <w:rPr>
      <w:rFonts w:ascii="Calibri" w:eastAsia="Times New Roman" w:hAnsi="Calibri" w:cs="Times New Roman"/>
      <w:i/>
      <w:iCs/>
      <w:sz w:val="20"/>
      <w:szCs w:val="20"/>
      <w:lang w:val="x-none" w:eastAsia="x-none"/>
    </w:rPr>
  </w:style>
  <w:style w:type="paragraph" w:styleId="aff8">
    <w:name w:val="Intense Quote"/>
    <w:basedOn w:val="a0"/>
    <w:next w:val="a0"/>
    <w:link w:val="Charb"/>
    <w:uiPriority w:val="99"/>
    <w:qFormat/>
    <w:rsid w:val="00C45266"/>
    <w:pPr>
      <w:pBdr>
        <w:bottom w:val="single" w:sz="4" w:space="1" w:color="auto"/>
      </w:pBdr>
      <w:spacing w:before="200" w:after="280" w:line="360" w:lineRule="auto"/>
      <w:ind w:left="1008" w:right="1152"/>
      <w:jc w:val="both"/>
    </w:pPr>
    <w:rPr>
      <w:rFonts w:ascii="Calibri" w:eastAsia="Times New Roman" w:hAnsi="Calibri" w:cs="Times New Roman"/>
      <w:b/>
      <w:bCs/>
      <w:i/>
      <w:iCs/>
      <w:sz w:val="20"/>
      <w:szCs w:val="20"/>
      <w:lang w:val="x-none" w:eastAsia="x-none"/>
    </w:rPr>
  </w:style>
  <w:style w:type="character" w:customStyle="1" w:styleId="Charb">
    <w:name w:val="Έντονο εισαγωγικό Char"/>
    <w:basedOn w:val="a1"/>
    <w:link w:val="aff8"/>
    <w:uiPriority w:val="99"/>
    <w:rsid w:val="00C45266"/>
    <w:rPr>
      <w:rFonts w:ascii="Calibri" w:eastAsia="Times New Roman" w:hAnsi="Calibri" w:cs="Times New Roman"/>
      <w:b/>
      <w:bCs/>
      <w:i/>
      <w:iCs/>
      <w:sz w:val="20"/>
      <w:szCs w:val="20"/>
      <w:lang w:val="x-none" w:eastAsia="x-none"/>
    </w:rPr>
  </w:style>
  <w:style w:type="character" w:styleId="aff9">
    <w:name w:val="Subtle Emphasis"/>
    <w:uiPriority w:val="99"/>
    <w:qFormat/>
    <w:rsid w:val="00C45266"/>
    <w:rPr>
      <w:rFonts w:cs="Times New Roman"/>
      <w:i/>
    </w:rPr>
  </w:style>
  <w:style w:type="character" w:styleId="affa">
    <w:name w:val="Intense Emphasis"/>
    <w:uiPriority w:val="99"/>
    <w:qFormat/>
    <w:rsid w:val="00C45266"/>
    <w:rPr>
      <w:rFonts w:cs="Times New Roman"/>
      <w:b/>
    </w:rPr>
  </w:style>
  <w:style w:type="character" w:styleId="affb">
    <w:name w:val="Subtle Reference"/>
    <w:uiPriority w:val="99"/>
    <w:qFormat/>
    <w:rsid w:val="00C45266"/>
    <w:rPr>
      <w:rFonts w:cs="Times New Roman"/>
      <w:smallCaps/>
    </w:rPr>
  </w:style>
  <w:style w:type="character" w:styleId="affc">
    <w:name w:val="Intense Reference"/>
    <w:uiPriority w:val="99"/>
    <w:qFormat/>
    <w:rsid w:val="00C45266"/>
    <w:rPr>
      <w:rFonts w:cs="Times New Roman"/>
      <w:smallCaps/>
      <w:spacing w:val="5"/>
      <w:u w:val="single"/>
    </w:rPr>
  </w:style>
  <w:style w:type="character" w:styleId="affd">
    <w:name w:val="Book Title"/>
    <w:uiPriority w:val="99"/>
    <w:qFormat/>
    <w:rsid w:val="00C45266"/>
    <w:rPr>
      <w:rFonts w:cs="Times New Roman"/>
      <w:i/>
      <w:smallCaps/>
      <w:spacing w:val="5"/>
    </w:rPr>
  </w:style>
  <w:style w:type="paragraph" w:styleId="affe">
    <w:name w:val="TOC Heading"/>
    <w:basedOn w:val="1"/>
    <w:next w:val="a0"/>
    <w:uiPriority w:val="39"/>
    <w:qFormat/>
    <w:rsid w:val="00C45266"/>
    <w:pPr>
      <w:keepNext w:val="0"/>
      <w:pageBreakBefore w:val="0"/>
      <w:pBdr>
        <w:top w:val="none" w:sz="0" w:space="0" w:color="auto"/>
        <w:left w:val="none" w:sz="0" w:space="0" w:color="auto"/>
        <w:bottom w:val="none" w:sz="0" w:space="0" w:color="auto"/>
        <w:right w:val="none" w:sz="0" w:space="0" w:color="auto"/>
      </w:pBdr>
      <w:suppressAutoHyphens w:val="0"/>
      <w:spacing w:before="480" w:after="0" w:line="360" w:lineRule="auto"/>
      <w:contextualSpacing/>
      <w:jc w:val="center"/>
      <w:outlineLvl w:val="9"/>
    </w:pPr>
    <w:rPr>
      <w:color w:val="auto"/>
      <w:szCs w:val="28"/>
      <w:lang w:val="el-GR" w:eastAsia="el-GR"/>
    </w:rPr>
  </w:style>
  <w:style w:type="character" w:customStyle="1" w:styleId="Char12">
    <w:name w:val="Κεφαλίδα Char1"/>
    <w:aliases w:val="hd Char1"/>
    <w:uiPriority w:val="99"/>
    <w:locked/>
    <w:rsid w:val="00C45266"/>
    <w:rPr>
      <w:rFonts w:ascii="Verdana" w:hAnsi="Verdana"/>
      <w:sz w:val="24"/>
      <w:lang w:eastAsia="el-GR"/>
    </w:rPr>
  </w:style>
  <w:style w:type="character" w:customStyle="1" w:styleId="Char13">
    <w:name w:val="Κείμενο σημείωσης τέλους Char1"/>
    <w:uiPriority w:val="99"/>
    <w:semiHidden/>
    <w:locked/>
    <w:rsid w:val="00C45266"/>
    <w:rPr>
      <w:rFonts w:ascii="Verdana" w:hAnsi="Verdana"/>
    </w:rPr>
  </w:style>
  <w:style w:type="paragraph" w:styleId="afff">
    <w:name w:val="Block Text"/>
    <w:basedOn w:val="a0"/>
    <w:uiPriority w:val="99"/>
    <w:rsid w:val="00C45266"/>
    <w:pPr>
      <w:spacing w:after="0" w:line="240" w:lineRule="auto"/>
      <w:ind w:left="-568" w:right="-355"/>
      <w:jc w:val="both"/>
    </w:pPr>
    <w:rPr>
      <w:rFonts w:ascii="Arial" w:eastAsia="Times New Roman" w:hAnsi="Arial" w:cs="Times New Roman"/>
      <w:b/>
      <w:sz w:val="24"/>
      <w:szCs w:val="20"/>
      <w:lang w:eastAsia="el-GR"/>
    </w:rPr>
  </w:style>
  <w:style w:type="paragraph" w:customStyle="1" w:styleId="GRHelvA">
    <w:name w:val="GR Helv Aπλό"/>
    <w:basedOn w:val="a0"/>
    <w:uiPriority w:val="99"/>
    <w:rsid w:val="00C45266"/>
    <w:pPr>
      <w:overflowPunct w:val="0"/>
      <w:autoSpaceDE w:val="0"/>
      <w:autoSpaceDN w:val="0"/>
      <w:adjustRightInd w:val="0"/>
      <w:spacing w:after="0" w:line="240" w:lineRule="auto"/>
      <w:jc w:val="both"/>
    </w:pPr>
    <w:rPr>
      <w:rFonts w:ascii="√Ò·ÏÏ·ÙÔÛÂÈÒ‹200" w:eastAsia="Times New Roman" w:hAnsi="√Ò·ÏÏ·ÙÔÛÂÈÒ‹200" w:cs="Times New Roman"/>
      <w:sz w:val="24"/>
      <w:szCs w:val="20"/>
      <w:lang w:eastAsia="el-GR"/>
    </w:rPr>
  </w:style>
  <w:style w:type="character" w:customStyle="1" w:styleId="71">
    <w:name w:val="Προεπιλεγμένη γραμματοσειρά7"/>
    <w:uiPriority w:val="99"/>
    <w:rsid w:val="00C45266"/>
  </w:style>
  <w:style w:type="character" w:customStyle="1" w:styleId="61">
    <w:name w:val="Προεπιλεγμένη γραμματοσειρά6"/>
    <w:uiPriority w:val="99"/>
    <w:rsid w:val="00C45266"/>
  </w:style>
  <w:style w:type="character" w:customStyle="1" w:styleId="51">
    <w:name w:val="Προεπιλεγμένη γραμματοσειρά5"/>
    <w:uiPriority w:val="99"/>
    <w:rsid w:val="00C45266"/>
  </w:style>
  <w:style w:type="character" w:customStyle="1" w:styleId="WW8Num24z3">
    <w:name w:val="WW8Num24z3"/>
    <w:uiPriority w:val="99"/>
    <w:rsid w:val="00C45266"/>
    <w:rPr>
      <w:rFonts w:ascii="Symbol" w:hAnsi="Symbol"/>
    </w:rPr>
  </w:style>
  <w:style w:type="character" w:customStyle="1" w:styleId="WW8Num25z3">
    <w:name w:val="WW8Num25z3"/>
    <w:uiPriority w:val="99"/>
    <w:rsid w:val="00C45266"/>
    <w:rPr>
      <w:rFonts w:ascii="Symbol" w:hAnsi="Symbol"/>
    </w:rPr>
  </w:style>
  <w:style w:type="character" w:customStyle="1" w:styleId="WW8Num26z3">
    <w:name w:val="WW8Num26z3"/>
    <w:uiPriority w:val="99"/>
    <w:rsid w:val="00C45266"/>
    <w:rPr>
      <w:rFonts w:ascii="Symbol" w:hAnsi="Symbol"/>
    </w:rPr>
  </w:style>
  <w:style w:type="character" w:customStyle="1" w:styleId="WW8Num26z4">
    <w:name w:val="WW8Num26z4"/>
    <w:uiPriority w:val="99"/>
    <w:rsid w:val="00C45266"/>
    <w:rPr>
      <w:rFonts w:ascii="Courier New" w:hAnsi="Courier New"/>
    </w:rPr>
  </w:style>
  <w:style w:type="character" w:customStyle="1" w:styleId="WW8Num28z3">
    <w:name w:val="WW8Num28z3"/>
    <w:uiPriority w:val="99"/>
    <w:rsid w:val="00C45266"/>
    <w:rPr>
      <w:rFonts w:ascii="Symbol" w:hAnsi="Symbol"/>
    </w:rPr>
  </w:style>
  <w:style w:type="character" w:customStyle="1" w:styleId="WW8Num33z3">
    <w:name w:val="WW8Num33z3"/>
    <w:uiPriority w:val="99"/>
    <w:rsid w:val="00C45266"/>
    <w:rPr>
      <w:rFonts w:ascii="Symbol" w:hAnsi="Symbol"/>
    </w:rPr>
  </w:style>
  <w:style w:type="character" w:customStyle="1" w:styleId="WW8Num34z3">
    <w:name w:val="WW8Num34z3"/>
    <w:uiPriority w:val="99"/>
    <w:rsid w:val="00C45266"/>
    <w:rPr>
      <w:rFonts w:ascii="Symbol" w:hAnsi="Symbol"/>
    </w:rPr>
  </w:style>
  <w:style w:type="character" w:customStyle="1" w:styleId="WW8Num34z4">
    <w:name w:val="WW8Num34z4"/>
    <w:uiPriority w:val="99"/>
    <w:rsid w:val="00C45266"/>
    <w:rPr>
      <w:rFonts w:ascii="Courier New" w:hAnsi="Courier New"/>
    </w:rPr>
  </w:style>
  <w:style w:type="character" w:customStyle="1" w:styleId="WW8Num34z5">
    <w:name w:val="WW8Num34z5"/>
    <w:uiPriority w:val="99"/>
    <w:rsid w:val="00C45266"/>
    <w:rPr>
      <w:rFonts w:ascii="Wingdings" w:hAnsi="Wingdings"/>
    </w:rPr>
  </w:style>
  <w:style w:type="character" w:customStyle="1" w:styleId="WW8Num42z0">
    <w:name w:val="WW8Num42z0"/>
    <w:uiPriority w:val="99"/>
    <w:rsid w:val="00C45266"/>
    <w:rPr>
      <w:rFonts w:ascii="Symbol" w:hAnsi="Symbol"/>
    </w:rPr>
  </w:style>
  <w:style w:type="character" w:customStyle="1" w:styleId="WW8Num42z1">
    <w:name w:val="WW8Num42z1"/>
    <w:uiPriority w:val="99"/>
    <w:rsid w:val="00C45266"/>
    <w:rPr>
      <w:rFonts w:ascii="Courier New" w:hAnsi="Courier New"/>
    </w:rPr>
  </w:style>
  <w:style w:type="character" w:customStyle="1" w:styleId="WW8Num42z2">
    <w:name w:val="WW8Num42z2"/>
    <w:uiPriority w:val="99"/>
    <w:rsid w:val="00C45266"/>
    <w:rPr>
      <w:rFonts w:ascii="Wingdings" w:hAnsi="Wingdings"/>
    </w:rPr>
  </w:style>
  <w:style w:type="character" w:customStyle="1" w:styleId="WW8Num43z0">
    <w:name w:val="WW8Num43z0"/>
    <w:uiPriority w:val="99"/>
    <w:rsid w:val="00C45266"/>
    <w:rPr>
      <w:rFonts w:ascii="Symbol" w:hAnsi="Symbol"/>
    </w:rPr>
  </w:style>
  <w:style w:type="character" w:customStyle="1" w:styleId="WW8Num43z1">
    <w:name w:val="WW8Num43z1"/>
    <w:uiPriority w:val="99"/>
    <w:rsid w:val="00C45266"/>
    <w:rPr>
      <w:rFonts w:ascii="Courier New" w:hAnsi="Courier New"/>
    </w:rPr>
  </w:style>
  <w:style w:type="character" w:customStyle="1" w:styleId="WW8Num43z2">
    <w:name w:val="WW8Num43z2"/>
    <w:uiPriority w:val="99"/>
    <w:rsid w:val="00C45266"/>
    <w:rPr>
      <w:rFonts w:ascii="Wingdings" w:hAnsi="Wingdings"/>
    </w:rPr>
  </w:style>
  <w:style w:type="character" w:customStyle="1" w:styleId="WW8Num44z0">
    <w:name w:val="WW8Num44z0"/>
    <w:uiPriority w:val="99"/>
    <w:rsid w:val="00C45266"/>
    <w:rPr>
      <w:rFonts w:ascii="Wingdings" w:hAnsi="Wingdings"/>
      <w:color w:val="auto"/>
    </w:rPr>
  </w:style>
  <w:style w:type="character" w:customStyle="1" w:styleId="WW8Num44z1">
    <w:name w:val="WW8Num44z1"/>
    <w:uiPriority w:val="99"/>
    <w:rsid w:val="00C45266"/>
    <w:rPr>
      <w:rFonts w:ascii="Courier New" w:hAnsi="Courier New"/>
    </w:rPr>
  </w:style>
  <w:style w:type="character" w:customStyle="1" w:styleId="WW8Num44z2">
    <w:name w:val="WW8Num44z2"/>
    <w:uiPriority w:val="99"/>
    <w:rsid w:val="00C45266"/>
    <w:rPr>
      <w:rFonts w:ascii="Wingdings" w:hAnsi="Wingdings"/>
    </w:rPr>
  </w:style>
  <w:style w:type="character" w:customStyle="1" w:styleId="WW8Num44z3">
    <w:name w:val="WW8Num44z3"/>
    <w:uiPriority w:val="99"/>
    <w:rsid w:val="00C45266"/>
    <w:rPr>
      <w:rFonts w:ascii="Symbol" w:hAnsi="Symbol"/>
    </w:rPr>
  </w:style>
  <w:style w:type="character" w:customStyle="1" w:styleId="WW8Num45z0">
    <w:name w:val="WW8Num45z0"/>
    <w:uiPriority w:val="99"/>
    <w:rsid w:val="00C45266"/>
    <w:rPr>
      <w:rFonts w:ascii="Wingdings" w:hAnsi="Wingdings"/>
      <w:color w:val="auto"/>
    </w:rPr>
  </w:style>
  <w:style w:type="character" w:customStyle="1" w:styleId="WW8Num45z1">
    <w:name w:val="WW8Num45z1"/>
    <w:uiPriority w:val="99"/>
    <w:rsid w:val="00C45266"/>
    <w:rPr>
      <w:rFonts w:ascii="Courier New" w:hAnsi="Courier New"/>
    </w:rPr>
  </w:style>
  <w:style w:type="character" w:customStyle="1" w:styleId="WW8Num45z2">
    <w:name w:val="WW8Num45z2"/>
    <w:uiPriority w:val="99"/>
    <w:rsid w:val="00C45266"/>
    <w:rPr>
      <w:rFonts w:ascii="Wingdings" w:hAnsi="Wingdings"/>
    </w:rPr>
  </w:style>
  <w:style w:type="character" w:customStyle="1" w:styleId="WW8Num45z3">
    <w:name w:val="WW8Num45z3"/>
    <w:uiPriority w:val="99"/>
    <w:rsid w:val="00C45266"/>
    <w:rPr>
      <w:rFonts w:ascii="Symbol" w:hAnsi="Symbol"/>
    </w:rPr>
  </w:style>
  <w:style w:type="character" w:customStyle="1" w:styleId="WW8Num46z0">
    <w:name w:val="WW8Num46z0"/>
    <w:uiPriority w:val="99"/>
    <w:rsid w:val="00C45266"/>
    <w:rPr>
      <w:rFonts w:ascii="Wingdings" w:hAnsi="Wingdings"/>
      <w:color w:val="auto"/>
    </w:rPr>
  </w:style>
  <w:style w:type="character" w:customStyle="1" w:styleId="WW8Num46z1">
    <w:name w:val="WW8Num46z1"/>
    <w:uiPriority w:val="99"/>
    <w:rsid w:val="00C45266"/>
    <w:rPr>
      <w:rFonts w:ascii="Courier New" w:hAnsi="Courier New"/>
    </w:rPr>
  </w:style>
  <w:style w:type="character" w:customStyle="1" w:styleId="WW8Num46z2">
    <w:name w:val="WW8Num46z2"/>
    <w:uiPriority w:val="99"/>
    <w:rsid w:val="00C45266"/>
    <w:rPr>
      <w:rFonts w:ascii="Wingdings" w:hAnsi="Wingdings"/>
    </w:rPr>
  </w:style>
  <w:style w:type="character" w:customStyle="1" w:styleId="WW8Num46z3">
    <w:name w:val="WW8Num46z3"/>
    <w:uiPriority w:val="99"/>
    <w:rsid w:val="00C45266"/>
    <w:rPr>
      <w:rFonts w:ascii="Symbol" w:hAnsi="Symbol"/>
    </w:rPr>
  </w:style>
  <w:style w:type="character" w:customStyle="1" w:styleId="WW8Num48z0">
    <w:name w:val="WW8Num48z0"/>
    <w:uiPriority w:val="99"/>
    <w:rsid w:val="00C45266"/>
    <w:rPr>
      <w:rFonts w:ascii="Symbol" w:hAnsi="Symbol"/>
    </w:rPr>
  </w:style>
  <w:style w:type="character" w:customStyle="1" w:styleId="WW8Num48z1">
    <w:name w:val="WW8Num48z1"/>
    <w:uiPriority w:val="99"/>
    <w:rsid w:val="00C45266"/>
    <w:rPr>
      <w:rFonts w:ascii="Courier New" w:hAnsi="Courier New"/>
    </w:rPr>
  </w:style>
  <w:style w:type="character" w:customStyle="1" w:styleId="WW8Num48z2">
    <w:name w:val="WW8Num48z2"/>
    <w:uiPriority w:val="99"/>
    <w:rsid w:val="00C45266"/>
    <w:rPr>
      <w:rFonts w:ascii="Wingdings" w:hAnsi="Wingdings"/>
    </w:rPr>
  </w:style>
  <w:style w:type="character" w:customStyle="1" w:styleId="WW8Num49z0">
    <w:name w:val="WW8Num49z0"/>
    <w:uiPriority w:val="99"/>
    <w:rsid w:val="00C45266"/>
    <w:rPr>
      <w:rFonts w:ascii="Symbol" w:hAnsi="Symbol"/>
    </w:rPr>
  </w:style>
  <w:style w:type="character" w:customStyle="1" w:styleId="WW8Num49z1">
    <w:name w:val="WW8Num49z1"/>
    <w:uiPriority w:val="99"/>
    <w:rsid w:val="00C45266"/>
    <w:rPr>
      <w:rFonts w:ascii="Courier New" w:hAnsi="Courier New"/>
    </w:rPr>
  </w:style>
  <w:style w:type="character" w:customStyle="1" w:styleId="WW8Num49z2">
    <w:name w:val="WW8Num49z2"/>
    <w:uiPriority w:val="99"/>
    <w:rsid w:val="00C45266"/>
    <w:rPr>
      <w:rFonts w:ascii="Wingdings" w:hAnsi="Wingdings"/>
    </w:rPr>
  </w:style>
  <w:style w:type="character" w:customStyle="1" w:styleId="WW8Num50z0">
    <w:name w:val="WW8Num50z0"/>
    <w:uiPriority w:val="99"/>
    <w:rsid w:val="00C45266"/>
    <w:rPr>
      <w:rFonts w:ascii="Symbol" w:hAnsi="Symbol"/>
    </w:rPr>
  </w:style>
  <w:style w:type="character" w:customStyle="1" w:styleId="WW8Num51z0">
    <w:name w:val="WW8Num51z0"/>
    <w:uiPriority w:val="99"/>
    <w:rsid w:val="00C45266"/>
    <w:rPr>
      <w:rFonts w:ascii="Symbol" w:hAnsi="Symbol"/>
      <w:color w:val="auto"/>
    </w:rPr>
  </w:style>
  <w:style w:type="character" w:customStyle="1" w:styleId="WW8Num51z1">
    <w:name w:val="WW8Num51z1"/>
    <w:uiPriority w:val="99"/>
    <w:rsid w:val="00C45266"/>
    <w:rPr>
      <w:rFonts w:ascii="Wingdings" w:hAnsi="Wingdings"/>
      <w:color w:val="auto"/>
    </w:rPr>
  </w:style>
  <w:style w:type="character" w:customStyle="1" w:styleId="WW8Num51z2">
    <w:name w:val="WW8Num51z2"/>
    <w:uiPriority w:val="99"/>
    <w:rsid w:val="00C45266"/>
    <w:rPr>
      <w:rFonts w:ascii="Wingdings" w:hAnsi="Wingdings"/>
    </w:rPr>
  </w:style>
  <w:style w:type="character" w:customStyle="1" w:styleId="WW8Num51z3">
    <w:name w:val="WW8Num51z3"/>
    <w:uiPriority w:val="99"/>
    <w:rsid w:val="00C45266"/>
    <w:rPr>
      <w:rFonts w:ascii="Symbol" w:hAnsi="Symbol"/>
    </w:rPr>
  </w:style>
  <w:style w:type="character" w:customStyle="1" w:styleId="WW8Num51z4">
    <w:name w:val="WW8Num51z4"/>
    <w:uiPriority w:val="99"/>
    <w:rsid w:val="00C45266"/>
    <w:rPr>
      <w:rFonts w:ascii="Courier New" w:hAnsi="Courier New"/>
    </w:rPr>
  </w:style>
  <w:style w:type="character" w:customStyle="1" w:styleId="WW8Num52z0">
    <w:name w:val="WW8Num52z0"/>
    <w:uiPriority w:val="99"/>
    <w:rsid w:val="00C45266"/>
    <w:rPr>
      <w:rFonts w:ascii="Symbol" w:hAnsi="Symbol"/>
      <w:color w:val="auto"/>
    </w:rPr>
  </w:style>
  <w:style w:type="character" w:customStyle="1" w:styleId="WW8Num52z1">
    <w:name w:val="WW8Num52z1"/>
    <w:uiPriority w:val="99"/>
    <w:rsid w:val="00C45266"/>
    <w:rPr>
      <w:rFonts w:ascii="Courier New" w:hAnsi="Courier New"/>
    </w:rPr>
  </w:style>
  <w:style w:type="character" w:customStyle="1" w:styleId="WW8Num52z2">
    <w:name w:val="WW8Num52z2"/>
    <w:uiPriority w:val="99"/>
    <w:rsid w:val="00C45266"/>
    <w:rPr>
      <w:rFonts w:ascii="Wingdings" w:hAnsi="Wingdings"/>
    </w:rPr>
  </w:style>
  <w:style w:type="character" w:customStyle="1" w:styleId="WW8Num52z3">
    <w:name w:val="WW8Num52z3"/>
    <w:uiPriority w:val="99"/>
    <w:rsid w:val="00C45266"/>
    <w:rPr>
      <w:rFonts w:ascii="Symbol" w:hAnsi="Symbol"/>
    </w:rPr>
  </w:style>
  <w:style w:type="character" w:customStyle="1" w:styleId="WW8Num53z0">
    <w:name w:val="WW8Num53z0"/>
    <w:uiPriority w:val="99"/>
    <w:rsid w:val="00C45266"/>
    <w:rPr>
      <w:rFonts w:ascii="Wingdings" w:hAnsi="Wingdings"/>
    </w:rPr>
  </w:style>
  <w:style w:type="character" w:customStyle="1" w:styleId="WW8Num53z1">
    <w:name w:val="WW8Num53z1"/>
    <w:uiPriority w:val="99"/>
    <w:rsid w:val="00C45266"/>
    <w:rPr>
      <w:rFonts w:ascii="Courier New" w:hAnsi="Courier New"/>
    </w:rPr>
  </w:style>
  <w:style w:type="character" w:customStyle="1" w:styleId="WW8Num53z3">
    <w:name w:val="WW8Num53z3"/>
    <w:uiPriority w:val="99"/>
    <w:rsid w:val="00C45266"/>
    <w:rPr>
      <w:rFonts w:ascii="Symbol" w:hAnsi="Symbol"/>
    </w:rPr>
  </w:style>
  <w:style w:type="character" w:customStyle="1" w:styleId="WW8Num54z0">
    <w:name w:val="WW8Num54z0"/>
    <w:uiPriority w:val="99"/>
    <w:rsid w:val="00C45266"/>
    <w:rPr>
      <w:rFonts w:ascii="Symbol" w:hAnsi="Symbol"/>
      <w:color w:val="auto"/>
    </w:rPr>
  </w:style>
  <w:style w:type="character" w:customStyle="1" w:styleId="WW8Num54z1">
    <w:name w:val="WW8Num54z1"/>
    <w:uiPriority w:val="99"/>
    <w:rsid w:val="00C45266"/>
    <w:rPr>
      <w:rFonts w:ascii="Courier New" w:hAnsi="Courier New"/>
    </w:rPr>
  </w:style>
  <w:style w:type="character" w:customStyle="1" w:styleId="WW8Num54z2">
    <w:name w:val="WW8Num54z2"/>
    <w:uiPriority w:val="99"/>
    <w:rsid w:val="00C45266"/>
    <w:rPr>
      <w:rFonts w:ascii="Wingdings" w:hAnsi="Wingdings"/>
    </w:rPr>
  </w:style>
  <w:style w:type="character" w:customStyle="1" w:styleId="WW8Num54z3">
    <w:name w:val="WW8Num54z3"/>
    <w:uiPriority w:val="99"/>
    <w:rsid w:val="00C45266"/>
    <w:rPr>
      <w:rFonts w:ascii="Symbol" w:hAnsi="Symbol"/>
    </w:rPr>
  </w:style>
  <w:style w:type="character" w:customStyle="1" w:styleId="WW8Num55z0">
    <w:name w:val="WW8Num55z0"/>
    <w:uiPriority w:val="99"/>
    <w:rsid w:val="00C45266"/>
    <w:rPr>
      <w:rFonts w:ascii="Symbol" w:hAnsi="Symbol"/>
    </w:rPr>
  </w:style>
  <w:style w:type="character" w:customStyle="1" w:styleId="WW8Num55z1">
    <w:name w:val="WW8Num55z1"/>
    <w:uiPriority w:val="99"/>
    <w:rsid w:val="00C45266"/>
    <w:rPr>
      <w:rFonts w:ascii="Courier New" w:hAnsi="Courier New"/>
    </w:rPr>
  </w:style>
  <w:style w:type="character" w:customStyle="1" w:styleId="WW8Num55z2">
    <w:name w:val="WW8Num55z2"/>
    <w:uiPriority w:val="99"/>
    <w:rsid w:val="00C45266"/>
    <w:rPr>
      <w:rFonts w:ascii="Wingdings" w:hAnsi="Wingdings"/>
    </w:rPr>
  </w:style>
  <w:style w:type="character" w:customStyle="1" w:styleId="WW8Num56z0">
    <w:name w:val="WW8Num56z0"/>
    <w:uiPriority w:val="99"/>
    <w:rsid w:val="00C45266"/>
    <w:rPr>
      <w:rFonts w:ascii="Symbol" w:hAnsi="Symbol"/>
      <w:color w:val="auto"/>
    </w:rPr>
  </w:style>
  <w:style w:type="character" w:customStyle="1" w:styleId="WW8Num56z1">
    <w:name w:val="WW8Num56z1"/>
    <w:uiPriority w:val="99"/>
    <w:rsid w:val="00C45266"/>
    <w:rPr>
      <w:rFonts w:ascii="Courier New" w:hAnsi="Courier New"/>
    </w:rPr>
  </w:style>
  <w:style w:type="character" w:customStyle="1" w:styleId="WW8Num56z2">
    <w:name w:val="WW8Num56z2"/>
    <w:uiPriority w:val="99"/>
    <w:rsid w:val="00C45266"/>
    <w:rPr>
      <w:rFonts w:ascii="Wingdings" w:hAnsi="Wingdings"/>
    </w:rPr>
  </w:style>
  <w:style w:type="character" w:customStyle="1" w:styleId="WW8Num56z3">
    <w:name w:val="WW8Num56z3"/>
    <w:uiPriority w:val="99"/>
    <w:rsid w:val="00C45266"/>
    <w:rPr>
      <w:rFonts w:ascii="Symbol" w:hAnsi="Symbol"/>
    </w:rPr>
  </w:style>
  <w:style w:type="character" w:customStyle="1" w:styleId="WW8Num57z0">
    <w:name w:val="WW8Num57z0"/>
    <w:uiPriority w:val="99"/>
    <w:rsid w:val="00C45266"/>
    <w:rPr>
      <w:rFonts w:ascii="Symbol" w:hAnsi="Symbol"/>
      <w:color w:val="auto"/>
    </w:rPr>
  </w:style>
  <w:style w:type="character" w:customStyle="1" w:styleId="WW8Num57z1">
    <w:name w:val="WW8Num57z1"/>
    <w:uiPriority w:val="99"/>
    <w:rsid w:val="00C45266"/>
    <w:rPr>
      <w:rFonts w:ascii="Courier New" w:hAnsi="Courier New"/>
    </w:rPr>
  </w:style>
  <w:style w:type="character" w:customStyle="1" w:styleId="WW8Num57z2">
    <w:name w:val="WW8Num57z2"/>
    <w:uiPriority w:val="99"/>
    <w:rsid w:val="00C45266"/>
    <w:rPr>
      <w:rFonts w:ascii="Wingdings" w:hAnsi="Wingdings"/>
    </w:rPr>
  </w:style>
  <w:style w:type="character" w:customStyle="1" w:styleId="WW8Num57z3">
    <w:name w:val="WW8Num57z3"/>
    <w:uiPriority w:val="99"/>
    <w:rsid w:val="00C45266"/>
    <w:rPr>
      <w:rFonts w:ascii="Symbol" w:hAnsi="Symbol"/>
    </w:rPr>
  </w:style>
  <w:style w:type="character" w:customStyle="1" w:styleId="WW8Num58z0">
    <w:name w:val="WW8Num58z0"/>
    <w:uiPriority w:val="99"/>
    <w:rsid w:val="00C45266"/>
    <w:rPr>
      <w:rFonts w:ascii="Courier New" w:hAnsi="Courier New"/>
    </w:rPr>
  </w:style>
  <w:style w:type="character" w:customStyle="1" w:styleId="WW8Num58z1">
    <w:name w:val="WW8Num58z1"/>
    <w:uiPriority w:val="99"/>
    <w:rsid w:val="00C45266"/>
    <w:rPr>
      <w:rFonts w:ascii="Courier New" w:hAnsi="Courier New"/>
    </w:rPr>
  </w:style>
  <w:style w:type="character" w:customStyle="1" w:styleId="WW8Num58z2">
    <w:name w:val="WW8Num58z2"/>
    <w:uiPriority w:val="99"/>
    <w:rsid w:val="00C45266"/>
    <w:rPr>
      <w:rFonts w:ascii="Wingdings" w:hAnsi="Wingdings"/>
    </w:rPr>
  </w:style>
  <w:style w:type="character" w:customStyle="1" w:styleId="WW8Num58z3">
    <w:name w:val="WW8Num58z3"/>
    <w:uiPriority w:val="99"/>
    <w:rsid w:val="00C45266"/>
    <w:rPr>
      <w:rFonts w:ascii="Symbol" w:hAnsi="Symbol"/>
    </w:rPr>
  </w:style>
  <w:style w:type="character" w:customStyle="1" w:styleId="WW8Num59z0">
    <w:name w:val="WW8Num59z0"/>
    <w:uiPriority w:val="99"/>
    <w:rsid w:val="00C45266"/>
    <w:rPr>
      <w:rFonts w:ascii="Symbol" w:hAnsi="Symbol"/>
      <w:color w:val="auto"/>
    </w:rPr>
  </w:style>
  <w:style w:type="character" w:customStyle="1" w:styleId="WW8Num59z1">
    <w:name w:val="WW8Num59z1"/>
    <w:uiPriority w:val="99"/>
    <w:rsid w:val="00C45266"/>
    <w:rPr>
      <w:rFonts w:ascii="Courier New" w:hAnsi="Courier New"/>
    </w:rPr>
  </w:style>
  <w:style w:type="character" w:customStyle="1" w:styleId="WW8Num59z2">
    <w:name w:val="WW8Num59z2"/>
    <w:uiPriority w:val="99"/>
    <w:rsid w:val="00C45266"/>
    <w:rPr>
      <w:rFonts w:ascii="Wingdings" w:hAnsi="Wingdings"/>
    </w:rPr>
  </w:style>
  <w:style w:type="character" w:customStyle="1" w:styleId="WW8Num59z3">
    <w:name w:val="WW8Num59z3"/>
    <w:uiPriority w:val="99"/>
    <w:rsid w:val="00C45266"/>
    <w:rPr>
      <w:rFonts w:ascii="Symbol" w:hAnsi="Symbol"/>
    </w:rPr>
  </w:style>
  <w:style w:type="character" w:customStyle="1" w:styleId="WW8Num60z0">
    <w:name w:val="WW8Num60z0"/>
    <w:uiPriority w:val="99"/>
    <w:rsid w:val="00C45266"/>
    <w:rPr>
      <w:rFonts w:ascii="Symbol" w:hAnsi="Symbol"/>
      <w:color w:val="auto"/>
    </w:rPr>
  </w:style>
  <w:style w:type="character" w:customStyle="1" w:styleId="WW8Num60z1">
    <w:name w:val="WW8Num60z1"/>
    <w:uiPriority w:val="99"/>
    <w:rsid w:val="00C45266"/>
    <w:rPr>
      <w:rFonts w:ascii="Wingdings" w:hAnsi="Wingdings"/>
      <w:color w:val="auto"/>
    </w:rPr>
  </w:style>
  <w:style w:type="character" w:customStyle="1" w:styleId="WW8Num60z2">
    <w:name w:val="WW8Num60z2"/>
    <w:uiPriority w:val="99"/>
    <w:rsid w:val="00C45266"/>
    <w:rPr>
      <w:rFonts w:ascii="Wingdings" w:hAnsi="Wingdings"/>
    </w:rPr>
  </w:style>
  <w:style w:type="character" w:customStyle="1" w:styleId="WW8Num60z3">
    <w:name w:val="WW8Num60z3"/>
    <w:uiPriority w:val="99"/>
    <w:rsid w:val="00C45266"/>
    <w:rPr>
      <w:rFonts w:ascii="Symbol" w:hAnsi="Symbol"/>
    </w:rPr>
  </w:style>
  <w:style w:type="character" w:customStyle="1" w:styleId="WW8Num60z4">
    <w:name w:val="WW8Num60z4"/>
    <w:uiPriority w:val="99"/>
    <w:rsid w:val="00C45266"/>
    <w:rPr>
      <w:rFonts w:ascii="Courier New" w:hAnsi="Courier New"/>
    </w:rPr>
  </w:style>
  <w:style w:type="character" w:customStyle="1" w:styleId="WW8Num61z0">
    <w:name w:val="WW8Num61z0"/>
    <w:uiPriority w:val="99"/>
    <w:rsid w:val="00C45266"/>
    <w:rPr>
      <w:rFonts w:ascii="Symbol" w:hAnsi="Symbol"/>
      <w:color w:val="auto"/>
    </w:rPr>
  </w:style>
  <w:style w:type="character" w:customStyle="1" w:styleId="WW8Num61z1">
    <w:name w:val="WW8Num61z1"/>
    <w:uiPriority w:val="99"/>
    <w:rsid w:val="00C45266"/>
    <w:rPr>
      <w:rFonts w:ascii="Wingdings" w:hAnsi="Wingdings"/>
      <w:color w:val="auto"/>
    </w:rPr>
  </w:style>
  <w:style w:type="character" w:customStyle="1" w:styleId="WW8Num61z3">
    <w:name w:val="WW8Num61z3"/>
    <w:uiPriority w:val="99"/>
    <w:rsid w:val="00C45266"/>
    <w:rPr>
      <w:rFonts w:ascii="Symbol" w:hAnsi="Symbol"/>
    </w:rPr>
  </w:style>
  <w:style w:type="character" w:customStyle="1" w:styleId="WW8Num61z4">
    <w:name w:val="WW8Num61z4"/>
    <w:uiPriority w:val="99"/>
    <w:rsid w:val="00C45266"/>
    <w:rPr>
      <w:rFonts w:ascii="Courier New" w:hAnsi="Courier New"/>
    </w:rPr>
  </w:style>
  <w:style w:type="character" w:customStyle="1" w:styleId="WW8Num61z5">
    <w:name w:val="WW8Num61z5"/>
    <w:uiPriority w:val="99"/>
    <w:rsid w:val="00C45266"/>
    <w:rPr>
      <w:rFonts w:ascii="Wingdings" w:hAnsi="Wingdings"/>
    </w:rPr>
  </w:style>
  <w:style w:type="character" w:customStyle="1" w:styleId="WW8Num62z0">
    <w:name w:val="WW8Num62z0"/>
    <w:uiPriority w:val="99"/>
    <w:rsid w:val="00C45266"/>
    <w:rPr>
      <w:rFonts w:ascii="Wingdings" w:hAnsi="Wingdings"/>
      <w:color w:val="auto"/>
    </w:rPr>
  </w:style>
  <w:style w:type="character" w:customStyle="1" w:styleId="WW8Num62z1">
    <w:name w:val="WW8Num62z1"/>
    <w:uiPriority w:val="99"/>
    <w:rsid w:val="00C45266"/>
    <w:rPr>
      <w:rFonts w:ascii="Courier New" w:hAnsi="Courier New"/>
    </w:rPr>
  </w:style>
  <w:style w:type="character" w:customStyle="1" w:styleId="WW8Num62z2">
    <w:name w:val="WW8Num62z2"/>
    <w:uiPriority w:val="99"/>
    <w:rsid w:val="00C45266"/>
    <w:rPr>
      <w:rFonts w:ascii="Wingdings" w:hAnsi="Wingdings"/>
    </w:rPr>
  </w:style>
  <w:style w:type="character" w:customStyle="1" w:styleId="WW8Num62z3">
    <w:name w:val="WW8Num62z3"/>
    <w:uiPriority w:val="99"/>
    <w:rsid w:val="00C45266"/>
    <w:rPr>
      <w:rFonts w:ascii="Symbol" w:hAnsi="Symbol"/>
    </w:rPr>
  </w:style>
  <w:style w:type="character" w:customStyle="1" w:styleId="WW8Num63z0">
    <w:name w:val="WW8Num63z0"/>
    <w:uiPriority w:val="99"/>
    <w:rsid w:val="00C45266"/>
    <w:rPr>
      <w:rFonts w:ascii="Symbol" w:hAnsi="Symbol"/>
    </w:rPr>
  </w:style>
  <w:style w:type="character" w:customStyle="1" w:styleId="WW8Num63z1">
    <w:name w:val="WW8Num63z1"/>
    <w:uiPriority w:val="99"/>
    <w:rsid w:val="00C45266"/>
    <w:rPr>
      <w:rFonts w:ascii="Courier New" w:hAnsi="Courier New"/>
    </w:rPr>
  </w:style>
  <w:style w:type="character" w:customStyle="1" w:styleId="WW8Num63z2">
    <w:name w:val="WW8Num63z2"/>
    <w:uiPriority w:val="99"/>
    <w:rsid w:val="00C45266"/>
    <w:rPr>
      <w:rFonts w:ascii="Wingdings" w:hAnsi="Wingdings"/>
    </w:rPr>
  </w:style>
  <w:style w:type="character" w:customStyle="1" w:styleId="WW8Num64z0">
    <w:name w:val="WW8Num64z0"/>
    <w:uiPriority w:val="99"/>
    <w:rsid w:val="00C45266"/>
    <w:rPr>
      <w:rFonts w:ascii="Symbol" w:hAnsi="Symbol"/>
      <w:color w:val="auto"/>
    </w:rPr>
  </w:style>
  <w:style w:type="character" w:customStyle="1" w:styleId="WW8Num64z1">
    <w:name w:val="WW8Num64z1"/>
    <w:uiPriority w:val="99"/>
    <w:rsid w:val="00C45266"/>
    <w:rPr>
      <w:rFonts w:ascii="Wingdings" w:hAnsi="Wingdings"/>
      <w:color w:val="auto"/>
    </w:rPr>
  </w:style>
  <w:style w:type="character" w:customStyle="1" w:styleId="WW8Num64z2">
    <w:name w:val="WW8Num64z2"/>
    <w:uiPriority w:val="99"/>
    <w:rsid w:val="00C45266"/>
    <w:rPr>
      <w:rFonts w:ascii="Wingdings" w:hAnsi="Wingdings"/>
    </w:rPr>
  </w:style>
  <w:style w:type="character" w:customStyle="1" w:styleId="WW8Num64z3">
    <w:name w:val="WW8Num64z3"/>
    <w:uiPriority w:val="99"/>
    <w:rsid w:val="00C45266"/>
    <w:rPr>
      <w:rFonts w:ascii="Symbol" w:hAnsi="Symbol"/>
    </w:rPr>
  </w:style>
  <w:style w:type="character" w:customStyle="1" w:styleId="WW8Num64z4">
    <w:name w:val="WW8Num64z4"/>
    <w:uiPriority w:val="99"/>
    <w:rsid w:val="00C45266"/>
    <w:rPr>
      <w:rFonts w:ascii="Courier New" w:hAnsi="Courier New"/>
    </w:rPr>
  </w:style>
  <w:style w:type="character" w:customStyle="1" w:styleId="WW8Num65z0">
    <w:name w:val="WW8Num65z0"/>
    <w:uiPriority w:val="99"/>
    <w:rsid w:val="00C45266"/>
    <w:rPr>
      <w:rFonts w:ascii="Symbol" w:hAnsi="Symbol"/>
      <w:color w:val="auto"/>
    </w:rPr>
  </w:style>
  <w:style w:type="character" w:customStyle="1" w:styleId="WW8Num65z1">
    <w:name w:val="WW8Num65z1"/>
    <w:uiPriority w:val="99"/>
    <w:rsid w:val="00C45266"/>
    <w:rPr>
      <w:rFonts w:ascii="Courier New" w:hAnsi="Courier New"/>
    </w:rPr>
  </w:style>
  <w:style w:type="character" w:customStyle="1" w:styleId="WW8Num65z2">
    <w:name w:val="WW8Num65z2"/>
    <w:uiPriority w:val="99"/>
    <w:rsid w:val="00C45266"/>
    <w:rPr>
      <w:rFonts w:ascii="Wingdings" w:hAnsi="Wingdings"/>
    </w:rPr>
  </w:style>
  <w:style w:type="character" w:customStyle="1" w:styleId="WW8Num65z3">
    <w:name w:val="WW8Num65z3"/>
    <w:uiPriority w:val="99"/>
    <w:rsid w:val="00C45266"/>
    <w:rPr>
      <w:rFonts w:ascii="Symbol" w:hAnsi="Symbol"/>
    </w:rPr>
  </w:style>
  <w:style w:type="character" w:customStyle="1" w:styleId="WW8Num66z0">
    <w:name w:val="WW8Num66z0"/>
    <w:uiPriority w:val="99"/>
    <w:rsid w:val="00C45266"/>
    <w:rPr>
      <w:rFonts w:ascii="Symbol" w:hAnsi="Symbol"/>
      <w:color w:val="auto"/>
    </w:rPr>
  </w:style>
  <w:style w:type="character" w:customStyle="1" w:styleId="WW8Num66z1">
    <w:name w:val="WW8Num66z1"/>
    <w:uiPriority w:val="99"/>
    <w:rsid w:val="00C45266"/>
    <w:rPr>
      <w:rFonts w:ascii="Courier New" w:hAnsi="Courier New"/>
    </w:rPr>
  </w:style>
  <w:style w:type="character" w:customStyle="1" w:styleId="WW8Num66z2">
    <w:name w:val="WW8Num66z2"/>
    <w:uiPriority w:val="99"/>
    <w:rsid w:val="00C45266"/>
    <w:rPr>
      <w:rFonts w:ascii="Wingdings" w:hAnsi="Wingdings"/>
    </w:rPr>
  </w:style>
  <w:style w:type="character" w:customStyle="1" w:styleId="WW8Num66z3">
    <w:name w:val="WW8Num66z3"/>
    <w:uiPriority w:val="99"/>
    <w:rsid w:val="00C45266"/>
    <w:rPr>
      <w:rFonts w:ascii="Symbol" w:hAnsi="Symbol"/>
    </w:rPr>
  </w:style>
  <w:style w:type="character" w:customStyle="1" w:styleId="WW8Num67z0">
    <w:name w:val="WW8Num67z0"/>
    <w:uiPriority w:val="99"/>
    <w:rsid w:val="00C45266"/>
    <w:rPr>
      <w:rFonts w:ascii="Wingdings" w:hAnsi="Wingdings"/>
      <w:color w:val="auto"/>
    </w:rPr>
  </w:style>
  <w:style w:type="character" w:customStyle="1" w:styleId="WW8Num67z1">
    <w:name w:val="WW8Num67z1"/>
    <w:uiPriority w:val="99"/>
    <w:rsid w:val="00C45266"/>
    <w:rPr>
      <w:rFonts w:ascii="Courier New" w:hAnsi="Courier New"/>
    </w:rPr>
  </w:style>
  <w:style w:type="character" w:customStyle="1" w:styleId="WW8Num67z2">
    <w:name w:val="WW8Num67z2"/>
    <w:uiPriority w:val="99"/>
    <w:rsid w:val="00C45266"/>
    <w:rPr>
      <w:rFonts w:ascii="Wingdings" w:hAnsi="Wingdings"/>
    </w:rPr>
  </w:style>
  <w:style w:type="character" w:customStyle="1" w:styleId="WW8Num67z3">
    <w:name w:val="WW8Num67z3"/>
    <w:uiPriority w:val="99"/>
    <w:rsid w:val="00C45266"/>
    <w:rPr>
      <w:rFonts w:ascii="Symbol" w:hAnsi="Symbol"/>
    </w:rPr>
  </w:style>
  <w:style w:type="character" w:customStyle="1" w:styleId="WW8Num68z0">
    <w:name w:val="WW8Num68z0"/>
    <w:uiPriority w:val="99"/>
    <w:rsid w:val="00C45266"/>
    <w:rPr>
      <w:rFonts w:ascii="Wingdings" w:hAnsi="Wingdings"/>
      <w:color w:val="auto"/>
    </w:rPr>
  </w:style>
  <w:style w:type="character" w:customStyle="1" w:styleId="WW8Num68z1">
    <w:name w:val="WW8Num68z1"/>
    <w:uiPriority w:val="99"/>
    <w:rsid w:val="00C45266"/>
    <w:rPr>
      <w:rFonts w:ascii="Courier New" w:hAnsi="Courier New"/>
    </w:rPr>
  </w:style>
  <w:style w:type="character" w:customStyle="1" w:styleId="WW8Num68z2">
    <w:name w:val="WW8Num68z2"/>
    <w:uiPriority w:val="99"/>
    <w:rsid w:val="00C45266"/>
    <w:rPr>
      <w:rFonts w:ascii="Wingdings" w:hAnsi="Wingdings"/>
    </w:rPr>
  </w:style>
  <w:style w:type="character" w:customStyle="1" w:styleId="WW8Num68z3">
    <w:name w:val="WW8Num68z3"/>
    <w:uiPriority w:val="99"/>
    <w:rsid w:val="00C45266"/>
    <w:rPr>
      <w:rFonts w:ascii="Symbol" w:hAnsi="Symbol"/>
    </w:rPr>
  </w:style>
  <w:style w:type="character" w:customStyle="1" w:styleId="41">
    <w:name w:val="Προεπιλεγμένη γραμματοσειρά4"/>
    <w:uiPriority w:val="99"/>
    <w:rsid w:val="00C45266"/>
  </w:style>
  <w:style w:type="character" w:customStyle="1" w:styleId="WW8Num4z2">
    <w:name w:val="WW8Num4z2"/>
    <w:uiPriority w:val="99"/>
    <w:rsid w:val="00C45266"/>
    <w:rPr>
      <w:rFonts w:ascii="Wingdings" w:hAnsi="Wingdings"/>
    </w:rPr>
  </w:style>
  <w:style w:type="character" w:customStyle="1" w:styleId="WW8Num4z3">
    <w:name w:val="WW8Num4z3"/>
    <w:uiPriority w:val="99"/>
    <w:rsid w:val="00C45266"/>
    <w:rPr>
      <w:rFonts w:ascii="Symbol" w:hAnsi="Symbol"/>
    </w:rPr>
  </w:style>
  <w:style w:type="character" w:customStyle="1" w:styleId="normal2">
    <w:name w:val="normal2"/>
    <w:uiPriority w:val="99"/>
    <w:rsid w:val="00C45266"/>
    <w:rPr>
      <w:rFonts w:cs="Times New Roman"/>
    </w:rPr>
  </w:style>
  <w:style w:type="character" w:customStyle="1" w:styleId="Numbered1Char">
    <w:name w:val="Numbered1 Char"/>
    <w:uiPriority w:val="99"/>
    <w:rsid w:val="00C45266"/>
    <w:rPr>
      <w:rFonts w:ascii="Arial" w:hAnsi="Arial" w:cs="Times New Roman"/>
      <w:sz w:val="22"/>
      <w:szCs w:val="22"/>
      <w:lang w:val="el-GR" w:eastAsia="ar-SA" w:bidi="ar-SA"/>
    </w:rPr>
  </w:style>
  <w:style w:type="character" w:customStyle="1" w:styleId="small">
    <w:name w:val="small"/>
    <w:uiPriority w:val="99"/>
    <w:rsid w:val="00C45266"/>
    <w:rPr>
      <w:rFonts w:cs="Times New Roman"/>
    </w:rPr>
  </w:style>
  <w:style w:type="character" w:customStyle="1" w:styleId="apple-style-span">
    <w:name w:val="apple-style-span"/>
    <w:uiPriority w:val="99"/>
    <w:rsid w:val="00C45266"/>
    <w:rPr>
      <w:rFonts w:cs="Times New Roman"/>
    </w:rPr>
  </w:style>
  <w:style w:type="paragraph" w:customStyle="1" w:styleId="72">
    <w:name w:val="Λεζάντα7"/>
    <w:basedOn w:val="a0"/>
    <w:uiPriority w:val="99"/>
    <w:rsid w:val="00C45266"/>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62">
    <w:name w:val="Λεζάντα6"/>
    <w:basedOn w:val="a0"/>
    <w:uiPriority w:val="99"/>
    <w:rsid w:val="00C45266"/>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52">
    <w:name w:val="Λεζάντα5"/>
    <w:basedOn w:val="a0"/>
    <w:uiPriority w:val="99"/>
    <w:rsid w:val="00C45266"/>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42">
    <w:name w:val="Λεζάντα4"/>
    <w:basedOn w:val="a0"/>
    <w:uiPriority w:val="99"/>
    <w:rsid w:val="00C45266"/>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34">
    <w:name w:val="Λεζάντα3"/>
    <w:basedOn w:val="a0"/>
    <w:uiPriority w:val="99"/>
    <w:rsid w:val="00C45266"/>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aeaoeoioc">
    <w:name w:val="aeaoeoioc"/>
    <w:basedOn w:val="a0"/>
    <w:uiPriority w:val="99"/>
    <w:rsid w:val="00C45266"/>
    <w:pPr>
      <w:tabs>
        <w:tab w:val="left" w:pos="1418"/>
      </w:tabs>
      <w:suppressAutoHyphens/>
      <w:spacing w:before="120" w:after="0" w:line="240" w:lineRule="auto"/>
      <w:jc w:val="both"/>
    </w:pPr>
    <w:rPr>
      <w:rFonts w:ascii="Times New Roman" w:eastAsia="Times New Roman" w:hAnsi="Times New Roman" w:cs="Times New Roman"/>
      <w:sz w:val="24"/>
      <w:szCs w:val="20"/>
      <w:lang w:eastAsia="ar-SA"/>
    </w:rPr>
  </w:style>
  <w:style w:type="paragraph" w:customStyle="1" w:styleId="210">
    <w:name w:val="Σώμα κείμενου με εσοχή 21"/>
    <w:basedOn w:val="a0"/>
    <w:uiPriority w:val="99"/>
    <w:rsid w:val="00C45266"/>
    <w:pPr>
      <w:suppressAutoHyphens/>
      <w:spacing w:before="120" w:after="120" w:line="240" w:lineRule="auto"/>
      <w:ind w:left="357" w:hanging="357"/>
      <w:jc w:val="both"/>
    </w:pPr>
    <w:rPr>
      <w:rFonts w:ascii="Arial" w:eastAsia="Times New Roman" w:hAnsi="Arial" w:cs="Arial"/>
      <w:b/>
      <w:color w:val="000000"/>
      <w:szCs w:val="24"/>
      <w:lang w:eastAsia="ar-SA"/>
    </w:rPr>
  </w:style>
  <w:style w:type="paragraph" w:customStyle="1" w:styleId="1f6">
    <w:name w:val="Τμήμα κειμένου1"/>
    <w:basedOn w:val="a0"/>
    <w:uiPriority w:val="99"/>
    <w:rsid w:val="00C45266"/>
    <w:pPr>
      <w:suppressAutoHyphens/>
      <w:spacing w:after="0" w:line="240" w:lineRule="auto"/>
      <w:ind w:left="300" w:right="-284"/>
      <w:jc w:val="both"/>
    </w:pPr>
    <w:rPr>
      <w:rFonts w:ascii="Arial" w:eastAsia="Times New Roman" w:hAnsi="Arial" w:cs="Arial"/>
      <w:color w:val="000000"/>
      <w:szCs w:val="24"/>
      <w:lang w:eastAsia="ar-SA"/>
    </w:rPr>
  </w:style>
  <w:style w:type="paragraph" w:customStyle="1" w:styleId="310">
    <w:name w:val="Σώμα κείμενου με εσοχή 31"/>
    <w:basedOn w:val="a0"/>
    <w:uiPriority w:val="99"/>
    <w:rsid w:val="00C45266"/>
    <w:pPr>
      <w:suppressAutoHyphens/>
      <w:spacing w:before="120" w:after="0" w:line="240" w:lineRule="auto"/>
      <w:ind w:left="1361"/>
      <w:jc w:val="both"/>
    </w:pPr>
    <w:rPr>
      <w:rFonts w:ascii="Arial" w:eastAsia="Times New Roman" w:hAnsi="Arial" w:cs="Times New Roman"/>
      <w:szCs w:val="24"/>
      <w:lang w:eastAsia="ar-SA"/>
    </w:rPr>
  </w:style>
  <w:style w:type="paragraph" w:customStyle="1" w:styleId="211">
    <w:name w:val="Σώμα κείμενου 21"/>
    <w:basedOn w:val="a0"/>
    <w:uiPriority w:val="99"/>
    <w:rsid w:val="00C45266"/>
    <w:pPr>
      <w:suppressAutoHyphens/>
      <w:spacing w:after="0" w:line="240" w:lineRule="auto"/>
      <w:jc w:val="both"/>
    </w:pPr>
    <w:rPr>
      <w:rFonts w:ascii="Arial" w:eastAsia="Times New Roman" w:hAnsi="Arial" w:cs="Times New Roman"/>
      <w:color w:val="000000"/>
      <w:sz w:val="24"/>
      <w:szCs w:val="20"/>
      <w:lang w:eastAsia="ar-SA"/>
    </w:rPr>
  </w:style>
  <w:style w:type="paragraph" w:customStyle="1" w:styleId="1f7">
    <w:name w:val="Απλό κείμενο1"/>
    <w:basedOn w:val="a0"/>
    <w:uiPriority w:val="99"/>
    <w:rsid w:val="00C45266"/>
    <w:pPr>
      <w:suppressAutoHyphens/>
      <w:spacing w:after="0" w:line="240" w:lineRule="auto"/>
    </w:pPr>
    <w:rPr>
      <w:rFonts w:ascii="Courier New" w:eastAsia="Times New Roman" w:hAnsi="Courier New" w:cs="Courier New"/>
      <w:sz w:val="20"/>
      <w:szCs w:val="20"/>
      <w:lang w:val="en-US" w:eastAsia="ar-SA"/>
    </w:rPr>
  </w:style>
  <w:style w:type="paragraph" w:customStyle="1" w:styleId="xl25">
    <w:name w:val="xl25"/>
    <w:basedOn w:val="a0"/>
    <w:uiPriority w:val="99"/>
    <w:rsid w:val="00C45266"/>
    <w:pPr>
      <w:pBdr>
        <w:left w:val="single" w:sz="4" w:space="0" w:color="000000"/>
        <w:bottom w:val="single" w:sz="4" w:space="0" w:color="000000"/>
        <w:right w:val="single" w:sz="4" w:space="0" w:color="000000"/>
      </w:pBdr>
      <w:suppressAutoHyphens/>
      <w:autoSpaceDE w:val="0"/>
      <w:spacing w:before="100" w:after="100" w:line="240" w:lineRule="auto"/>
    </w:pPr>
    <w:rPr>
      <w:rFonts w:ascii="Arial" w:eastAsia="Times New Roman" w:hAnsi="Arial" w:cs="Arial"/>
      <w:lang w:val="en-GB" w:eastAsia="ar-SA"/>
    </w:rPr>
  </w:style>
  <w:style w:type="paragraph" w:customStyle="1" w:styleId="afff0">
    <w:name w:val="Περιεχόμενα πλαισίου"/>
    <w:basedOn w:val="af2"/>
    <w:uiPriority w:val="99"/>
    <w:rsid w:val="00C45266"/>
    <w:pPr>
      <w:spacing w:before="240" w:after="0"/>
    </w:pPr>
    <w:rPr>
      <w:rFonts w:ascii="GR-Soft_Times" w:hAnsi="GR-Soft_Times"/>
      <w:sz w:val="24"/>
      <w:szCs w:val="20"/>
      <w:lang w:val="el-GR" w:eastAsia="ar-SA"/>
    </w:rPr>
  </w:style>
  <w:style w:type="paragraph" w:customStyle="1" w:styleId="Bullet1">
    <w:name w:val="Bullet1"/>
    <w:basedOn w:val="a0"/>
    <w:uiPriority w:val="99"/>
    <w:rsid w:val="00C45266"/>
    <w:pPr>
      <w:numPr>
        <w:numId w:val="38"/>
      </w:numPr>
      <w:spacing w:before="240" w:after="0" w:line="300" w:lineRule="exact"/>
      <w:jc w:val="both"/>
    </w:pPr>
    <w:rPr>
      <w:rFonts w:ascii="Arial" w:eastAsia="Times New Roman" w:hAnsi="Arial" w:cs="Times New Roman"/>
      <w:lang w:eastAsia="ar-SA"/>
    </w:rPr>
  </w:style>
  <w:style w:type="paragraph" w:customStyle="1" w:styleId="Numbered1">
    <w:name w:val="Numbered1"/>
    <w:basedOn w:val="a0"/>
    <w:uiPriority w:val="99"/>
    <w:rsid w:val="00C45266"/>
    <w:pPr>
      <w:numPr>
        <w:numId w:val="39"/>
      </w:numPr>
      <w:spacing w:before="240" w:after="0" w:line="300" w:lineRule="exact"/>
      <w:jc w:val="both"/>
    </w:pPr>
    <w:rPr>
      <w:rFonts w:ascii="Arial" w:eastAsia="Times New Roman" w:hAnsi="Arial" w:cs="Times New Roman"/>
      <w:lang w:eastAsia="ar-SA"/>
    </w:rPr>
  </w:style>
  <w:style w:type="paragraph" w:customStyle="1" w:styleId="Bullet2">
    <w:name w:val="Bullet2"/>
    <w:basedOn w:val="a0"/>
    <w:uiPriority w:val="99"/>
    <w:rsid w:val="00C45266"/>
    <w:pPr>
      <w:numPr>
        <w:numId w:val="41"/>
      </w:numPr>
      <w:tabs>
        <w:tab w:val="left" w:pos="9925"/>
      </w:tabs>
      <w:spacing w:before="240" w:after="0" w:line="300" w:lineRule="exact"/>
      <w:ind w:left="1985" w:firstLine="0"/>
      <w:jc w:val="both"/>
    </w:pPr>
    <w:rPr>
      <w:rFonts w:ascii="Arial" w:eastAsia="Times New Roman" w:hAnsi="Arial" w:cs="Times New Roman"/>
      <w:lang w:eastAsia="ar-SA"/>
    </w:rPr>
  </w:style>
  <w:style w:type="paragraph" w:customStyle="1" w:styleId="Bullet3">
    <w:name w:val="Bullet3"/>
    <w:basedOn w:val="a0"/>
    <w:uiPriority w:val="99"/>
    <w:rsid w:val="00C45266"/>
    <w:pPr>
      <w:numPr>
        <w:numId w:val="42"/>
      </w:numPr>
      <w:tabs>
        <w:tab w:val="left" w:pos="10205"/>
      </w:tabs>
      <w:spacing w:before="240" w:after="0" w:line="300" w:lineRule="exact"/>
      <w:ind w:left="2041" w:hanging="453"/>
      <w:jc w:val="both"/>
    </w:pPr>
    <w:rPr>
      <w:rFonts w:ascii="Arial" w:eastAsia="Times New Roman" w:hAnsi="Arial" w:cs="Times New Roman"/>
      <w:lang w:eastAsia="ar-SA"/>
    </w:rPr>
  </w:style>
  <w:style w:type="paragraph" w:customStyle="1" w:styleId="Numbered2">
    <w:name w:val="Numbered2"/>
    <w:basedOn w:val="a0"/>
    <w:uiPriority w:val="99"/>
    <w:rsid w:val="00C45266"/>
    <w:pPr>
      <w:numPr>
        <w:numId w:val="40"/>
      </w:numPr>
      <w:spacing w:before="240" w:after="0" w:line="300" w:lineRule="exact"/>
      <w:jc w:val="both"/>
    </w:pPr>
    <w:rPr>
      <w:rFonts w:ascii="Arial" w:eastAsia="Times New Roman" w:hAnsi="Arial" w:cs="Times New Roman"/>
      <w:lang w:eastAsia="ar-SA"/>
    </w:rPr>
  </w:style>
  <w:style w:type="paragraph" w:customStyle="1" w:styleId="220">
    <w:name w:val="Σώμα κείμενου με εσοχή 22"/>
    <w:basedOn w:val="a0"/>
    <w:uiPriority w:val="99"/>
    <w:rsid w:val="00C45266"/>
    <w:pPr>
      <w:spacing w:before="240" w:after="0" w:line="300" w:lineRule="exact"/>
      <w:ind w:left="2451"/>
      <w:jc w:val="both"/>
    </w:pPr>
    <w:rPr>
      <w:rFonts w:ascii="Arial" w:eastAsia="Times New Roman" w:hAnsi="Arial" w:cs="Times New Roman"/>
      <w:lang w:val="en-US" w:eastAsia="ar-SA"/>
    </w:rPr>
  </w:style>
  <w:style w:type="paragraph" w:customStyle="1" w:styleId="320">
    <w:name w:val="Σώμα κείμενου με εσοχή 32"/>
    <w:basedOn w:val="a0"/>
    <w:uiPriority w:val="99"/>
    <w:rsid w:val="00C45266"/>
    <w:pPr>
      <w:spacing w:before="240" w:after="0" w:line="300" w:lineRule="exact"/>
      <w:ind w:left="1134"/>
      <w:jc w:val="both"/>
    </w:pPr>
    <w:rPr>
      <w:rFonts w:ascii="Arial" w:eastAsia="Times New Roman" w:hAnsi="Arial" w:cs="Times New Roman"/>
      <w:lang w:val="en-US" w:eastAsia="ar-SA"/>
    </w:rPr>
  </w:style>
  <w:style w:type="paragraph" w:customStyle="1" w:styleId="221">
    <w:name w:val="Σώμα κείμενου 22"/>
    <w:basedOn w:val="a0"/>
    <w:uiPriority w:val="99"/>
    <w:rsid w:val="00C45266"/>
    <w:pPr>
      <w:spacing w:after="120" w:line="480" w:lineRule="auto"/>
    </w:pPr>
    <w:rPr>
      <w:rFonts w:ascii="Times New Roman" w:eastAsia="Times New Roman" w:hAnsi="Times New Roman" w:cs="Times New Roman"/>
      <w:sz w:val="24"/>
      <w:szCs w:val="20"/>
      <w:lang w:eastAsia="ar-SA"/>
    </w:rPr>
  </w:style>
  <w:style w:type="paragraph" w:customStyle="1" w:styleId="GRHelvAp">
    <w:name w:val="GR Helv Ap??"/>
    <w:basedOn w:val="a0"/>
    <w:uiPriority w:val="99"/>
    <w:rsid w:val="00C45266"/>
    <w:pPr>
      <w:overflowPunct w:val="0"/>
      <w:autoSpaceDE w:val="0"/>
      <w:autoSpaceDN w:val="0"/>
      <w:adjustRightInd w:val="0"/>
      <w:spacing w:after="0" w:line="240" w:lineRule="auto"/>
      <w:jc w:val="both"/>
      <w:textAlignment w:val="baseline"/>
    </w:pPr>
    <w:rPr>
      <w:rFonts w:ascii="?O?II?UOUAEOa200" w:eastAsia="Times New Roman" w:hAnsi="?O?II?UOUAEOa200" w:cs="Times New Roman"/>
      <w:sz w:val="24"/>
      <w:szCs w:val="20"/>
      <w:lang w:eastAsia="el-GR"/>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uiPriority w:val="99"/>
    <w:rsid w:val="00C45266"/>
    <w:pPr>
      <w:spacing w:after="160" w:line="240" w:lineRule="exact"/>
      <w:jc w:val="both"/>
    </w:pPr>
    <w:rPr>
      <w:rFonts w:ascii="Verdana" w:eastAsia="Times New Roman" w:hAnsi="Verdana" w:cs="Times New Roman"/>
      <w:sz w:val="20"/>
      <w:szCs w:val="20"/>
      <w:lang w:val="en-US"/>
    </w:rPr>
  </w:style>
  <w:style w:type="paragraph" w:customStyle="1" w:styleId="N">
    <w:name w:val="Nικος"/>
    <w:basedOn w:val="a0"/>
    <w:uiPriority w:val="99"/>
    <w:rsid w:val="00C45266"/>
    <w:pPr>
      <w:suppressAutoHyphens/>
      <w:spacing w:after="0" w:line="240" w:lineRule="auto"/>
      <w:ind w:left="1160" w:hanging="1160"/>
      <w:jc w:val="both"/>
    </w:pPr>
    <w:rPr>
      <w:rFonts w:ascii="New York" w:eastAsia="Times New Roman" w:hAnsi="New York" w:cs="New York"/>
      <w:sz w:val="24"/>
      <w:szCs w:val="20"/>
      <w:lang w:val="en-US" w:eastAsia="ar-SA"/>
    </w:rPr>
  </w:style>
  <w:style w:type="paragraph" w:customStyle="1" w:styleId="Charc">
    <w:name w:val="Char"/>
    <w:basedOn w:val="a0"/>
    <w:uiPriority w:val="99"/>
    <w:rsid w:val="00C45266"/>
    <w:pPr>
      <w:spacing w:after="160" w:line="240" w:lineRule="exact"/>
      <w:jc w:val="both"/>
    </w:pPr>
    <w:rPr>
      <w:rFonts w:ascii="Verdana" w:eastAsia="Times New Roman" w:hAnsi="Verdana" w:cs="Times New Roman"/>
      <w:sz w:val="20"/>
      <w:szCs w:val="20"/>
      <w:lang w:val="en-US"/>
    </w:rPr>
  </w:style>
  <w:style w:type="paragraph" w:customStyle="1" w:styleId="CharChar2CharCharChar1CharCharCharCharChar">
    <w:name w:val="Char Char2 Char Char Char1 Char Char Char Char Char"/>
    <w:basedOn w:val="a0"/>
    <w:uiPriority w:val="99"/>
    <w:rsid w:val="00C45266"/>
    <w:pPr>
      <w:spacing w:after="160" w:line="240" w:lineRule="exact"/>
      <w:jc w:val="both"/>
    </w:pPr>
    <w:rPr>
      <w:rFonts w:ascii="Verdana" w:eastAsia="Times New Roman" w:hAnsi="Verdana" w:cs="Times New Roman"/>
      <w:sz w:val="20"/>
      <w:szCs w:val="20"/>
      <w:lang w:val="en-US"/>
    </w:rPr>
  </w:style>
  <w:style w:type="character" w:customStyle="1" w:styleId="productmainspecvalue">
    <w:name w:val="productmainspecvalue"/>
    <w:uiPriority w:val="99"/>
    <w:rsid w:val="00C45266"/>
    <w:rPr>
      <w:rFonts w:cs="Times New Roman"/>
    </w:rPr>
  </w:style>
  <w:style w:type="paragraph" w:customStyle="1" w:styleId="230">
    <w:name w:val="Σώμα κείμενου 23"/>
    <w:basedOn w:val="a0"/>
    <w:uiPriority w:val="99"/>
    <w:rsid w:val="00C45266"/>
    <w:pPr>
      <w:spacing w:after="120" w:line="480" w:lineRule="auto"/>
    </w:pPr>
    <w:rPr>
      <w:rFonts w:ascii="Times New Roman" w:eastAsia="Times New Roman" w:hAnsi="Times New Roman" w:cs="Times New Roman"/>
      <w:sz w:val="24"/>
      <w:szCs w:val="20"/>
      <w:lang w:eastAsia="ar-SA"/>
    </w:rPr>
  </w:style>
  <w:style w:type="character" w:customStyle="1" w:styleId="A40">
    <w:name w:val="A4"/>
    <w:uiPriority w:val="99"/>
    <w:rsid w:val="00C45266"/>
    <w:rPr>
      <w:color w:val="000000"/>
      <w:sz w:val="12"/>
    </w:rPr>
  </w:style>
  <w:style w:type="numbering" w:customStyle="1" w:styleId="ImportedStyle3">
    <w:name w:val="Imported Style 3"/>
    <w:rsid w:val="00C45266"/>
    <w:pPr>
      <w:numPr>
        <w:numId w:val="11"/>
      </w:numPr>
    </w:pPr>
  </w:style>
  <w:style w:type="numbering" w:customStyle="1" w:styleId="ImportedStyle31">
    <w:name w:val="Imported Style 31"/>
    <w:rsid w:val="00C45266"/>
    <w:pPr>
      <w:numPr>
        <w:numId w:val="13"/>
      </w:numPr>
    </w:pPr>
  </w:style>
  <w:style w:type="numbering" w:customStyle="1" w:styleId="List01">
    <w:name w:val="List 01"/>
    <w:rsid w:val="00C45266"/>
    <w:pPr>
      <w:numPr>
        <w:numId w:val="37"/>
      </w:numPr>
    </w:pPr>
  </w:style>
  <w:style w:type="numbering" w:customStyle="1" w:styleId="List0">
    <w:name w:val="List 0"/>
    <w:rsid w:val="00C45266"/>
    <w:pPr>
      <w:numPr>
        <w:numId w:val="12"/>
      </w:numPr>
    </w:pPr>
  </w:style>
  <w:style w:type="paragraph" w:customStyle="1" w:styleId="xl64">
    <w:name w:val="xl64"/>
    <w:basedOn w:val="a0"/>
    <w:rsid w:val="00C45266"/>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ascii="Arial Narrow" w:eastAsia="Times New Roman" w:hAnsi="Arial Narrow" w:cs="Times New Roman"/>
      <w:b/>
      <w:bCs/>
      <w:color w:val="FFFFFF"/>
      <w:sz w:val="24"/>
      <w:szCs w:val="24"/>
      <w:lang w:eastAsia="el-GR"/>
    </w:rPr>
  </w:style>
  <w:style w:type="paragraph" w:customStyle="1" w:styleId="xl65">
    <w:name w:val="xl65"/>
    <w:basedOn w:val="a0"/>
    <w:rsid w:val="00C45266"/>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textAlignment w:val="center"/>
    </w:pPr>
    <w:rPr>
      <w:rFonts w:ascii="Arial Narrow" w:eastAsia="Times New Roman" w:hAnsi="Arial Narrow" w:cs="Times New Roman"/>
      <w:b/>
      <w:bCs/>
      <w:color w:val="FFFFFF"/>
      <w:sz w:val="24"/>
      <w:szCs w:val="24"/>
      <w:lang w:eastAsia="el-GR"/>
    </w:rPr>
  </w:style>
  <w:style w:type="paragraph" w:customStyle="1" w:styleId="xl66">
    <w:name w:val="xl66"/>
    <w:basedOn w:val="a0"/>
    <w:rsid w:val="00C45266"/>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ascii="Arial Narrow" w:eastAsia="Times New Roman" w:hAnsi="Arial Narrow" w:cs="Times New Roman"/>
      <w:b/>
      <w:bCs/>
      <w:color w:val="FFFFFF"/>
      <w:sz w:val="24"/>
      <w:szCs w:val="24"/>
      <w:lang w:eastAsia="el-GR"/>
    </w:rPr>
  </w:style>
  <w:style w:type="paragraph" w:customStyle="1" w:styleId="xl67">
    <w:name w:val="xl67"/>
    <w:basedOn w:val="a0"/>
    <w:rsid w:val="00C45266"/>
    <w:pPr>
      <w:spacing w:before="100" w:beforeAutospacing="1" w:after="100" w:afterAutospacing="1" w:line="240" w:lineRule="auto"/>
      <w:textAlignment w:val="center"/>
    </w:pPr>
    <w:rPr>
      <w:rFonts w:ascii="Arial Narrow" w:eastAsia="Times New Roman" w:hAnsi="Arial Narrow" w:cs="Times New Roman"/>
      <w:sz w:val="24"/>
      <w:szCs w:val="24"/>
      <w:lang w:eastAsia="el-GR"/>
    </w:rPr>
  </w:style>
  <w:style w:type="paragraph" w:customStyle="1" w:styleId="xl68">
    <w:name w:val="xl68"/>
    <w:basedOn w:val="a0"/>
    <w:rsid w:val="00C45266"/>
    <w:pPr>
      <w:spacing w:before="100" w:beforeAutospacing="1" w:after="100" w:afterAutospacing="1" w:line="240" w:lineRule="auto"/>
      <w:textAlignment w:val="center"/>
    </w:pPr>
    <w:rPr>
      <w:rFonts w:ascii="Arial Narrow" w:eastAsia="Times New Roman" w:hAnsi="Arial Narrow" w:cs="Times New Roman"/>
      <w:sz w:val="20"/>
      <w:szCs w:val="20"/>
      <w:lang w:eastAsia="el-GR"/>
    </w:rPr>
  </w:style>
  <w:style w:type="paragraph" w:customStyle="1" w:styleId="xl69">
    <w:name w:val="xl69"/>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lang w:eastAsia="el-GR"/>
    </w:rPr>
  </w:style>
  <w:style w:type="paragraph" w:customStyle="1" w:styleId="xl70">
    <w:name w:val="xl70"/>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0"/>
      <w:szCs w:val="20"/>
      <w:lang w:eastAsia="el-GR"/>
    </w:rPr>
  </w:style>
  <w:style w:type="paragraph" w:customStyle="1" w:styleId="xl71">
    <w:name w:val="xl71"/>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0"/>
      <w:szCs w:val="20"/>
      <w:lang w:eastAsia="el-GR"/>
    </w:rPr>
  </w:style>
  <w:style w:type="paragraph" w:customStyle="1" w:styleId="xl72">
    <w:name w:val="xl7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lang w:eastAsia="el-GR"/>
    </w:rPr>
  </w:style>
  <w:style w:type="paragraph" w:customStyle="1" w:styleId="xl73">
    <w:name w:val="xl73"/>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0"/>
      <w:szCs w:val="20"/>
      <w:lang w:eastAsia="el-GR"/>
    </w:rPr>
  </w:style>
  <w:style w:type="paragraph" w:customStyle="1" w:styleId="xl74">
    <w:name w:val="xl7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0"/>
      <w:szCs w:val="20"/>
      <w:lang w:eastAsia="el-GR"/>
    </w:rPr>
  </w:style>
  <w:style w:type="paragraph" w:customStyle="1" w:styleId="xl75">
    <w:name w:val="xl75"/>
    <w:basedOn w:val="a0"/>
    <w:rsid w:val="00C45266"/>
    <w:pPr>
      <w:spacing w:before="100" w:beforeAutospacing="1" w:after="100" w:afterAutospacing="1" w:line="240" w:lineRule="auto"/>
      <w:jc w:val="center"/>
      <w:textAlignment w:val="center"/>
    </w:pPr>
    <w:rPr>
      <w:rFonts w:ascii="Arial Narrow" w:eastAsia="Times New Roman" w:hAnsi="Arial Narrow" w:cs="Times New Roman"/>
      <w:sz w:val="24"/>
      <w:szCs w:val="24"/>
      <w:lang w:eastAsia="el-GR"/>
    </w:rPr>
  </w:style>
  <w:style w:type="paragraph" w:customStyle="1" w:styleId="xl76">
    <w:name w:val="xl7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20"/>
      <w:szCs w:val="20"/>
      <w:lang w:eastAsia="el-GR"/>
    </w:rPr>
  </w:style>
  <w:style w:type="paragraph" w:customStyle="1" w:styleId="xl77">
    <w:name w:val="xl77"/>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l-GR"/>
    </w:rPr>
  </w:style>
  <w:style w:type="paragraph" w:customStyle="1" w:styleId="xl78">
    <w:name w:val="xl7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79">
    <w:name w:val="xl79"/>
    <w:basedOn w:val="a0"/>
    <w:rsid w:val="00C45266"/>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80">
    <w:name w:val="xl8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l-GR"/>
    </w:rPr>
  </w:style>
  <w:style w:type="paragraph" w:customStyle="1" w:styleId="afff1">
    <w:name w:val="ΣτυλΔημοσιότητας"/>
    <w:basedOn w:val="1"/>
    <w:rsid w:val="00C45266"/>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cs="Calibri"/>
      <w:bCs w:val="0"/>
      <w:caps/>
      <w:color w:val="auto"/>
      <w:kern w:val="1"/>
      <w:sz w:val="24"/>
      <w:szCs w:val="24"/>
      <w:lang w:val="el-GR"/>
    </w:rPr>
  </w:style>
  <w:style w:type="numbering" w:customStyle="1" w:styleId="NoList1">
    <w:name w:val="No List1"/>
    <w:next w:val="a3"/>
    <w:uiPriority w:val="99"/>
    <w:semiHidden/>
    <w:unhideWhenUsed/>
    <w:rsid w:val="00C45266"/>
  </w:style>
  <w:style w:type="numbering" w:customStyle="1" w:styleId="NoList2">
    <w:name w:val="No List2"/>
    <w:next w:val="a3"/>
    <w:semiHidden/>
    <w:rsid w:val="00C45266"/>
  </w:style>
  <w:style w:type="numbering" w:customStyle="1" w:styleId="ImportedStyle1">
    <w:name w:val="Imported Style 1"/>
    <w:rsid w:val="00C45266"/>
  </w:style>
  <w:style w:type="numbering" w:customStyle="1" w:styleId="111">
    <w:name w:val="Χωρίς λίστα11"/>
    <w:next w:val="a3"/>
    <w:uiPriority w:val="99"/>
    <w:semiHidden/>
    <w:unhideWhenUsed/>
    <w:rsid w:val="00C45266"/>
  </w:style>
  <w:style w:type="character" w:customStyle="1" w:styleId="Char14">
    <w:name w:val="Κείμενο πλαισίου Char1"/>
    <w:uiPriority w:val="99"/>
    <w:rsid w:val="00C45266"/>
    <w:rPr>
      <w:rFonts w:ascii="Tahoma" w:hAnsi="Tahoma" w:cs="Tahoma"/>
      <w:sz w:val="16"/>
      <w:szCs w:val="16"/>
      <w:lang w:val="en-GB" w:eastAsia="zh-CN"/>
    </w:rPr>
  </w:style>
  <w:style w:type="numbering" w:customStyle="1" w:styleId="ImportedStyle32">
    <w:name w:val="Imported Style 32"/>
    <w:rsid w:val="00C45266"/>
    <w:pPr>
      <w:numPr>
        <w:numId w:val="9"/>
      </w:numPr>
    </w:pPr>
  </w:style>
  <w:style w:type="numbering" w:customStyle="1" w:styleId="ImportedStyle311">
    <w:name w:val="Imported Style 311"/>
    <w:rsid w:val="00C45266"/>
    <w:pPr>
      <w:numPr>
        <w:numId w:val="11"/>
      </w:numPr>
    </w:pPr>
  </w:style>
  <w:style w:type="numbering" w:customStyle="1" w:styleId="List011">
    <w:name w:val="List 011"/>
    <w:rsid w:val="00C45266"/>
    <w:pPr>
      <w:numPr>
        <w:numId w:val="12"/>
      </w:numPr>
    </w:pPr>
  </w:style>
  <w:style w:type="numbering" w:customStyle="1" w:styleId="List02">
    <w:name w:val="List 02"/>
    <w:rsid w:val="00C45266"/>
    <w:pPr>
      <w:numPr>
        <w:numId w:val="10"/>
      </w:numPr>
    </w:pPr>
  </w:style>
  <w:style w:type="numbering" w:customStyle="1" w:styleId="2b">
    <w:name w:val="Χωρίς λίστα2"/>
    <w:next w:val="a3"/>
    <w:uiPriority w:val="99"/>
    <w:semiHidden/>
    <w:unhideWhenUsed/>
    <w:rsid w:val="00C45266"/>
  </w:style>
  <w:style w:type="table" w:customStyle="1" w:styleId="1f8">
    <w:name w:val="Πλέγμα πίνακα1"/>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Πλέγμα πίνακα11"/>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ea0546be">
    <w:name w:val="csea0546be"/>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s1e88c66e">
    <w:name w:val="cs1e88c66e"/>
    <w:rsid w:val="00C45266"/>
  </w:style>
  <w:style w:type="paragraph" w:customStyle="1" w:styleId="cs2654ae3a">
    <w:name w:val="cs2654ae3a"/>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s63eb74b2">
    <w:name w:val="cs63eb74b2"/>
    <w:rsid w:val="00C45266"/>
  </w:style>
  <w:style w:type="character" w:customStyle="1" w:styleId="csa16174ba">
    <w:name w:val="csa16174ba"/>
    <w:rsid w:val="00C45266"/>
  </w:style>
  <w:style w:type="character" w:customStyle="1" w:styleId="hps">
    <w:name w:val="hps"/>
    <w:rsid w:val="00C45266"/>
  </w:style>
  <w:style w:type="character" w:customStyle="1" w:styleId="keimena">
    <w:name w:val="keimena"/>
    <w:rsid w:val="00C45266"/>
  </w:style>
  <w:style w:type="paragraph" w:customStyle="1" w:styleId="msolistparagraph0">
    <w:name w:val="msolistparagraph"/>
    <w:basedOn w:val="a0"/>
    <w:rsid w:val="00C45266"/>
    <w:pPr>
      <w:ind w:left="720"/>
      <w:contextualSpacing/>
    </w:pPr>
    <w:rPr>
      <w:rFonts w:ascii="Calibri" w:eastAsia="Calibri" w:hAnsi="Calibri" w:cs="Times New Roman"/>
    </w:rPr>
  </w:style>
  <w:style w:type="paragraph" w:styleId="35">
    <w:name w:val="Body Text Indent 3"/>
    <w:basedOn w:val="a0"/>
    <w:link w:val="3Char1"/>
    <w:semiHidden/>
    <w:rsid w:val="00C45266"/>
    <w:pPr>
      <w:spacing w:before="120" w:after="0" w:line="240" w:lineRule="auto"/>
      <w:ind w:left="1361"/>
      <w:jc w:val="both"/>
    </w:pPr>
    <w:rPr>
      <w:rFonts w:ascii="Arial" w:eastAsia="Times New Roman" w:hAnsi="Arial" w:cs="Times New Roman"/>
      <w:szCs w:val="24"/>
      <w:lang w:val="x-none"/>
    </w:rPr>
  </w:style>
  <w:style w:type="character" w:customStyle="1" w:styleId="3Char1">
    <w:name w:val="Σώμα κείμενου με εσοχή 3 Char"/>
    <w:basedOn w:val="a1"/>
    <w:link w:val="35"/>
    <w:semiHidden/>
    <w:rsid w:val="00C45266"/>
    <w:rPr>
      <w:rFonts w:ascii="Arial" w:eastAsia="Times New Roman" w:hAnsi="Arial" w:cs="Times New Roman"/>
      <w:szCs w:val="24"/>
      <w:lang w:val="x-none"/>
    </w:rPr>
  </w:style>
  <w:style w:type="character" w:customStyle="1" w:styleId="shorttext">
    <w:name w:val="short_text"/>
    <w:rsid w:val="00C45266"/>
  </w:style>
  <w:style w:type="table" w:customStyle="1" w:styleId="TableGrid11">
    <w:name w:val="Table Grid11"/>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a3"/>
    <w:uiPriority w:val="99"/>
    <w:semiHidden/>
    <w:unhideWhenUsed/>
    <w:rsid w:val="00C45266"/>
  </w:style>
  <w:style w:type="numbering" w:customStyle="1" w:styleId="NoList21">
    <w:name w:val="No List21"/>
    <w:next w:val="a3"/>
    <w:semiHidden/>
    <w:rsid w:val="00C45266"/>
  </w:style>
  <w:style w:type="numbering" w:customStyle="1" w:styleId="ImportedStyle321">
    <w:name w:val="Imported Style 321"/>
    <w:rsid w:val="00C45266"/>
    <w:pPr>
      <w:numPr>
        <w:numId w:val="76"/>
      </w:numPr>
    </w:pPr>
  </w:style>
  <w:style w:type="numbering" w:customStyle="1" w:styleId="List021">
    <w:name w:val="List 021"/>
    <w:basedOn w:val="ImportedStyle1"/>
    <w:rsid w:val="00C45266"/>
    <w:pPr>
      <w:numPr>
        <w:numId w:val="75"/>
      </w:numPr>
    </w:pPr>
  </w:style>
  <w:style w:type="numbering" w:customStyle="1" w:styleId="ImportedStyle11">
    <w:name w:val="Imported Style 11"/>
    <w:rsid w:val="00C45266"/>
  </w:style>
  <w:style w:type="paragraph" w:customStyle="1" w:styleId="2c">
    <w:name w:val="Έντονο εισαγωγικό2"/>
    <w:basedOn w:val="a0"/>
    <w:next w:val="a0"/>
    <w:uiPriority w:val="99"/>
    <w:qFormat/>
    <w:rsid w:val="00C45266"/>
    <w:pPr>
      <w:pBdr>
        <w:bottom w:val="single" w:sz="4" w:space="1" w:color="auto"/>
      </w:pBdr>
      <w:spacing w:before="200" w:after="280" w:line="360" w:lineRule="auto"/>
      <w:ind w:left="1008" w:right="1152"/>
      <w:jc w:val="both"/>
    </w:pPr>
    <w:rPr>
      <w:rFonts w:ascii="Calibri" w:eastAsia="Times New Roman" w:hAnsi="Calibri" w:cs="Times New Roman"/>
      <w:b/>
      <w:bCs/>
      <w:i/>
      <w:iCs/>
      <w:sz w:val="20"/>
      <w:szCs w:val="20"/>
      <w:lang w:eastAsia="el-GR"/>
    </w:rPr>
  </w:style>
  <w:style w:type="numbering" w:customStyle="1" w:styleId="ImportedStyle3111">
    <w:name w:val="Imported Style 3111"/>
    <w:rsid w:val="00C45266"/>
    <w:pPr>
      <w:numPr>
        <w:numId w:val="79"/>
      </w:numPr>
    </w:pPr>
  </w:style>
  <w:style w:type="numbering" w:customStyle="1" w:styleId="List0111">
    <w:name w:val="List 0111"/>
    <w:basedOn w:val="ImportedStyle1"/>
    <w:rsid w:val="00C45266"/>
    <w:pPr>
      <w:numPr>
        <w:numId w:val="4"/>
      </w:numPr>
    </w:pPr>
  </w:style>
  <w:style w:type="numbering" w:customStyle="1" w:styleId="1110">
    <w:name w:val="Χωρίς λίστα111"/>
    <w:next w:val="a3"/>
    <w:uiPriority w:val="99"/>
    <w:semiHidden/>
    <w:unhideWhenUsed/>
    <w:rsid w:val="00C45266"/>
  </w:style>
  <w:style w:type="paragraph" w:customStyle="1" w:styleId="xl81">
    <w:name w:val="xl8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24"/>
      <w:szCs w:val="24"/>
      <w:lang w:eastAsia="el-GR"/>
    </w:rPr>
  </w:style>
  <w:style w:type="paragraph" w:customStyle="1" w:styleId="xl82">
    <w:name w:val="xl82"/>
    <w:basedOn w:val="a0"/>
    <w:rsid w:val="00C45266"/>
    <w:pPr>
      <w:spacing w:before="100" w:beforeAutospacing="1" w:after="100" w:afterAutospacing="1" w:line="240" w:lineRule="auto"/>
      <w:textAlignment w:val="center"/>
    </w:pPr>
    <w:rPr>
      <w:rFonts w:ascii="Calibri" w:eastAsia="Times New Roman" w:hAnsi="Calibri" w:cs="Times New Roman"/>
      <w:b/>
      <w:bCs/>
      <w:sz w:val="24"/>
      <w:szCs w:val="24"/>
      <w:lang w:eastAsia="el-GR"/>
    </w:rPr>
  </w:style>
  <w:style w:type="paragraph" w:customStyle="1" w:styleId="xl83">
    <w:name w:val="xl83"/>
    <w:basedOn w:val="a0"/>
    <w:rsid w:val="00C45266"/>
    <w:pPr>
      <w:spacing w:before="100" w:beforeAutospacing="1" w:after="100" w:afterAutospacing="1" w:line="240" w:lineRule="auto"/>
      <w:jc w:val="both"/>
      <w:textAlignment w:val="center"/>
    </w:pPr>
    <w:rPr>
      <w:rFonts w:ascii="Calibri" w:eastAsia="Times New Roman" w:hAnsi="Calibri" w:cs="Times New Roman"/>
      <w:color w:val="000000"/>
      <w:sz w:val="24"/>
      <w:szCs w:val="24"/>
      <w:lang w:eastAsia="el-GR"/>
    </w:rPr>
  </w:style>
  <w:style w:type="paragraph" w:customStyle="1" w:styleId="xl84">
    <w:name w:val="xl84"/>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s4306042e">
    <w:name w:val="cs4306042e"/>
    <w:rsid w:val="00C45266"/>
  </w:style>
  <w:style w:type="character" w:customStyle="1" w:styleId="csc8f6d76">
    <w:name w:val="csc8f6d76"/>
    <w:rsid w:val="00C45266"/>
  </w:style>
  <w:style w:type="paragraph" w:customStyle="1" w:styleId="cs746a5fab">
    <w:name w:val="cs746a5fab"/>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s366e2583">
    <w:name w:val="cs366e2583"/>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numbering" w:customStyle="1" w:styleId="ImportedStyle33">
    <w:name w:val="Imported Style 33"/>
    <w:rsid w:val="00C45266"/>
    <w:pPr>
      <w:numPr>
        <w:numId w:val="74"/>
      </w:numPr>
    </w:pPr>
  </w:style>
  <w:style w:type="numbering" w:customStyle="1" w:styleId="ImportedStyle312">
    <w:name w:val="Imported Style 312"/>
    <w:rsid w:val="00C45266"/>
    <w:pPr>
      <w:numPr>
        <w:numId w:val="11"/>
      </w:numPr>
    </w:pPr>
  </w:style>
  <w:style w:type="numbering" w:customStyle="1" w:styleId="List012">
    <w:name w:val="List 012"/>
    <w:rsid w:val="00C45266"/>
    <w:pPr>
      <w:numPr>
        <w:numId w:val="12"/>
      </w:numPr>
    </w:pPr>
  </w:style>
  <w:style w:type="numbering" w:customStyle="1" w:styleId="List03">
    <w:name w:val="List 03"/>
    <w:rsid w:val="00C45266"/>
    <w:pPr>
      <w:numPr>
        <w:numId w:val="10"/>
      </w:numPr>
    </w:pPr>
  </w:style>
  <w:style w:type="table" w:customStyle="1" w:styleId="121">
    <w:name w:val="Πλέγμα πίνακα12"/>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C45266"/>
    <w:pPr>
      <w:spacing w:before="100" w:beforeAutospacing="1" w:after="100" w:afterAutospacing="1" w:line="240" w:lineRule="auto"/>
    </w:pPr>
    <w:rPr>
      <w:rFonts w:ascii="Calibri" w:eastAsia="Times New Roman" w:hAnsi="Calibri" w:cs="Calibri"/>
      <w:sz w:val="20"/>
      <w:szCs w:val="20"/>
      <w:lang w:eastAsia="el-GR"/>
    </w:rPr>
  </w:style>
  <w:style w:type="paragraph" w:customStyle="1" w:styleId="font6">
    <w:name w:val="font6"/>
    <w:basedOn w:val="a0"/>
    <w:rsid w:val="00C45266"/>
    <w:pPr>
      <w:spacing w:before="100" w:beforeAutospacing="1" w:after="100" w:afterAutospacing="1" w:line="240" w:lineRule="auto"/>
    </w:pPr>
    <w:rPr>
      <w:rFonts w:ascii="Tahoma" w:eastAsia="Times New Roman" w:hAnsi="Tahoma" w:cs="Tahoma"/>
      <w:color w:val="000000"/>
      <w:sz w:val="18"/>
      <w:szCs w:val="18"/>
      <w:lang w:eastAsia="el-GR"/>
    </w:rPr>
  </w:style>
  <w:style w:type="paragraph" w:customStyle="1" w:styleId="font7">
    <w:name w:val="font7"/>
    <w:basedOn w:val="a0"/>
    <w:rsid w:val="00C45266"/>
    <w:pPr>
      <w:spacing w:before="100" w:beforeAutospacing="1" w:after="100" w:afterAutospacing="1" w:line="240" w:lineRule="auto"/>
    </w:pPr>
    <w:rPr>
      <w:rFonts w:ascii="Tahoma" w:eastAsia="Times New Roman" w:hAnsi="Tahoma" w:cs="Tahoma"/>
      <w:b/>
      <w:bCs/>
      <w:color w:val="000000"/>
      <w:sz w:val="18"/>
      <w:szCs w:val="18"/>
      <w:lang w:eastAsia="el-GR"/>
    </w:rPr>
  </w:style>
  <w:style w:type="paragraph" w:customStyle="1" w:styleId="font8">
    <w:name w:val="font8"/>
    <w:basedOn w:val="a0"/>
    <w:rsid w:val="00C45266"/>
    <w:pPr>
      <w:spacing w:before="100" w:beforeAutospacing="1" w:after="100" w:afterAutospacing="1" w:line="240" w:lineRule="auto"/>
    </w:pPr>
    <w:rPr>
      <w:rFonts w:ascii="Calibri" w:eastAsia="Times New Roman" w:hAnsi="Calibri" w:cs="Calibri"/>
      <w:sz w:val="20"/>
      <w:szCs w:val="20"/>
      <w:lang w:eastAsia="el-GR"/>
    </w:rPr>
  </w:style>
  <w:style w:type="paragraph" w:customStyle="1" w:styleId="xl85">
    <w:name w:val="xl85"/>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l-GR"/>
    </w:rPr>
  </w:style>
  <w:style w:type="paragraph" w:customStyle="1" w:styleId="xl86">
    <w:name w:val="xl86"/>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87">
    <w:name w:val="xl87"/>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l-GR"/>
    </w:rPr>
  </w:style>
  <w:style w:type="paragraph" w:customStyle="1" w:styleId="xl88">
    <w:name w:val="xl88"/>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89">
    <w:name w:val="xl89"/>
    <w:basedOn w:val="a0"/>
    <w:rsid w:val="00C4526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C0006"/>
      <w:sz w:val="18"/>
      <w:szCs w:val="18"/>
      <w:lang w:eastAsia="el-GR"/>
    </w:rPr>
  </w:style>
  <w:style w:type="paragraph" w:customStyle="1" w:styleId="xl90">
    <w:name w:val="xl90"/>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u w:val="single"/>
      <w:lang w:eastAsia="el-GR"/>
    </w:rPr>
  </w:style>
  <w:style w:type="numbering" w:customStyle="1" w:styleId="36">
    <w:name w:val="Χωρίς λίστα3"/>
    <w:next w:val="a3"/>
    <w:uiPriority w:val="99"/>
    <w:semiHidden/>
    <w:unhideWhenUsed/>
    <w:rsid w:val="00C45266"/>
  </w:style>
  <w:style w:type="table" w:customStyle="1" w:styleId="2d">
    <w:name w:val="Πλέγμα πίνακα2"/>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
    <w:name w:val="Imported Style 31111"/>
    <w:rsid w:val="00C45266"/>
    <w:pPr>
      <w:numPr>
        <w:numId w:val="3"/>
      </w:numPr>
    </w:pPr>
  </w:style>
  <w:style w:type="character" w:customStyle="1" w:styleId="1f9">
    <w:name w:val="Κείμενο κράτησης θέσης1"/>
    <w:rsid w:val="00C45266"/>
    <w:rPr>
      <w:rFonts w:cs="Times New Roman"/>
      <w:color w:val="808080"/>
    </w:rPr>
  </w:style>
  <w:style w:type="paragraph" w:customStyle="1" w:styleId="1fa">
    <w:name w:val="Ημερομηνία1"/>
    <w:basedOn w:val="a0"/>
    <w:next w:val="a0"/>
    <w:rsid w:val="00C45266"/>
    <w:pPr>
      <w:suppressAutoHyphens/>
      <w:spacing w:after="100" w:line="240" w:lineRule="auto"/>
      <w:jc w:val="both"/>
    </w:pPr>
    <w:rPr>
      <w:rFonts w:ascii="Calibri" w:eastAsia="MS Mincho" w:hAnsi="Calibri" w:cs="Calibri"/>
      <w:szCs w:val="24"/>
      <w:lang w:val="en-US" w:eastAsia="ja-JP"/>
    </w:rPr>
  </w:style>
  <w:style w:type="paragraph" w:customStyle="1" w:styleId="1fb">
    <w:name w:val="Κείμενο πλαισίου1"/>
    <w:basedOn w:val="a0"/>
    <w:rsid w:val="00C45266"/>
    <w:pPr>
      <w:suppressAutoHyphens/>
      <w:spacing w:after="120" w:line="240" w:lineRule="auto"/>
      <w:jc w:val="both"/>
    </w:pPr>
    <w:rPr>
      <w:rFonts w:ascii="Tahoma" w:eastAsia="Times New Roman" w:hAnsi="Tahoma" w:cs="Tahoma"/>
      <w:sz w:val="16"/>
      <w:szCs w:val="16"/>
      <w:lang w:val="en-GB" w:eastAsia="zh-CN"/>
    </w:rPr>
  </w:style>
  <w:style w:type="paragraph" w:customStyle="1" w:styleId="-HTML1">
    <w:name w:val="Προ-διαμορφωμένο HTML1"/>
    <w:basedOn w:val="a0"/>
    <w:rsid w:val="00C45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212">
    <w:name w:val="Λίστα με κουκκίδες 21"/>
    <w:basedOn w:val="a0"/>
    <w:rsid w:val="00C45266"/>
    <w:pPr>
      <w:tabs>
        <w:tab w:val="num" w:pos="643"/>
      </w:tabs>
      <w:spacing w:after="0" w:line="360" w:lineRule="auto"/>
      <w:ind w:left="643" w:hanging="360"/>
      <w:jc w:val="both"/>
    </w:pPr>
    <w:rPr>
      <w:rFonts w:ascii="Trebuchet MS" w:eastAsia="Times New Roman" w:hAnsi="Trebuchet MS" w:cs="Times New Roman"/>
      <w:szCs w:val="20"/>
      <w:lang w:val="en-US" w:eastAsia="zh-CN"/>
    </w:rPr>
  </w:style>
  <w:style w:type="paragraph" w:customStyle="1" w:styleId="xl91">
    <w:name w:val="xl91"/>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color w:val="FFFFFF"/>
      <w:sz w:val="18"/>
      <w:szCs w:val="18"/>
      <w:lang w:eastAsia="el-GR"/>
    </w:rPr>
  </w:style>
  <w:style w:type="paragraph" w:customStyle="1" w:styleId="xl92">
    <w:name w:val="xl9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93">
    <w:name w:val="xl9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94">
    <w:name w:val="xl9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paragraph" w:customStyle="1" w:styleId="xl95">
    <w:name w:val="xl9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96">
    <w:name w:val="xl9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i/>
      <w:iCs/>
      <w:sz w:val="14"/>
      <w:szCs w:val="14"/>
      <w:lang w:eastAsia="el-GR"/>
    </w:rPr>
  </w:style>
  <w:style w:type="paragraph" w:customStyle="1" w:styleId="xl97">
    <w:name w:val="xl9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i/>
      <w:iCs/>
      <w:sz w:val="14"/>
      <w:szCs w:val="14"/>
      <w:lang w:eastAsia="el-GR"/>
    </w:rPr>
  </w:style>
  <w:style w:type="paragraph" w:customStyle="1" w:styleId="xl98">
    <w:name w:val="xl9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i/>
      <w:iCs/>
      <w:sz w:val="14"/>
      <w:szCs w:val="14"/>
      <w:lang w:eastAsia="el-GR"/>
    </w:rPr>
  </w:style>
  <w:style w:type="paragraph" w:customStyle="1" w:styleId="xl99">
    <w:name w:val="xl9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00">
    <w:name w:val="xl10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01">
    <w:name w:val="xl10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02">
    <w:name w:val="xl102"/>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103">
    <w:name w:val="xl10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l-GR"/>
    </w:rPr>
  </w:style>
  <w:style w:type="paragraph" w:customStyle="1" w:styleId="xl104">
    <w:name w:val="xl10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el-GR"/>
    </w:rPr>
  </w:style>
  <w:style w:type="paragraph" w:customStyle="1" w:styleId="xl105">
    <w:name w:val="xl105"/>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106">
    <w:name w:val="xl10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07">
    <w:name w:val="xl10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08">
    <w:name w:val="xl10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4"/>
      <w:szCs w:val="14"/>
      <w:lang w:eastAsia="el-GR"/>
    </w:rPr>
  </w:style>
  <w:style w:type="paragraph" w:customStyle="1" w:styleId="xl109">
    <w:name w:val="xl10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0">
    <w:name w:val="xl110"/>
    <w:basedOn w:val="a0"/>
    <w:rsid w:val="00C45266"/>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11">
    <w:name w:val="xl111"/>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pPr>
    <w:rPr>
      <w:rFonts w:ascii="Arial Narrow" w:eastAsia="Times New Roman" w:hAnsi="Arial Narrow" w:cs="Times New Roman"/>
      <w:color w:val="FFFFFF"/>
      <w:sz w:val="14"/>
      <w:szCs w:val="14"/>
      <w:lang w:eastAsia="el-GR"/>
    </w:rPr>
  </w:style>
  <w:style w:type="paragraph" w:customStyle="1" w:styleId="xl112">
    <w:name w:val="xl11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13">
    <w:name w:val="xl11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14">
    <w:name w:val="xl11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15">
    <w:name w:val="xl11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numbering" w:customStyle="1" w:styleId="ImportedStyle3112">
    <w:name w:val="Imported Style 3112"/>
    <w:rsid w:val="00C45266"/>
    <w:pPr>
      <w:numPr>
        <w:numId w:val="66"/>
      </w:numPr>
    </w:pPr>
  </w:style>
  <w:style w:type="numbering" w:customStyle="1" w:styleId="List022">
    <w:name w:val="List 022"/>
    <w:rsid w:val="00C45266"/>
    <w:pPr>
      <w:numPr>
        <w:numId w:val="65"/>
      </w:numPr>
    </w:pPr>
  </w:style>
  <w:style w:type="paragraph" w:customStyle="1" w:styleId="TableParagraph">
    <w:name w:val="Table Paragraph"/>
    <w:basedOn w:val="a0"/>
    <w:uiPriority w:val="1"/>
    <w:qFormat/>
    <w:rsid w:val="00C45266"/>
    <w:pPr>
      <w:widowControl w:val="0"/>
      <w:spacing w:after="0" w:line="240" w:lineRule="auto"/>
    </w:pPr>
    <w:rPr>
      <w:rFonts w:ascii="Trebuchet MS" w:eastAsia="Trebuchet MS" w:hAnsi="Trebuchet MS" w:cs="Times New Roman"/>
      <w:sz w:val="14"/>
      <w:lang w:val="en-US"/>
    </w:rPr>
  </w:style>
  <w:style w:type="table" w:customStyle="1" w:styleId="TableNormal">
    <w:name w:val="Table Normal"/>
    <w:uiPriority w:val="2"/>
    <w:semiHidden/>
    <w:qFormat/>
    <w:rsid w:val="00C45266"/>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
    <w:name w:val="Imported Style 34"/>
    <w:rsid w:val="00C45266"/>
    <w:pPr>
      <w:numPr>
        <w:numId w:val="9"/>
      </w:numPr>
    </w:pPr>
  </w:style>
  <w:style w:type="numbering" w:customStyle="1" w:styleId="ImportedStyle313">
    <w:name w:val="Imported Style 313"/>
    <w:rsid w:val="00C45266"/>
    <w:pPr>
      <w:numPr>
        <w:numId w:val="11"/>
      </w:numPr>
    </w:pPr>
  </w:style>
  <w:style w:type="numbering" w:customStyle="1" w:styleId="List013">
    <w:name w:val="List 013"/>
    <w:rsid w:val="00C45266"/>
    <w:pPr>
      <w:numPr>
        <w:numId w:val="12"/>
      </w:numPr>
    </w:pPr>
  </w:style>
  <w:style w:type="numbering" w:customStyle="1" w:styleId="List04">
    <w:name w:val="List 04"/>
    <w:rsid w:val="00C45266"/>
    <w:pPr>
      <w:numPr>
        <w:numId w:val="10"/>
      </w:numPr>
    </w:pPr>
  </w:style>
  <w:style w:type="character" w:customStyle="1" w:styleId="1Char1">
    <w:name w:val="Επικεφαλίδα 1 Char1"/>
    <w:aliases w:val="h1 Char1,H1 Char1"/>
    <w:uiPriority w:val="99"/>
    <w:rsid w:val="00C45266"/>
    <w:rPr>
      <w:rFonts w:ascii="Trebuchet MS" w:eastAsia="Times New Roman" w:hAnsi="Trebuchet MS" w:cs="Times New Roman"/>
      <w:b/>
      <w:bCs/>
      <w:color w:val="365F91"/>
      <w:sz w:val="28"/>
      <w:szCs w:val="28"/>
      <w:lang w:val="en-GB" w:eastAsia="zh-CN"/>
    </w:rPr>
  </w:style>
  <w:style w:type="character" w:customStyle="1" w:styleId="2Char10">
    <w:name w:val="Επικεφαλίδα 2 Char1"/>
    <w:aliases w:val="h2 Char2,h2 Char Char1"/>
    <w:uiPriority w:val="99"/>
    <w:semiHidden/>
    <w:rsid w:val="00C45266"/>
    <w:rPr>
      <w:rFonts w:ascii="Trebuchet MS" w:eastAsia="Times New Roman" w:hAnsi="Trebuchet MS" w:cs="Times New Roman"/>
      <w:b/>
      <w:bCs/>
      <w:color w:val="4F81BD"/>
      <w:sz w:val="26"/>
      <w:szCs w:val="26"/>
      <w:lang w:val="en-GB" w:eastAsia="zh-CN"/>
    </w:rPr>
  </w:style>
  <w:style w:type="numbering" w:customStyle="1" w:styleId="43">
    <w:name w:val="Χωρίς λίστα4"/>
    <w:next w:val="a3"/>
    <w:uiPriority w:val="99"/>
    <w:semiHidden/>
    <w:unhideWhenUsed/>
    <w:rsid w:val="00C45266"/>
  </w:style>
  <w:style w:type="numbering" w:customStyle="1" w:styleId="122">
    <w:name w:val="Χωρίς λίστα12"/>
    <w:next w:val="a3"/>
    <w:uiPriority w:val="99"/>
    <w:semiHidden/>
    <w:unhideWhenUsed/>
    <w:rsid w:val="00C45266"/>
  </w:style>
  <w:style w:type="table" w:customStyle="1" w:styleId="37">
    <w:name w:val="Πλέγμα πίνακα3"/>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5">
    <w:name w:val="Imported Style 35"/>
    <w:rsid w:val="00C45266"/>
  </w:style>
  <w:style w:type="numbering" w:customStyle="1" w:styleId="ImportedStyle314">
    <w:name w:val="Imported Style 314"/>
    <w:rsid w:val="00C45266"/>
  </w:style>
  <w:style w:type="numbering" w:customStyle="1" w:styleId="List014">
    <w:name w:val="List 014"/>
    <w:rsid w:val="00C45266"/>
  </w:style>
  <w:style w:type="numbering" w:customStyle="1" w:styleId="List05">
    <w:name w:val="List 05"/>
    <w:rsid w:val="00C45266"/>
  </w:style>
  <w:style w:type="numbering" w:customStyle="1" w:styleId="NoList12">
    <w:name w:val="No List12"/>
    <w:next w:val="a3"/>
    <w:uiPriority w:val="99"/>
    <w:semiHidden/>
    <w:unhideWhenUsed/>
    <w:rsid w:val="00C45266"/>
  </w:style>
  <w:style w:type="numbering" w:customStyle="1" w:styleId="NoList22">
    <w:name w:val="No List22"/>
    <w:next w:val="a3"/>
    <w:semiHidden/>
    <w:rsid w:val="00C45266"/>
  </w:style>
  <w:style w:type="numbering" w:customStyle="1" w:styleId="ImportedStyle12">
    <w:name w:val="Imported Style 12"/>
    <w:rsid w:val="00C45266"/>
  </w:style>
  <w:style w:type="numbering" w:customStyle="1" w:styleId="1111">
    <w:name w:val="Χωρίς λίστα1111"/>
    <w:next w:val="a3"/>
    <w:uiPriority w:val="99"/>
    <w:semiHidden/>
    <w:unhideWhenUsed/>
    <w:rsid w:val="00C45266"/>
  </w:style>
  <w:style w:type="numbering" w:customStyle="1" w:styleId="ImportedStyle322">
    <w:name w:val="Imported Style 322"/>
    <w:rsid w:val="00C45266"/>
  </w:style>
  <w:style w:type="numbering" w:customStyle="1" w:styleId="ImportedStyle31121">
    <w:name w:val="Imported Style 31121"/>
    <w:rsid w:val="00C45266"/>
    <w:pPr>
      <w:numPr>
        <w:numId w:val="18"/>
      </w:numPr>
    </w:pPr>
  </w:style>
  <w:style w:type="numbering" w:customStyle="1" w:styleId="List0112">
    <w:name w:val="List 0112"/>
    <w:rsid w:val="00C45266"/>
  </w:style>
  <w:style w:type="numbering" w:customStyle="1" w:styleId="List0221">
    <w:name w:val="List 0221"/>
    <w:rsid w:val="00C45266"/>
    <w:pPr>
      <w:numPr>
        <w:numId w:val="17"/>
      </w:numPr>
    </w:pPr>
  </w:style>
  <w:style w:type="numbering" w:customStyle="1" w:styleId="213">
    <w:name w:val="Χωρίς λίστα21"/>
    <w:next w:val="a3"/>
    <w:uiPriority w:val="99"/>
    <w:semiHidden/>
    <w:unhideWhenUsed/>
    <w:rsid w:val="00C45266"/>
  </w:style>
  <w:style w:type="table" w:customStyle="1" w:styleId="130">
    <w:name w:val="Πλέγμα πίνακα13"/>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Πλέγμα πίνακα111"/>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a3"/>
    <w:uiPriority w:val="99"/>
    <w:semiHidden/>
    <w:unhideWhenUsed/>
    <w:rsid w:val="00C45266"/>
  </w:style>
  <w:style w:type="numbering" w:customStyle="1" w:styleId="NoList211">
    <w:name w:val="No List211"/>
    <w:next w:val="a3"/>
    <w:semiHidden/>
    <w:rsid w:val="00C45266"/>
  </w:style>
  <w:style w:type="numbering" w:customStyle="1" w:styleId="ImportedStyle3211">
    <w:name w:val="Imported Style 3211"/>
    <w:rsid w:val="00C45266"/>
    <w:pPr>
      <w:numPr>
        <w:numId w:val="1"/>
      </w:numPr>
    </w:pPr>
  </w:style>
  <w:style w:type="numbering" w:customStyle="1" w:styleId="List0211">
    <w:name w:val="List 0211"/>
    <w:basedOn w:val="ImportedStyle1"/>
    <w:rsid w:val="00C45266"/>
    <w:pPr>
      <w:numPr>
        <w:numId w:val="2"/>
      </w:numPr>
    </w:pPr>
  </w:style>
  <w:style w:type="numbering" w:customStyle="1" w:styleId="ImportedStyle111">
    <w:name w:val="Imported Style 111"/>
    <w:rsid w:val="00C45266"/>
  </w:style>
  <w:style w:type="numbering" w:customStyle="1" w:styleId="ImportedStyle31112">
    <w:name w:val="Imported Style 31112"/>
    <w:rsid w:val="00C45266"/>
  </w:style>
  <w:style w:type="numbering" w:customStyle="1" w:styleId="List01111">
    <w:name w:val="List 01111"/>
    <w:basedOn w:val="ImportedStyle1"/>
    <w:rsid w:val="00C45266"/>
    <w:pPr>
      <w:numPr>
        <w:numId w:val="4"/>
      </w:numPr>
    </w:pPr>
  </w:style>
  <w:style w:type="numbering" w:customStyle="1" w:styleId="11111">
    <w:name w:val="Χωρίς λίστα11111"/>
    <w:next w:val="a3"/>
    <w:uiPriority w:val="99"/>
    <w:semiHidden/>
    <w:unhideWhenUsed/>
    <w:rsid w:val="00C45266"/>
  </w:style>
  <w:style w:type="numbering" w:customStyle="1" w:styleId="ImportedStyle331">
    <w:name w:val="Imported Style 331"/>
    <w:rsid w:val="00C45266"/>
    <w:pPr>
      <w:numPr>
        <w:numId w:val="6"/>
      </w:numPr>
    </w:pPr>
  </w:style>
  <w:style w:type="numbering" w:customStyle="1" w:styleId="ImportedStyle3121">
    <w:name w:val="Imported Style 3121"/>
    <w:rsid w:val="00C45266"/>
  </w:style>
  <w:style w:type="numbering" w:customStyle="1" w:styleId="List0121">
    <w:name w:val="List 0121"/>
    <w:rsid w:val="00C45266"/>
  </w:style>
  <w:style w:type="numbering" w:customStyle="1" w:styleId="List031">
    <w:name w:val="List 031"/>
    <w:rsid w:val="00C45266"/>
    <w:pPr>
      <w:numPr>
        <w:numId w:val="7"/>
      </w:numPr>
    </w:pPr>
  </w:style>
  <w:style w:type="table" w:customStyle="1" w:styleId="1210">
    <w:name w:val="Πλέγμα πίνακα121"/>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Χωρίς λίστα31"/>
    <w:next w:val="a3"/>
    <w:uiPriority w:val="99"/>
    <w:semiHidden/>
    <w:unhideWhenUsed/>
    <w:rsid w:val="00C45266"/>
  </w:style>
  <w:style w:type="table" w:customStyle="1" w:styleId="214">
    <w:name w:val="Πλέγμα πίνακα21"/>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1">
    <w:name w:val="Imported Style 311111"/>
    <w:rsid w:val="00C45266"/>
    <w:pPr>
      <w:numPr>
        <w:numId w:val="80"/>
      </w:numPr>
    </w:pPr>
  </w:style>
  <w:style w:type="table" w:customStyle="1" w:styleId="TableNormal1">
    <w:name w:val="Table Normal1"/>
    <w:uiPriority w:val="2"/>
    <w:semiHidden/>
    <w:qFormat/>
    <w:rsid w:val="00C45266"/>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1">
    <w:name w:val="Imported Style 341"/>
    <w:rsid w:val="00C45266"/>
    <w:pPr>
      <w:numPr>
        <w:numId w:val="8"/>
      </w:numPr>
    </w:pPr>
  </w:style>
  <w:style w:type="numbering" w:customStyle="1" w:styleId="ImportedStyle3131">
    <w:name w:val="Imported Style 3131"/>
    <w:rsid w:val="00C45266"/>
    <w:pPr>
      <w:numPr>
        <w:numId w:val="10"/>
      </w:numPr>
    </w:pPr>
  </w:style>
  <w:style w:type="numbering" w:customStyle="1" w:styleId="List0131">
    <w:name w:val="List 0131"/>
    <w:rsid w:val="00C45266"/>
    <w:pPr>
      <w:numPr>
        <w:numId w:val="11"/>
      </w:numPr>
    </w:pPr>
  </w:style>
  <w:style w:type="numbering" w:customStyle="1" w:styleId="List041">
    <w:name w:val="List 041"/>
    <w:rsid w:val="00C45266"/>
    <w:pPr>
      <w:numPr>
        <w:numId w:val="9"/>
      </w:numPr>
    </w:pPr>
  </w:style>
  <w:style w:type="numbering" w:customStyle="1" w:styleId="53">
    <w:name w:val="Χωρίς λίστα5"/>
    <w:next w:val="a3"/>
    <w:uiPriority w:val="99"/>
    <w:semiHidden/>
    <w:unhideWhenUsed/>
    <w:rsid w:val="00C45266"/>
  </w:style>
  <w:style w:type="numbering" w:customStyle="1" w:styleId="131">
    <w:name w:val="Χωρίς λίστα13"/>
    <w:next w:val="a3"/>
    <w:uiPriority w:val="99"/>
    <w:semiHidden/>
    <w:unhideWhenUsed/>
    <w:rsid w:val="00C45266"/>
  </w:style>
  <w:style w:type="table" w:customStyle="1" w:styleId="44">
    <w:name w:val="Πλέγμα πίνακα4"/>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6">
    <w:name w:val="Imported Style 36"/>
    <w:rsid w:val="00C45266"/>
  </w:style>
  <w:style w:type="numbering" w:customStyle="1" w:styleId="ImportedStyle315">
    <w:name w:val="Imported Style 315"/>
    <w:rsid w:val="00C45266"/>
  </w:style>
  <w:style w:type="numbering" w:customStyle="1" w:styleId="List015">
    <w:name w:val="List 015"/>
    <w:rsid w:val="00C45266"/>
  </w:style>
  <w:style w:type="numbering" w:customStyle="1" w:styleId="List06">
    <w:name w:val="List 06"/>
    <w:rsid w:val="00C45266"/>
  </w:style>
  <w:style w:type="numbering" w:customStyle="1" w:styleId="NoList13">
    <w:name w:val="No List13"/>
    <w:next w:val="a3"/>
    <w:uiPriority w:val="99"/>
    <w:semiHidden/>
    <w:unhideWhenUsed/>
    <w:rsid w:val="00C45266"/>
  </w:style>
  <w:style w:type="numbering" w:customStyle="1" w:styleId="NoList23">
    <w:name w:val="No List23"/>
    <w:next w:val="a3"/>
    <w:semiHidden/>
    <w:rsid w:val="00C45266"/>
  </w:style>
  <w:style w:type="numbering" w:customStyle="1" w:styleId="ImportedStyle13">
    <w:name w:val="Imported Style 13"/>
    <w:rsid w:val="00C45266"/>
  </w:style>
  <w:style w:type="numbering" w:customStyle="1" w:styleId="1120">
    <w:name w:val="Χωρίς λίστα112"/>
    <w:next w:val="a3"/>
    <w:uiPriority w:val="99"/>
    <w:semiHidden/>
    <w:unhideWhenUsed/>
    <w:rsid w:val="00C45266"/>
  </w:style>
  <w:style w:type="numbering" w:customStyle="1" w:styleId="ImportedStyle323">
    <w:name w:val="Imported Style 323"/>
    <w:rsid w:val="00C45266"/>
  </w:style>
  <w:style w:type="numbering" w:customStyle="1" w:styleId="ImportedStyle3113">
    <w:name w:val="Imported Style 3113"/>
    <w:rsid w:val="00C45266"/>
  </w:style>
  <w:style w:type="numbering" w:customStyle="1" w:styleId="List0113">
    <w:name w:val="List 0113"/>
    <w:rsid w:val="00C45266"/>
  </w:style>
  <w:style w:type="numbering" w:customStyle="1" w:styleId="List023">
    <w:name w:val="List 023"/>
    <w:rsid w:val="00C45266"/>
  </w:style>
  <w:style w:type="numbering" w:customStyle="1" w:styleId="222">
    <w:name w:val="Χωρίς λίστα22"/>
    <w:next w:val="a3"/>
    <w:uiPriority w:val="99"/>
    <w:semiHidden/>
    <w:unhideWhenUsed/>
    <w:rsid w:val="00C45266"/>
  </w:style>
  <w:style w:type="table" w:customStyle="1" w:styleId="140">
    <w:name w:val="Πλέγμα πίνακα14"/>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Πλέγμα πίνακα112"/>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a3"/>
    <w:uiPriority w:val="99"/>
    <w:semiHidden/>
    <w:unhideWhenUsed/>
    <w:rsid w:val="00C45266"/>
  </w:style>
  <w:style w:type="numbering" w:customStyle="1" w:styleId="NoList212">
    <w:name w:val="No List212"/>
    <w:next w:val="a3"/>
    <w:semiHidden/>
    <w:rsid w:val="00C45266"/>
  </w:style>
  <w:style w:type="numbering" w:customStyle="1" w:styleId="ImportedStyle3212">
    <w:name w:val="Imported Style 3212"/>
    <w:rsid w:val="00C45266"/>
  </w:style>
  <w:style w:type="numbering" w:customStyle="1" w:styleId="List0212">
    <w:name w:val="List 0212"/>
    <w:basedOn w:val="ImportedStyle1"/>
    <w:rsid w:val="00C45266"/>
  </w:style>
  <w:style w:type="numbering" w:customStyle="1" w:styleId="ImportedStyle112">
    <w:name w:val="Imported Style 112"/>
    <w:rsid w:val="00C45266"/>
  </w:style>
  <w:style w:type="numbering" w:customStyle="1" w:styleId="ImportedStyle31113">
    <w:name w:val="Imported Style 31113"/>
    <w:rsid w:val="00C45266"/>
  </w:style>
  <w:style w:type="numbering" w:customStyle="1" w:styleId="List01112">
    <w:name w:val="List 01112"/>
    <w:basedOn w:val="ImportedStyle1"/>
    <w:rsid w:val="00C45266"/>
  </w:style>
  <w:style w:type="numbering" w:customStyle="1" w:styleId="11120">
    <w:name w:val="Χωρίς λίστα1112"/>
    <w:next w:val="a3"/>
    <w:uiPriority w:val="99"/>
    <w:semiHidden/>
    <w:unhideWhenUsed/>
    <w:rsid w:val="00C45266"/>
  </w:style>
  <w:style w:type="numbering" w:customStyle="1" w:styleId="ImportedStyle332">
    <w:name w:val="Imported Style 332"/>
    <w:rsid w:val="00C45266"/>
  </w:style>
  <w:style w:type="numbering" w:customStyle="1" w:styleId="ImportedStyle3122">
    <w:name w:val="Imported Style 3122"/>
    <w:rsid w:val="00C45266"/>
  </w:style>
  <w:style w:type="numbering" w:customStyle="1" w:styleId="List0122">
    <w:name w:val="List 0122"/>
    <w:rsid w:val="00C45266"/>
  </w:style>
  <w:style w:type="numbering" w:customStyle="1" w:styleId="List032">
    <w:name w:val="List 032"/>
    <w:rsid w:val="00C45266"/>
  </w:style>
  <w:style w:type="table" w:customStyle="1" w:styleId="1220">
    <w:name w:val="Πλέγμα πίνακα122"/>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Χωρίς λίστα32"/>
    <w:next w:val="a3"/>
    <w:uiPriority w:val="99"/>
    <w:semiHidden/>
    <w:unhideWhenUsed/>
    <w:rsid w:val="00C45266"/>
  </w:style>
  <w:style w:type="table" w:customStyle="1" w:styleId="223">
    <w:name w:val="Πλέγμα πίνακα22"/>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2">
    <w:name w:val="Imported Style 311112"/>
    <w:rsid w:val="00C45266"/>
  </w:style>
  <w:style w:type="table" w:customStyle="1" w:styleId="TableNormal2">
    <w:name w:val="Table Normal2"/>
    <w:uiPriority w:val="2"/>
    <w:semiHidden/>
    <w:qFormat/>
    <w:rsid w:val="00C45266"/>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2">
    <w:name w:val="Imported Style 342"/>
    <w:rsid w:val="00C45266"/>
  </w:style>
  <w:style w:type="numbering" w:customStyle="1" w:styleId="ImportedStyle3132">
    <w:name w:val="Imported Style 3132"/>
    <w:rsid w:val="00C45266"/>
  </w:style>
  <w:style w:type="numbering" w:customStyle="1" w:styleId="List0132">
    <w:name w:val="List 0132"/>
    <w:rsid w:val="00C45266"/>
  </w:style>
  <w:style w:type="numbering" w:customStyle="1" w:styleId="List042">
    <w:name w:val="List 042"/>
    <w:rsid w:val="00C45266"/>
  </w:style>
  <w:style w:type="table" w:customStyle="1" w:styleId="312">
    <w:name w:val="Πλέγμα πίνακα31"/>
    <w:basedOn w:val="a2"/>
    <w:next w:val="aff1"/>
    <w:uiPriority w:val="5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Πλέγμα πίνακα41"/>
    <w:basedOn w:val="a2"/>
    <w:next w:val="aff1"/>
    <w:uiPriority w:val="5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211">
    <w:name w:val="Imported Style 311211"/>
    <w:rsid w:val="00C45266"/>
    <w:pPr>
      <w:numPr>
        <w:numId w:val="40"/>
      </w:numPr>
    </w:pPr>
  </w:style>
  <w:style w:type="numbering" w:customStyle="1" w:styleId="List02211">
    <w:name w:val="List 02211"/>
    <w:rsid w:val="00C45266"/>
    <w:pPr>
      <w:numPr>
        <w:numId w:val="39"/>
      </w:numPr>
    </w:pPr>
  </w:style>
  <w:style w:type="numbering" w:customStyle="1" w:styleId="ImportedStyle32111">
    <w:name w:val="Imported Style 32111"/>
    <w:rsid w:val="00C45266"/>
    <w:pPr>
      <w:numPr>
        <w:numId w:val="1"/>
      </w:numPr>
    </w:pPr>
  </w:style>
  <w:style w:type="numbering" w:customStyle="1" w:styleId="List02111">
    <w:name w:val="List 02111"/>
    <w:basedOn w:val="ImportedStyle1"/>
    <w:rsid w:val="00C45266"/>
    <w:pPr>
      <w:numPr>
        <w:numId w:val="2"/>
      </w:numPr>
    </w:pPr>
  </w:style>
  <w:style w:type="numbering" w:customStyle="1" w:styleId="List011111">
    <w:name w:val="List 011111"/>
    <w:basedOn w:val="ImportedStyle1"/>
    <w:rsid w:val="00C45266"/>
    <w:pPr>
      <w:numPr>
        <w:numId w:val="4"/>
      </w:numPr>
    </w:pPr>
  </w:style>
  <w:style w:type="numbering" w:customStyle="1" w:styleId="ImportedStyle3311">
    <w:name w:val="Imported Style 3311"/>
    <w:rsid w:val="00C45266"/>
    <w:pPr>
      <w:numPr>
        <w:numId w:val="6"/>
      </w:numPr>
    </w:pPr>
  </w:style>
  <w:style w:type="numbering" w:customStyle="1" w:styleId="List0311">
    <w:name w:val="List 0311"/>
    <w:rsid w:val="00C45266"/>
    <w:pPr>
      <w:numPr>
        <w:numId w:val="7"/>
      </w:numPr>
    </w:pPr>
  </w:style>
  <w:style w:type="numbering" w:customStyle="1" w:styleId="ImportedStyle3111111">
    <w:name w:val="Imported Style 3111111"/>
    <w:rsid w:val="00C45266"/>
    <w:pPr>
      <w:numPr>
        <w:numId w:val="3"/>
      </w:numPr>
    </w:pPr>
  </w:style>
  <w:style w:type="numbering" w:customStyle="1" w:styleId="ImportedStyle3411">
    <w:name w:val="Imported Style 3411"/>
    <w:rsid w:val="00C45266"/>
    <w:pPr>
      <w:numPr>
        <w:numId w:val="8"/>
      </w:numPr>
    </w:pPr>
  </w:style>
  <w:style w:type="numbering" w:customStyle="1" w:styleId="ImportedStyle31311">
    <w:name w:val="Imported Style 31311"/>
    <w:rsid w:val="00C45266"/>
    <w:pPr>
      <w:numPr>
        <w:numId w:val="10"/>
      </w:numPr>
    </w:pPr>
  </w:style>
  <w:style w:type="numbering" w:customStyle="1" w:styleId="List01311">
    <w:name w:val="List 01311"/>
    <w:rsid w:val="00C45266"/>
    <w:pPr>
      <w:numPr>
        <w:numId w:val="11"/>
      </w:numPr>
    </w:pPr>
  </w:style>
  <w:style w:type="numbering" w:customStyle="1" w:styleId="List0411">
    <w:name w:val="List 0411"/>
    <w:rsid w:val="00C45266"/>
    <w:pPr>
      <w:numPr>
        <w:numId w:val="9"/>
      </w:numPr>
    </w:pPr>
  </w:style>
  <w:style w:type="numbering" w:customStyle="1" w:styleId="63">
    <w:name w:val="Χωρίς λίστα6"/>
    <w:next w:val="a3"/>
    <w:uiPriority w:val="99"/>
    <w:semiHidden/>
    <w:unhideWhenUsed/>
    <w:rsid w:val="00C45266"/>
  </w:style>
  <w:style w:type="numbering" w:customStyle="1" w:styleId="141">
    <w:name w:val="Χωρίς λίστα14"/>
    <w:next w:val="a3"/>
    <w:uiPriority w:val="99"/>
    <w:semiHidden/>
    <w:unhideWhenUsed/>
    <w:rsid w:val="00C45266"/>
  </w:style>
  <w:style w:type="table" w:customStyle="1" w:styleId="54">
    <w:name w:val="Πλέγμα πίνακα5"/>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7">
    <w:name w:val="Imported Style 37"/>
    <w:rsid w:val="00C45266"/>
  </w:style>
  <w:style w:type="numbering" w:customStyle="1" w:styleId="ImportedStyle316">
    <w:name w:val="Imported Style 316"/>
    <w:rsid w:val="00C45266"/>
  </w:style>
  <w:style w:type="numbering" w:customStyle="1" w:styleId="List016">
    <w:name w:val="List 016"/>
    <w:rsid w:val="00C45266"/>
  </w:style>
  <w:style w:type="numbering" w:customStyle="1" w:styleId="List07">
    <w:name w:val="List 07"/>
    <w:rsid w:val="00C45266"/>
  </w:style>
  <w:style w:type="numbering" w:customStyle="1" w:styleId="NoList14">
    <w:name w:val="No List14"/>
    <w:next w:val="a3"/>
    <w:uiPriority w:val="99"/>
    <w:semiHidden/>
    <w:unhideWhenUsed/>
    <w:rsid w:val="00C45266"/>
  </w:style>
  <w:style w:type="numbering" w:customStyle="1" w:styleId="NoList24">
    <w:name w:val="No List24"/>
    <w:next w:val="a3"/>
    <w:semiHidden/>
    <w:rsid w:val="00C45266"/>
  </w:style>
  <w:style w:type="numbering" w:customStyle="1" w:styleId="ImportedStyle14">
    <w:name w:val="Imported Style 14"/>
    <w:rsid w:val="00C45266"/>
  </w:style>
  <w:style w:type="numbering" w:customStyle="1" w:styleId="113">
    <w:name w:val="Χωρίς λίστα113"/>
    <w:next w:val="a3"/>
    <w:uiPriority w:val="99"/>
    <w:semiHidden/>
    <w:unhideWhenUsed/>
    <w:rsid w:val="00C45266"/>
  </w:style>
  <w:style w:type="numbering" w:customStyle="1" w:styleId="ImportedStyle324">
    <w:name w:val="Imported Style 324"/>
    <w:rsid w:val="00C45266"/>
  </w:style>
  <w:style w:type="numbering" w:customStyle="1" w:styleId="ImportedStyle3114">
    <w:name w:val="Imported Style 3114"/>
    <w:rsid w:val="00C45266"/>
    <w:pPr>
      <w:numPr>
        <w:numId w:val="21"/>
      </w:numPr>
    </w:pPr>
  </w:style>
  <w:style w:type="numbering" w:customStyle="1" w:styleId="List0114">
    <w:name w:val="List 0114"/>
    <w:rsid w:val="00C45266"/>
  </w:style>
  <w:style w:type="numbering" w:customStyle="1" w:styleId="List024">
    <w:name w:val="List 024"/>
    <w:rsid w:val="00C45266"/>
    <w:pPr>
      <w:numPr>
        <w:numId w:val="20"/>
      </w:numPr>
    </w:pPr>
  </w:style>
  <w:style w:type="numbering" w:customStyle="1" w:styleId="231">
    <w:name w:val="Χωρίς λίστα23"/>
    <w:next w:val="a3"/>
    <w:uiPriority w:val="99"/>
    <w:semiHidden/>
    <w:unhideWhenUsed/>
    <w:rsid w:val="00C45266"/>
  </w:style>
  <w:style w:type="table" w:customStyle="1" w:styleId="150">
    <w:name w:val="Πλέγμα πίνακα15"/>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Πλέγμα πίνακα113"/>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a3"/>
    <w:uiPriority w:val="99"/>
    <w:semiHidden/>
    <w:unhideWhenUsed/>
    <w:rsid w:val="00C45266"/>
  </w:style>
  <w:style w:type="numbering" w:customStyle="1" w:styleId="NoList213">
    <w:name w:val="No List213"/>
    <w:next w:val="a3"/>
    <w:semiHidden/>
    <w:rsid w:val="00C45266"/>
  </w:style>
  <w:style w:type="numbering" w:customStyle="1" w:styleId="ImportedStyle3213">
    <w:name w:val="Imported Style 3213"/>
    <w:rsid w:val="00C45266"/>
  </w:style>
  <w:style w:type="numbering" w:customStyle="1" w:styleId="List0213">
    <w:name w:val="List 0213"/>
    <w:basedOn w:val="ImportedStyle1"/>
    <w:rsid w:val="00C45266"/>
  </w:style>
  <w:style w:type="numbering" w:customStyle="1" w:styleId="ImportedStyle113">
    <w:name w:val="Imported Style 113"/>
    <w:rsid w:val="00C45266"/>
  </w:style>
  <w:style w:type="numbering" w:customStyle="1" w:styleId="ImportedStyle31114">
    <w:name w:val="Imported Style 31114"/>
    <w:rsid w:val="00C45266"/>
  </w:style>
  <w:style w:type="numbering" w:customStyle="1" w:styleId="List01113">
    <w:name w:val="List 01113"/>
    <w:basedOn w:val="ImportedStyle1"/>
    <w:rsid w:val="00C45266"/>
  </w:style>
  <w:style w:type="numbering" w:customStyle="1" w:styleId="1113">
    <w:name w:val="Χωρίς λίστα1113"/>
    <w:next w:val="a3"/>
    <w:uiPriority w:val="99"/>
    <w:semiHidden/>
    <w:unhideWhenUsed/>
    <w:rsid w:val="00C45266"/>
  </w:style>
  <w:style w:type="numbering" w:customStyle="1" w:styleId="ImportedStyle333">
    <w:name w:val="Imported Style 333"/>
    <w:rsid w:val="00C45266"/>
  </w:style>
  <w:style w:type="numbering" w:customStyle="1" w:styleId="ImportedStyle3123">
    <w:name w:val="Imported Style 3123"/>
    <w:rsid w:val="00C45266"/>
  </w:style>
  <w:style w:type="numbering" w:customStyle="1" w:styleId="List0123">
    <w:name w:val="List 0123"/>
    <w:rsid w:val="00C45266"/>
  </w:style>
  <w:style w:type="numbering" w:customStyle="1" w:styleId="List033">
    <w:name w:val="List 033"/>
    <w:rsid w:val="00C45266"/>
  </w:style>
  <w:style w:type="table" w:customStyle="1" w:styleId="123">
    <w:name w:val="Πλέγμα πίνακα123"/>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Χωρίς λίστα33"/>
    <w:next w:val="a3"/>
    <w:uiPriority w:val="99"/>
    <w:semiHidden/>
    <w:unhideWhenUsed/>
    <w:rsid w:val="00C45266"/>
  </w:style>
  <w:style w:type="table" w:customStyle="1" w:styleId="232">
    <w:name w:val="Πλέγμα πίνακα23"/>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3">
    <w:name w:val="Imported Style 311113"/>
    <w:rsid w:val="00C45266"/>
    <w:pPr>
      <w:numPr>
        <w:numId w:val="22"/>
      </w:numPr>
    </w:pPr>
  </w:style>
  <w:style w:type="table" w:customStyle="1" w:styleId="TableNormal3">
    <w:name w:val="Table Normal3"/>
    <w:uiPriority w:val="2"/>
    <w:semiHidden/>
    <w:qFormat/>
    <w:rsid w:val="00C45266"/>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3">
    <w:name w:val="Imported Style 343"/>
    <w:rsid w:val="00C45266"/>
  </w:style>
  <w:style w:type="numbering" w:customStyle="1" w:styleId="ImportedStyle3133">
    <w:name w:val="Imported Style 3133"/>
    <w:rsid w:val="00C45266"/>
  </w:style>
  <w:style w:type="numbering" w:customStyle="1" w:styleId="List0133">
    <w:name w:val="List 0133"/>
    <w:rsid w:val="00C45266"/>
    <w:pPr>
      <w:numPr>
        <w:numId w:val="12"/>
      </w:numPr>
    </w:pPr>
  </w:style>
  <w:style w:type="numbering" w:customStyle="1" w:styleId="List043">
    <w:name w:val="List 043"/>
    <w:rsid w:val="00C45266"/>
  </w:style>
  <w:style w:type="numbering" w:customStyle="1" w:styleId="411">
    <w:name w:val="Χωρίς λίστα41"/>
    <w:next w:val="a3"/>
    <w:uiPriority w:val="99"/>
    <w:semiHidden/>
    <w:unhideWhenUsed/>
    <w:rsid w:val="00C45266"/>
  </w:style>
  <w:style w:type="numbering" w:customStyle="1" w:styleId="1211">
    <w:name w:val="Χωρίς λίστα121"/>
    <w:next w:val="a3"/>
    <w:uiPriority w:val="99"/>
    <w:semiHidden/>
    <w:unhideWhenUsed/>
    <w:rsid w:val="00C45266"/>
  </w:style>
  <w:style w:type="table" w:customStyle="1" w:styleId="322">
    <w:name w:val="Πλέγμα πίνακα32"/>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51">
    <w:name w:val="Imported Style 351"/>
    <w:rsid w:val="00C45266"/>
  </w:style>
  <w:style w:type="numbering" w:customStyle="1" w:styleId="ImportedStyle3141">
    <w:name w:val="Imported Style 3141"/>
    <w:rsid w:val="00C45266"/>
  </w:style>
  <w:style w:type="numbering" w:customStyle="1" w:styleId="List0141">
    <w:name w:val="List 0141"/>
    <w:rsid w:val="00C45266"/>
  </w:style>
  <w:style w:type="numbering" w:customStyle="1" w:styleId="List051">
    <w:name w:val="List 051"/>
    <w:rsid w:val="00C45266"/>
  </w:style>
  <w:style w:type="numbering" w:customStyle="1" w:styleId="NoList121">
    <w:name w:val="No List121"/>
    <w:next w:val="a3"/>
    <w:uiPriority w:val="99"/>
    <w:semiHidden/>
    <w:unhideWhenUsed/>
    <w:rsid w:val="00C45266"/>
  </w:style>
  <w:style w:type="numbering" w:customStyle="1" w:styleId="NoList221">
    <w:name w:val="No List221"/>
    <w:next w:val="a3"/>
    <w:semiHidden/>
    <w:rsid w:val="00C45266"/>
  </w:style>
  <w:style w:type="numbering" w:customStyle="1" w:styleId="ImportedStyle121">
    <w:name w:val="Imported Style 121"/>
    <w:rsid w:val="00C45266"/>
  </w:style>
  <w:style w:type="numbering" w:customStyle="1" w:styleId="111111">
    <w:name w:val="Χωρίς λίστα111111"/>
    <w:next w:val="a3"/>
    <w:uiPriority w:val="99"/>
    <w:semiHidden/>
    <w:unhideWhenUsed/>
    <w:rsid w:val="00C45266"/>
  </w:style>
  <w:style w:type="numbering" w:customStyle="1" w:styleId="ImportedStyle3221">
    <w:name w:val="Imported Style 3221"/>
    <w:rsid w:val="00C45266"/>
  </w:style>
  <w:style w:type="numbering" w:customStyle="1" w:styleId="ImportedStyle31122">
    <w:name w:val="Imported Style 31122"/>
    <w:rsid w:val="00C45266"/>
    <w:pPr>
      <w:numPr>
        <w:numId w:val="18"/>
      </w:numPr>
    </w:pPr>
  </w:style>
  <w:style w:type="numbering" w:customStyle="1" w:styleId="List01121">
    <w:name w:val="List 01121"/>
    <w:rsid w:val="00C45266"/>
  </w:style>
  <w:style w:type="numbering" w:customStyle="1" w:styleId="List0222">
    <w:name w:val="List 0222"/>
    <w:rsid w:val="00C45266"/>
    <w:pPr>
      <w:numPr>
        <w:numId w:val="17"/>
      </w:numPr>
    </w:pPr>
  </w:style>
  <w:style w:type="numbering" w:customStyle="1" w:styleId="2110">
    <w:name w:val="Χωρίς λίστα211"/>
    <w:next w:val="a3"/>
    <w:uiPriority w:val="99"/>
    <w:semiHidden/>
    <w:unhideWhenUsed/>
    <w:rsid w:val="00C45266"/>
  </w:style>
  <w:style w:type="table" w:customStyle="1" w:styleId="1310">
    <w:name w:val="Πλέγμα πίνακα131"/>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Πλέγμα πίνακα1111"/>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a3"/>
    <w:uiPriority w:val="99"/>
    <w:semiHidden/>
    <w:unhideWhenUsed/>
    <w:rsid w:val="00C45266"/>
  </w:style>
  <w:style w:type="numbering" w:customStyle="1" w:styleId="NoList2111">
    <w:name w:val="No List2111"/>
    <w:next w:val="a3"/>
    <w:semiHidden/>
    <w:rsid w:val="00C45266"/>
  </w:style>
  <w:style w:type="numbering" w:customStyle="1" w:styleId="ImportedStyle32112">
    <w:name w:val="Imported Style 32112"/>
    <w:rsid w:val="00C45266"/>
    <w:pPr>
      <w:numPr>
        <w:numId w:val="1"/>
      </w:numPr>
    </w:pPr>
  </w:style>
  <w:style w:type="numbering" w:customStyle="1" w:styleId="List02112">
    <w:name w:val="List 02112"/>
    <w:basedOn w:val="ImportedStyle1"/>
    <w:rsid w:val="00C45266"/>
    <w:pPr>
      <w:numPr>
        <w:numId w:val="2"/>
      </w:numPr>
    </w:pPr>
  </w:style>
  <w:style w:type="numbering" w:customStyle="1" w:styleId="ImportedStyle1111">
    <w:name w:val="Imported Style 1111"/>
    <w:rsid w:val="00C45266"/>
  </w:style>
  <w:style w:type="numbering" w:customStyle="1" w:styleId="ImportedStyle311121">
    <w:name w:val="Imported Style 311121"/>
    <w:rsid w:val="00C45266"/>
  </w:style>
  <w:style w:type="numbering" w:customStyle="1" w:styleId="List011112">
    <w:name w:val="List 011112"/>
    <w:basedOn w:val="ImportedStyle1"/>
    <w:rsid w:val="00C45266"/>
    <w:pPr>
      <w:numPr>
        <w:numId w:val="4"/>
      </w:numPr>
    </w:pPr>
  </w:style>
  <w:style w:type="numbering" w:customStyle="1" w:styleId="1111111">
    <w:name w:val="Χωρίς λίστα1111111"/>
    <w:next w:val="a3"/>
    <w:uiPriority w:val="99"/>
    <w:semiHidden/>
    <w:unhideWhenUsed/>
    <w:rsid w:val="00C45266"/>
  </w:style>
  <w:style w:type="numbering" w:customStyle="1" w:styleId="ImportedStyle3312">
    <w:name w:val="Imported Style 3312"/>
    <w:rsid w:val="00C45266"/>
    <w:pPr>
      <w:numPr>
        <w:numId w:val="6"/>
      </w:numPr>
    </w:pPr>
  </w:style>
  <w:style w:type="numbering" w:customStyle="1" w:styleId="ImportedStyle31211">
    <w:name w:val="Imported Style 31211"/>
    <w:rsid w:val="00C45266"/>
  </w:style>
  <w:style w:type="numbering" w:customStyle="1" w:styleId="List01211">
    <w:name w:val="List 01211"/>
    <w:rsid w:val="00C45266"/>
  </w:style>
  <w:style w:type="numbering" w:customStyle="1" w:styleId="List0312">
    <w:name w:val="List 0312"/>
    <w:rsid w:val="00C45266"/>
    <w:pPr>
      <w:numPr>
        <w:numId w:val="7"/>
      </w:numPr>
    </w:pPr>
  </w:style>
  <w:style w:type="table" w:customStyle="1" w:styleId="12110">
    <w:name w:val="Πλέγμα πίνακα1211"/>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Χωρίς λίστα311"/>
    <w:next w:val="a3"/>
    <w:uiPriority w:val="99"/>
    <w:semiHidden/>
    <w:unhideWhenUsed/>
    <w:rsid w:val="00C45266"/>
  </w:style>
  <w:style w:type="table" w:customStyle="1" w:styleId="2111">
    <w:name w:val="Πλέγμα πίνακα211"/>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12">
    <w:name w:val="Imported Style 3111112"/>
    <w:rsid w:val="00C45266"/>
    <w:pPr>
      <w:numPr>
        <w:numId w:val="19"/>
      </w:numPr>
    </w:pPr>
  </w:style>
  <w:style w:type="table" w:customStyle="1" w:styleId="TableNormal11">
    <w:name w:val="Table Normal11"/>
    <w:uiPriority w:val="2"/>
    <w:semiHidden/>
    <w:qFormat/>
    <w:rsid w:val="00C45266"/>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12">
    <w:name w:val="Imported Style 3412"/>
    <w:rsid w:val="00C45266"/>
    <w:pPr>
      <w:numPr>
        <w:numId w:val="8"/>
      </w:numPr>
    </w:pPr>
  </w:style>
  <w:style w:type="numbering" w:customStyle="1" w:styleId="ImportedStyle31312">
    <w:name w:val="Imported Style 31312"/>
    <w:rsid w:val="00C45266"/>
    <w:pPr>
      <w:numPr>
        <w:numId w:val="10"/>
      </w:numPr>
    </w:pPr>
  </w:style>
  <w:style w:type="numbering" w:customStyle="1" w:styleId="List01312">
    <w:name w:val="List 01312"/>
    <w:rsid w:val="00C45266"/>
    <w:pPr>
      <w:numPr>
        <w:numId w:val="11"/>
      </w:numPr>
    </w:pPr>
  </w:style>
  <w:style w:type="numbering" w:customStyle="1" w:styleId="List0412">
    <w:name w:val="List 0412"/>
    <w:rsid w:val="00C45266"/>
    <w:pPr>
      <w:numPr>
        <w:numId w:val="9"/>
      </w:numPr>
    </w:pPr>
  </w:style>
  <w:style w:type="numbering" w:customStyle="1" w:styleId="73">
    <w:name w:val="Χωρίς λίστα7"/>
    <w:next w:val="a3"/>
    <w:uiPriority w:val="99"/>
    <w:semiHidden/>
    <w:unhideWhenUsed/>
    <w:rsid w:val="00C45266"/>
  </w:style>
  <w:style w:type="table" w:customStyle="1" w:styleId="64">
    <w:name w:val="Πλέγμα πίνακα6"/>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8">
    <w:name w:val="Imported Style 38"/>
    <w:rsid w:val="00C45266"/>
  </w:style>
  <w:style w:type="numbering" w:customStyle="1" w:styleId="ImportedStyle317">
    <w:name w:val="Imported Style 317"/>
    <w:rsid w:val="00C45266"/>
    <w:pPr>
      <w:numPr>
        <w:numId w:val="10"/>
      </w:numPr>
    </w:pPr>
  </w:style>
  <w:style w:type="numbering" w:customStyle="1" w:styleId="List017">
    <w:name w:val="List 017"/>
    <w:rsid w:val="00C45266"/>
    <w:pPr>
      <w:numPr>
        <w:numId w:val="11"/>
      </w:numPr>
    </w:pPr>
  </w:style>
  <w:style w:type="numbering" w:customStyle="1" w:styleId="List08">
    <w:name w:val="List 08"/>
    <w:rsid w:val="00C45266"/>
  </w:style>
  <w:style w:type="numbering" w:customStyle="1" w:styleId="NoList15">
    <w:name w:val="No List15"/>
    <w:next w:val="a3"/>
    <w:uiPriority w:val="99"/>
    <w:semiHidden/>
    <w:unhideWhenUsed/>
    <w:rsid w:val="00C45266"/>
  </w:style>
  <w:style w:type="numbering" w:customStyle="1" w:styleId="NoList25">
    <w:name w:val="No List25"/>
    <w:next w:val="a3"/>
    <w:semiHidden/>
    <w:rsid w:val="00C45266"/>
  </w:style>
  <w:style w:type="numbering" w:customStyle="1" w:styleId="ImportedStyle15">
    <w:name w:val="Imported Style 15"/>
    <w:rsid w:val="00C45266"/>
  </w:style>
  <w:style w:type="numbering" w:customStyle="1" w:styleId="151">
    <w:name w:val="Χωρίς λίστα15"/>
    <w:next w:val="a3"/>
    <w:uiPriority w:val="99"/>
    <w:semiHidden/>
    <w:unhideWhenUsed/>
    <w:rsid w:val="00C45266"/>
  </w:style>
  <w:style w:type="numbering" w:customStyle="1" w:styleId="ImportedStyle325">
    <w:name w:val="Imported Style 325"/>
    <w:rsid w:val="00C45266"/>
  </w:style>
  <w:style w:type="numbering" w:customStyle="1" w:styleId="ImportedStyle3115">
    <w:name w:val="Imported Style 3115"/>
    <w:rsid w:val="00C45266"/>
    <w:pPr>
      <w:numPr>
        <w:numId w:val="52"/>
      </w:numPr>
    </w:pPr>
  </w:style>
  <w:style w:type="numbering" w:customStyle="1" w:styleId="List0115">
    <w:name w:val="List 0115"/>
    <w:rsid w:val="00C45266"/>
  </w:style>
  <w:style w:type="numbering" w:customStyle="1" w:styleId="List025">
    <w:name w:val="List 025"/>
    <w:rsid w:val="00C45266"/>
    <w:pPr>
      <w:numPr>
        <w:numId w:val="70"/>
      </w:numPr>
    </w:pPr>
  </w:style>
  <w:style w:type="numbering" w:customStyle="1" w:styleId="240">
    <w:name w:val="Χωρίς λίστα24"/>
    <w:next w:val="a3"/>
    <w:uiPriority w:val="99"/>
    <w:semiHidden/>
    <w:unhideWhenUsed/>
    <w:rsid w:val="00C45266"/>
  </w:style>
  <w:style w:type="table" w:customStyle="1" w:styleId="160">
    <w:name w:val="Πλέγμα πίνακα16"/>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Πλέγμα πίνακα114"/>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a3"/>
    <w:uiPriority w:val="99"/>
    <w:semiHidden/>
    <w:unhideWhenUsed/>
    <w:rsid w:val="00C45266"/>
  </w:style>
  <w:style w:type="numbering" w:customStyle="1" w:styleId="NoList214">
    <w:name w:val="No List214"/>
    <w:next w:val="a3"/>
    <w:semiHidden/>
    <w:rsid w:val="00C45266"/>
  </w:style>
  <w:style w:type="numbering" w:customStyle="1" w:styleId="ImportedStyle3214">
    <w:name w:val="Imported Style 3214"/>
    <w:rsid w:val="00C45266"/>
    <w:pPr>
      <w:numPr>
        <w:numId w:val="1"/>
      </w:numPr>
    </w:pPr>
  </w:style>
  <w:style w:type="numbering" w:customStyle="1" w:styleId="List0214">
    <w:name w:val="List 0214"/>
    <w:basedOn w:val="ImportedStyle1"/>
    <w:rsid w:val="00C45266"/>
    <w:pPr>
      <w:numPr>
        <w:numId w:val="2"/>
      </w:numPr>
    </w:pPr>
  </w:style>
  <w:style w:type="numbering" w:customStyle="1" w:styleId="ImportedStyle114">
    <w:name w:val="Imported Style 114"/>
    <w:rsid w:val="00C45266"/>
  </w:style>
  <w:style w:type="numbering" w:customStyle="1" w:styleId="ImportedStyle31115">
    <w:name w:val="Imported Style 31115"/>
    <w:rsid w:val="00C45266"/>
  </w:style>
  <w:style w:type="numbering" w:customStyle="1" w:styleId="List01114">
    <w:name w:val="List 01114"/>
    <w:basedOn w:val="ImportedStyle1"/>
    <w:rsid w:val="00C45266"/>
    <w:pPr>
      <w:numPr>
        <w:numId w:val="3"/>
      </w:numPr>
    </w:pPr>
  </w:style>
  <w:style w:type="numbering" w:customStyle="1" w:styleId="1140">
    <w:name w:val="Χωρίς λίστα114"/>
    <w:next w:val="a3"/>
    <w:uiPriority w:val="99"/>
    <w:semiHidden/>
    <w:unhideWhenUsed/>
    <w:rsid w:val="00C45266"/>
  </w:style>
  <w:style w:type="numbering" w:customStyle="1" w:styleId="ImportedStyle334">
    <w:name w:val="Imported Style 334"/>
    <w:rsid w:val="00C45266"/>
    <w:pPr>
      <w:numPr>
        <w:numId w:val="6"/>
      </w:numPr>
    </w:pPr>
  </w:style>
  <w:style w:type="numbering" w:customStyle="1" w:styleId="ImportedStyle3124">
    <w:name w:val="Imported Style 3124"/>
    <w:rsid w:val="00C45266"/>
    <w:pPr>
      <w:numPr>
        <w:numId w:val="8"/>
      </w:numPr>
    </w:pPr>
  </w:style>
  <w:style w:type="numbering" w:customStyle="1" w:styleId="List0124">
    <w:name w:val="List 0124"/>
    <w:rsid w:val="00C45266"/>
    <w:pPr>
      <w:numPr>
        <w:numId w:val="9"/>
      </w:numPr>
    </w:pPr>
  </w:style>
  <w:style w:type="numbering" w:customStyle="1" w:styleId="List034">
    <w:name w:val="List 034"/>
    <w:rsid w:val="00C45266"/>
    <w:pPr>
      <w:numPr>
        <w:numId w:val="7"/>
      </w:numPr>
    </w:pPr>
  </w:style>
  <w:style w:type="table" w:customStyle="1" w:styleId="124">
    <w:name w:val="Πλέγμα πίνακα124"/>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Χωρίς λίστα34"/>
    <w:next w:val="a3"/>
    <w:uiPriority w:val="99"/>
    <w:semiHidden/>
    <w:unhideWhenUsed/>
    <w:rsid w:val="00C45266"/>
  </w:style>
  <w:style w:type="table" w:customStyle="1" w:styleId="241">
    <w:name w:val="Πλέγμα πίνακα24"/>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4">
    <w:name w:val="Imported Style 311114"/>
    <w:rsid w:val="00C45266"/>
    <w:pPr>
      <w:numPr>
        <w:numId w:val="71"/>
      </w:numPr>
    </w:pPr>
  </w:style>
  <w:style w:type="table" w:customStyle="1" w:styleId="TableNormal4">
    <w:name w:val="Table Normal4"/>
    <w:uiPriority w:val="2"/>
    <w:semiHidden/>
    <w:unhideWhenUsed/>
    <w:qFormat/>
    <w:rsid w:val="00C4526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ImportedStyle3116">
    <w:name w:val="Imported Style 3116"/>
    <w:rsid w:val="00C45266"/>
    <w:pPr>
      <w:numPr>
        <w:numId w:val="44"/>
      </w:numPr>
    </w:pPr>
  </w:style>
  <w:style w:type="numbering" w:customStyle="1" w:styleId="List026">
    <w:name w:val="List 026"/>
    <w:rsid w:val="00C45266"/>
    <w:pPr>
      <w:numPr>
        <w:numId w:val="43"/>
      </w:numPr>
    </w:pPr>
  </w:style>
  <w:style w:type="numbering" w:customStyle="1" w:styleId="ImportedStyle344">
    <w:name w:val="Imported Style 344"/>
    <w:rsid w:val="00C45266"/>
    <w:pPr>
      <w:numPr>
        <w:numId w:val="9"/>
      </w:numPr>
    </w:pPr>
  </w:style>
  <w:style w:type="numbering" w:customStyle="1" w:styleId="ImportedStyle3134">
    <w:name w:val="Imported Style 3134"/>
    <w:rsid w:val="00C45266"/>
    <w:pPr>
      <w:numPr>
        <w:numId w:val="11"/>
      </w:numPr>
    </w:pPr>
  </w:style>
  <w:style w:type="numbering" w:customStyle="1" w:styleId="List0134">
    <w:name w:val="List 0134"/>
    <w:rsid w:val="00C45266"/>
    <w:pPr>
      <w:numPr>
        <w:numId w:val="12"/>
      </w:numPr>
    </w:pPr>
  </w:style>
  <w:style w:type="numbering" w:customStyle="1" w:styleId="List044">
    <w:name w:val="List 044"/>
    <w:rsid w:val="00C45266"/>
    <w:pPr>
      <w:numPr>
        <w:numId w:val="10"/>
      </w:numPr>
    </w:pPr>
  </w:style>
  <w:style w:type="numbering" w:customStyle="1" w:styleId="ImportedStyle31123">
    <w:name w:val="Imported Style 31123"/>
    <w:rsid w:val="00C45266"/>
    <w:pPr>
      <w:numPr>
        <w:numId w:val="18"/>
      </w:numPr>
    </w:pPr>
  </w:style>
  <w:style w:type="numbering" w:customStyle="1" w:styleId="List0223">
    <w:name w:val="List 0223"/>
    <w:rsid w:val="00C45266"/>
    <w:pPr>
      <w:numPr>
        <w:numId w:val="17"/>
      </w:numPr>
    </w:pPr>
  </w:style>
  <w:style w:type="numbering" w:customStyle="1" w:styleId="ImportedStyle32113">
    <w:name w:val="Imported Style 32113"/>
    <w:rsid w:val="00C45266"/>
    <w:pPr>
      <w:numPr>
        <w:numId w:val="1"/>
      </w:numPr>
    </w:pPr>
  </w:style>
  <w:style w:type="numbering" w:customStyle="1" w:styleId="List02113">
    <w:name w:val="List 02113"/>
    <w:basedOn w:val="ImportedStyle1"/>
    <w:rsid w:val="00C45266"/>
    <w:pPr>
      <w:numPr>
        <w:numId w:val="2"/>
      </w:numPr>
    </w:pPr>
  </w:style>
  <w:style w:type="numbering" w:customStyle="1" w:styleId="List011113">
    <w:name w:val="List 011113"/>
    <w:basedOn w:val="ImportedStyle1"/>
    <w:rsid w:val="00C45266"/>
    <w:pPr>
      <w:numPr>
        <w:numId w:val="4"/>
      </w:numPr>
    </w:pPr>
  </w:style>
  <w:style w:type="numbering" w:customStyle="1" w:styleId="ImportedStyle3313">
    <w:name w:val="Imported Style 3313"/>
    <w:rsid w:val="00C45266"/>
    <w:pPr>
      <w:numPr>
        <w:numId w:val="6"/>
      </w:numPr>
    </w:pPr>
  </w:style>
  <w:style w:type="numbering" w:customStyle="1" w:styleId="List0313">
    <w:name w:val="List 0313"/>
    <w:rsid w:val="00C45266"/>
    <w:pPr>
      <w:numPr>
        <w:numId w:val="7"/>
      </w:numPr>
    </w:pPr>
  </w:style>
  <w:style w:type="numbering" w:customStyle="1" w:styleId="ImportedStyle3111113">
    <w:name w:val="Imported Style 3111113"/>
    <w:rsid w:val="00C45266"/>
    <w:pPr>
      <w:numPr>
        <w:numId w:val="19"/>
      </w:numPr>
    </w:pPr>
  </w:style>
  <w:style w:type="numbering" w:customStyle="1" w:styleId="ImportedStyle3413">
    <w:name w:val="Imported Style 3413"/>
    <w:rsid w:val="00C45266"/>
    <w:pPr>
      <w:numPr>
        <w:numId w:val="8"/>
      </w:numPr>
    </w:pPr>
  </w:style>
  <w:style w:type="numbering" w:customStyle="1" w:styleId="ImportedStyle31313">
    <w:name w:val="Imported Style 31313"/>
    <w:rsid w:val="00C45266"/>
    <w:pPr>
      <w:numPr>
        <w:numId w:val="10"/>
      </w:numPr>
    </w:pPr>
  </w:style>
  <w:style w:type="numbering" w:customStyle="1" w:styleId="List01313">
    <w:name w:val="List 01313"/>
    <w:rsid w:val="00C45266"/>
    <w:pPr>
      <w:numPr>
        <w:numId w:val="11"/>
      </w:numPr>
    </w:pPr>
  </w:style>
  <w:style w:type="numbering" w:customStyle="1" w:styleId="List0413">
    <w:name w:val="List 0413"/>
    <w:rsid w:val="00C45266"/>
    <w:pPr>
      <w:numPr>
        <w:numId w:val="9"/>
      </w:numPr>
    </w:pPr>
  </w:style>
  <w:style w:type="numbering" w:customStyle="1" w:styleId="ImportedStyle311212">
    <w:name w:val="Imported Style 311212"/>
    <w:rsid w:val="00C45266"/>
    <w:pPr>
      <w:numPr>
        <w:numId w:val="35"/>
      </w:numPr>
    </w:pPr>
  </w:style>
  <w:style w:type="numbering" w:customStyle="1" w:styleId="List02212">
    <w:name w:val="List 02212"/>
    <w:rsid w:val="00C45266"/>
    <w:pPr>
      <w:numPr>
        <w:numId w:val="34"/>
      </w:numPr>
    </w:pPr>
  </w:style>
  <w:style w:type="numbering" w:customStyle="1" w:styleId="ImportedStyle321111">
    <w:name w:val="Imported Style 321111"/>
    <w:rsid w:val="00C45266"/>
    <w:pPr>
      <w:numPr>
        <w:numId w:val="1"/>
      </w:numPr>
    </w:pPr>
  </w:style>
  <w:style w:type="numbering" w:customStyle="1" w:styleId="List021111">
    <w:name w:val="List 021111"/>
    <w:basedOn w:val="ImportedStyle1"/>
    <w:rsid w:val="00C45266"/>
    <w:pPr>
      <w:numPr>
        <w:numId w:val="2"/>
      </w:numPr>
    </w:pPr>
  </w:style>
  <w:style w:type="numbering" w:customStyle="1" w:styleId="List0111111">
    <w:name w:val="List 0111111"/>
    <w:basedOn w:val="ImportedStyle1"/>
    <w:rsid w:val="00C45266"/>
    <w:pPr>
      <w:numPr>
        <w:numId w:val="4"/>
      </w:numPr>
    </w:pPr>
  </w:style>
  <w:style w:type="numbering" w:customStyle="1" w:styleId="ImportedStyle33111">
    <w:name w:val="Imported Style 33111"/>
    <w:rsid w:val="00C45266"/>
    <w:pPr>
      <w:numPr>
        <w:numId w:val="6"/>
      </w:numPr>
    </w:pPr>
  </w:style>
  <w:style w:type="numbering" w:customStyle="1" w:styleId="List03111">
    <w:name w:val="List 03111"/>
    <w:rsid w:val="00C45266"/>
    <w:pPr>
      <w:numPr>
        <w:numId w:val="7"/>
      </w:numPr>
    </w:pPr>
  </w:style>
  <w:style w:type="numbering" w:customStyle="1" w:styleId="ImportedStyle31111111">
    <w:name w:val="Imported Style 31111111"/>
    <w:rsid w:val="00C45266"/>
    <w:pPr>
      <w:numPr>
        <w:numId w:val="3"/>
      </w:numPr>
    </w:pPr>
  </w:style>
  <w:style w:type="numbering" w:customStyle="1" w:styleId="ImportedStyle34111">
    <w:name w:val="Imported Style 34111"/>
    <w:rsid w:val="00C45266"/>
    <w:pPr>
      <w:numPr>
        <w:numId w:val="8"/>
      </w:numPr>
    </w:pPr>
  </w:style>
  <w:style w:type="numbering" w:customStyle="1" w:styleId="ImportedStyle313111">
    <w:name w:val="Imported Style 313111"/>
    <w:rsid w:val="00C45266"/>
    <w:pPr>
      <w:numPr>
        <w:numId w:val="10"/>
      </w:numPr>
    </w:pPr>
  </w:style>
  <w:style w:type="numbering" w:customStyle="1" w:styleId="List013111">
    <w:name w:val="List 013111"/>
    <w:rsid w:val="00C45266"/>
    <w:pPr>
      <w:numPr>
        <w:numId w:val="11"/>
      </w:numPr>
    </w:pPr>
  </w:style>
  <w:style w:type="numbering" w:customStyle="1" w:styleId="List04111">
    <w:name w:val="List 04111"/>
    <w:rsid w:val="00C45266"/>
    <w:pPr>
      <w:numPr>
        <w:numId w:val="9"/>
      </w:numPr>
    </w:pPr>
  </w:style>
  <w:style w:type="numbering" w:customStyle="1" w:styleId="ImportedStyle31141">
    <w:name w:val="Imported Style 31141"/>
    <w:rsid w:val="00C45266"/>
    <w:pPr>
      <w:numPr>
        <w:numId w:val="23"/>
      </w:numPr>
    </w:pPr>
  </w:style>
  <w:style w:type="numbering" w:customStyle="1" w:styleId="List0241">
    <w:name w:val="List 0241"/>
    <w:rsid w:val="00C45266"/>
    <w:pPr>
      <w:numPr>
        <w:numId w:val="22"/>
      </w:numPr>
    </w:pPr>
  </w:style>
  <w:style w:type="numbering" w:customStyle="1" w:styleId="ImportedStyle3111131">
    <w:name w:val="Imported Style 3111131"/>
    <w:rsid w:val="00C45266"/>
    <w:pPr>
      <w:numPr>
        <w:numId w:val="24"/>
      </w:numPr>
    </w:pPr>
  </w:style>
  <w:style w:type="numbering" w:customStyle="1" w:styleId="List01331">
    <w:name w:val="List 01331"/>
    <w:rsid w:val="00C45266"/>
    <w:pPr>
      <w:numPr>
        <w:numId w:val="12"/>
      </w:numPr>
    </w:pPr>
  </w:style>
  <w:style w:type="numbering" w:customStyle="1" w:styleId="ImportedStyle311221">
    <w:name w:val="Imported Style 311221"/>
    <w:rsid w:val="00C45266"/>
    <w:pPr>
      <w:numPr>
        <w:numId w:val="72"/>
      </w:numPr>
    </w:pPr>
  </w:style>
  <w:style w:type="numbering" w:customStyle="1" w:styleId="List02221">
    <w:name w:val="List 02221"/>
    <w:rsid w:val="00C45266"/>
    <w:pPr>
      <w:numPr>
        <w:numId w:val="17"/>
      </w:numPr>
    </w:pPr>
  </w:style>
  <w:style w:type="numbering" w:customStyle="1" w:styleId="ImportedStyle321121">
    <w:name w:val="Imported Style 321121"/>
    <w:rsid w:val="00C45266"/>
    <w:pPr>
      <w:numPr>
        <w:numId w:val="1"/>
      </w:numPr>
    </w:pPr>
  </w:style>
  <w:style w:type="numbering" w:customStyle="1" w:styleId="List021121">
    <w:name w:val="List 021121"/>
    <w:basedOn w:val="ImportedStyle1"/>
    <w:rsid w:val="00C45266"/>
    <w:pPr>
      <w:numPr>
        <w:numId w:val="2"/>
      </w:numPr>
    </w:pPr>
  </w:style>
  <w:style w:type="numbering" w:customStyle="1" w:styleId="List0111121">
    <w:name w:val="List 0111121"/>
    <w:basedOn w:val="ImportedStyle1"/>
    <w:rsid w:val="00C45266"/>
    <w:pPr>
      <w:numPr>
        <w:numId w:val="4"/>
      </w:numPr>
    </w:pPr>
  </w:style>
  <w:style w:type="numbering" w:customStyle="1" w:styleId="ImportedStyle33121">
    <w:name w:val="Imported Style 33121"/>
    <w:rsid w:val="00C45266"/>
    <w:pPr>
      <w:numPr>
        <w:numId w:val="6"/>
      </w:numPr>
    </w:pPr>
  </w:style>
  <w:style w:type="numbering" w:customStyle="1" w:styleId="List03121">
    <w:name w:val="List 03121"/>
    <w:rsid w:val="00C45266"/>
    <w:pPr>
      <w:numPr>
        <w:numId w:val="7"/>
      </w:numPr>
    </w:pPr>
  </w:style>
  <w:style w:type="numbering" w:customStyle="1" w:styleId="ImportedStyle31111121">
    <w:name w:val="Imported Style 31111121"/>
    <w:rsid w:val="00C45266"/>
    <w:pPr>
      <w:numPr>
        <w:numId w:val="73"/>
      </w:numPr>
    </w:pPr>
  </w:style>
  <w:style w:type="numbering" w:customStyle="1" w:styleId="ImportedStyle34121">
    <w:name w:val="Imported Style 34121"/>
    <w:rsid w:val="00C45266"/>
    <w:pPr>
      <w:numPr>
        <w:numId w:val="8"/>
      </w:numPr>
    </w:pPr>
  </w:style>
  <w:style w:type="numbering" w:customStyle="1" w:styleId="ImportedStyle313121">
    <w:name w:val="Imported Style 313121"/>
    <w:rsid w:val="00C45266"/>
    <w:pPr>
      <w:numPr>
        <w:numId w:val="10"/>
      </w:numPr>
    </w:pPr>
  </w:style>
  <w:style w:type="numbering" w:customStyle="1" w:styleId="List013121">
    <w:name w:val="List 013121"/>
    <w:rsid w:val="00C45266"/>
    <w:pPr>
      <w:numPr>
        <w:numId w:val="11"/>
      </w:numPr>
    </w:pPr>
  </w:style>
  <w:style w:type="numbering" w:customStyle="1" w:styleId="List04121">
    <w:name w:val="List 04121"/>
    <w:rsid w:val="00C45266"/>
    <w:pPr>
      <w:numPr>
        <w:numId w:val="9"/>
      </w:numPr>
    </w:pPr>
  </w:style>
  <w:style w:type="numbering" w:customStyle="1" w:styleId="ImportedStyle3171">
    <w:name w:val="Imported Style 3171"/>
    <w:rsid w:val="00C45266"/>
    <w:pPr>
      <w:numPr>
        <w:numId w:val="10"/>
      </w:numPr>
    </w:pPr>
  </w:style>
  <w:style w:type="numbering" w:customStyle="1" w:styleId="List0171">
    <w:name w:val="List 0171"/>
    <w:rsid w:val="00C45266"/>
    <w:pPr>
      <w:numPr>
        <w:numId w:val="11"/>
      </w:numPr>
    </w:pPr>
  </w:style>
  <w:style w:type="numbering" w:customStyle="1" w:styleId="ImportedStyle31151">
    <w:name w:val="Imported Style 31151"/>
    <w:rsid w:val="00C45266"/>
    <w:pPr>
      <w:numPr>
        <w:numId w:val="68"/>
      </w:numPr>
    </w:pPr>
  </w:style>
  <w:style w:type="numbering" w:customStyle="1" w:styleId="List0251">
    <w:name w:val="List 0251"/>
    <w:rsid w:val="00C45266"/>
    <w:pPr>
      <w:numPr>
        <w:numId w:val="50"/>
      </w:numPr>
    </w:pPr>
  </w:style>
  <w:style w:type="numbering" w:customStyle="1" w:styleId="ImportedStyle32141">
    <w:name w:val="Imported Style 32141"/>
    <w:rsid w:val="00C45266"/>
    <w:pPr>
      <w:numPr>
        <w:numId w:val="1"/>
      </w:numPr>
    </w:pPr>
  </w:style>
  <w:style w:type="numbering" w:customStyle="1" w:styleId="List02141">
    <w:name w:val="List 02141"/>
    <w:basedOn w:val="ImportedStyle1"/>
    <w:rsid w:val="00C45266"/>
    <w:pPr>
      <w:numPr>
        <w:numId w:val="2"/>
      </w:numPr>
    </w:pPr>
  </w:style>
  <w:style w:type="numbering" w:customStyle="1" w:styleId="List011141">
    <w:name w:val="List 011141"/>
    <w:basedOn w:val="ImportedStyle1"/>
    <w:rsid w:val="00C45266"/>
    <w:pPr>
      <w:numPr>
        <w:numId w:val="3"/>
      </w:numPr>
    </w:pPr>
  </w:style>
  <w:style w:type="numbering" w:customStyle="1" w:styleId="ImportedStyle3341">
    <w:name w:val="Imported Style 3341"/>
    <w:rsid w:val="00C45266"/>
    <w:pPr>
      <w:numPr>
        <w:numId w:val="6"/>
      </w:numPr>
    </w:pPr>
  </w:style>
  <w:style w:type="numbering" w:customStyle="1" w:styleId="ImportedStyle31241">
    <w:name w:val="Imported Style 31241"/>
    <w:rsid w:val="00C45266"/>
    <w:pPr>
      <w:numPr>
        <w:numId w:val="8"/>
      </w:numPr>
    </w:pPr>
  </w:style>
  <w:style w:type="numbering" w:customStyle="1" w:styleId="List01241">
    <w:name w:val="List 01241"/>
    <w:rsid w:val="00C45266"/>
    <w:pPr>
      <w:numPr>
        <w:numId w:val="9"/>
      </w:numPr>
    </w:pPr>
  </w:style>
  <w:style w:type="numbering" w:customStyle="1" w:styleId="List0341">
    <w:name w:val="List 0341"/>
    <w:rsid w:val="00C45266"/>
    <w:pPr>
      <w:numPr>
        <w:numId w:val="7"/>
      </w:numPr>
    </w:pPr>
  </w:style>
  <w:style w:type="numbering" w:customStyle="1" w:styleId="ImportedStyle3111141">
    <w:name w:val="Imported Style 3111141"/>
    <w:rsid w:val="00C45266"/>
    <w:pPr>
      <w:numPr>
        <w:numId w:val="51"/>
      </w:numPr>
    </w:pPr>
  </w:style>
  <w:style w:type="paragraph" w:customStyle="1" w:styleId="xl116">
    <w:name w:val="xl11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7">
    <w:name w:val="xl117"/>
    <w:basedOn w:val="a0"/>
    <w:rsid w:val="00C45266"/>
    <w:pPr>
      <w:pBdr>
        <w:top w:val="single" w:sz="4" w:space="0" w:color="333333"/>
        <w:left w:val="single" w:sz="4" w:space="0" w:color="333333"/>
        <w:bottom w:val="single" w:sz="4" w:space="0" w:color="333333"/>
        <w:right w:val="single" w:sz="4" w:space="0" w:color="333333"/>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8">
    <w:name w:val="xl11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9">
    <w:name w:val="xl11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20">
    <w:name w:val="xl12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21">
    <w:name w:val="xl12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22">
    <w:name w:val="xl12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23">
    <w:name w:val="xl12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24">
    <w:name w:val="xl124"/>
    <w:basedOn w:val="a0"/>
    <w:rsid w:val="00C4526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25">
    <w:name w:val="xl125"/>
    <w:basedOn w:val="a0"/>
    <w:rsid w:val="00C4526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26">
    <w:name w:val="xl126"/>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lang w:eastAsia="el-GR"/>
    </w:rPr>
  </w:style>
  <w:style w:type="paragraph" w:customStyle="1" w:styleId="xl127">
    <w:name w:val="xl127"/>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pPr>
    <w:rPr>
      <w:rFonts w:ascii="Times New Roman" w:eastAsia="Times New Roman" w:hAnsi="Times New Roman" w:cs="Times New Roman"/>
      <w:color w:val="FFFFFF"/>
      <w:sz w:val="16"/>
      <w:szCs w:val="16"/>
      <w:lang w:eastAsia="el-GR"/>
    </w:rPr>
  </w:style>
  <w:style w:type="paragraph" w:customStyle="1" w:styleId="xl128">
    <w:name w:val="xl128"/>
    <w:basedOn w:val="a0"/>
    <w:rsid w:val="00C45266"/>
    <w:pP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129">
    <w:name w:val="xl129"/>
    <w:basedOn w:val="a0"/>
    <w:rsid w:val="00C45266"/>
    <w:pP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30">
    <w:name w:val="xl130"/>
    <w:basedOn w:val="a0"/>
    <w:rsid w:val="00C45266"/>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31">
    <w:name w:val="xl131"/>
    <w:basedOn w:val="a0"/>
    <w:rsid w:val="00C45266"/>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32">
    <w:name w:val="xl13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33">
    <w:name w:val="xl13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34">
    <w:name w:val="xl13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35">
    <w:name w:val="xl13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36">
    <w:name w:val="xl13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37">
    <w:name w:val="xl13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38">
    <w:name w:val="xl13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39">
    <w:name w:val="xl13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40">
    <w:name w:val="xl14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41">
    <w:name w:val="xl14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FF"/>
      <w:sz w:val="14"/>
      <w:szCs w:val="14"/>
      <w:lang w:eastAsia="el-GR"/>
    </w:rPr>
  </w:style>
  <w:style w:type="paragraph" w:customStyle="1" w:styleId="xl142">
    <w:name w:val="xl14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FF"/>
      <w:sz w:val="14"/>
      <w:szCs w:val="14"/>
      <w:lang w:eastAsia="el-GR"/>
    </w:rPr>
  </w:style>
  <w:style w:type="paragraph" w:customStyle="1" w:styleId="xl143">
    <w:name w:val="xl14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333333"/>
      <w:sz w:val="14"/>
      <w:szCs w:val="14"/>
      <w:lang w:eastAsia="el-GR"/>
    </w:rPr>
  </w:style>
  <w:style w:type="paragraph" w:customStyle="1" w:styleId="xl144">
    <w:name w:val="xl14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45">
    <w:name w:val="xl14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14"/>
      <w:szCs w:val="14"/>
      <w:lang w:eastAsia="el-GR"/>
    </w:rPr>
  </w:style>
  <w:style w:type="paragraph" w:customStyle="1" w:styleId="xl146">
    <w:name w:val="xl14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4"/>
      <w:szCs w:val="14"/>
      <w:lang w:eastAsia="el-GR"/>
    </w:rPr>
  </w:style>
  <w:style w:type="paragraph" w:customStyle="1" w:styleId="xl147">
    <w:name w:val="xl14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48">
    <w:name w:val="xl14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4"/>
      <w:szCs w:val="14"/>
      <w:lang w:eastAsia="el-GR"/>
    </w:rPr>
  </w:style>
  <w:style w:type="paragraph" w:customStyle="1" w:styleId="xl149">
    <w:name w:val="xl14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50">
    <w:name w:val="xl15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51">
    <w:name w:val="xl15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52">
    <w:name w:val="xl15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paragraph" w:customStyle="1" w:styleId="xl153">
    <w:name w:val="xl15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54">
    <w:name w:val="xl15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4"/>
      <w:szCs w:val="14"/>
      <w:lang w:eastAsia="el-GR"/>
    </w:rPr>
  </w:style>
  <w:style w:type="paragraph" w:customStyle="1" w:styleId="xl155">
    <w:name w:val="xl15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56">
    <w:name w:val="xl15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57">
    <w:name w:val="xl15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58">
    <w:name w:val="xl15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59">
    <w:name w:val="xl15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60">
    <w:name w:val="xl16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61">
    <w:name w:val="xl16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62">
    <w:name w:val="xl16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63">
    <w:name w:val="xl16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64">
    <w:name w:val="xl16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14"/>
      <w:szCs w:val="14"/>
      <w:lang w:eastAsia="el-GR"/>
    </w:rPr>
  </w:style>
  <w:style w:type="paragraph" w:customStyle="1" w:styleId="xl165">
    <w:name w:val="xl16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4"/>
      <w:szCs w:val="14"/>
      <w:lang w:eastAsia="el-GR"/>
    </w:rPr>
  </w:style>
  <w:style w:type="paragraph" w:customStyle="1" w:styleId="xl166">
    <w:name w:val="xl16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67">
    <w:name w:val="xl16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68">
    <w:name w:val="xl16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69">
    <w:name w:val="xl16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0">
    <w:name w:val="xl17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71">
    <w:name w:val="xl17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2">
    <w:name w:val="xl172"/>
    <w:basedOn w:val="a0"/>
    <w:rsid w:val="00C4526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3">
    <w:name w:val="xl17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4">
    <w:name w:val="xl17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75">
    <w:name w:val="xl17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4"/>
      <w:szCs w:val="14"/>
      <w:lang w:eastAsia="el-GR"/>
    </w:rPr>
  </w:style>
  <w:style w:type="paragraph" w:customStyle="1" w:styleId="xl176">
    <w:name w:val="xl17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77">
    <w:name w:val="xl17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78">
    <w:name w:val="xl17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9">
    <w:name w:val="xl17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80">
    <w:name w:val="xl18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FF"/>
      <w:sz w:val="14"/>
      <w:szCs w:val="14"/>
      <w:lang w:eastAsia="el-GR"/>
    </w:rPr>
  </w:style>
  <w:style w:type="paragraph" w:customStyle="1" w:styleId="xl181">
    <w:name w:val="xl18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82">
    <w:name w:val="xl18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83">
    <w:name w:val="xl18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84">
    <w:name w:val="xl18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85">
    <w:name w:val="xl18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86">
    <w:name w:val="xl18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paragraph" w:customStyle="1" w:styleId="xl187">
    <w:name w:val="xl18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88">
    <w:name w:val="xl18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89">
    <w:name w:val="xl18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90">
    <w:name w:val="xl19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91">
    <w:name w:val="xl19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92">
    <w:name w:val="xl19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D0D0D"/>
      <w:sz w:val="14"/>
      <w:szCs w:val="14"/>
      <w:lang w:eastAsia="el-GR"/>
    </w:rPr>
  </w:style>
  <w:style w:type="paragraph" w:customStyle="1" w:styleId="xl193">
    <w:name w:val="xl19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94">
    <w:name w:val="xl19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95">
    <w:name w:val="xl19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96">
    <w:name w:val="xl196"/>
    <w:basedOn w:val="a0"/>
    <w:rsid w:val="00C45266"/>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97">
    <w:name w:val="xl19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98">
    <w:name w:val="xl198"/>
    <w:basedOn w:val="a0"/>
    <w:rsid w:val="00C45266"/>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99">
    <w:name w:val="xl199"/>
    <w:basedOn w:val="a0"/>
    <w:rsid w:val="00C4526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200">
    <w:name w:val="xl200"/>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Arial Narrow" w:eastAsia="Times New Roman" w:hAnsi="Arial Narrow" w:cs="Times New Roman"/>
      <w:color w:val="FFFFFF"/>
      <w:sz w:val="16"/>
      <w:szCs w:val="16"/>
      <w:lang w:eastAsia="el-GR"/>
    </w:rPr>
  </w:style>
  <w:style w:type="paragraph" w:customStyle="1" w:styleId="xl201">
    <w:name w:val="xl201"/>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Arial Narrow" w:eastAsia="Times New Roman" w:hAnsi="Arial Narrow" w:cs="Times New Roman"/>
      <w:color w:val="FFFFFF"/>
      <w:sz w:val="18"/>
      <w:szCs w:val="18"/>
      <w:lang w:eastAsia="el-GR"/>
    </w:rPr>
  </w:style>
  <w:style w:type="paragraph" w:customStyle="1" w:styleId="xl202">
    <w:name w:val="xl20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el-GR"/>
    </w:rPr>
  </w:style>
  <w:style w:type="paragraph" w:customStyle="1" w:styleId="xl203">
    <w:name w:val="xl20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el-GR"/>
    </w:rPr>
  </w:style>
  <w:style w:type="paragraph" w:customStyle="1" w:styleId="xl204">
    <w:name w:val="xl204"/>
    <w:basedOn w:val="a0"/>
    <w:rsid w:val="00C45266"/>
    <w:pPr>
      <w:spacing w:before="100" w:beforeAutospacing="1" w:after="100" w:afterAutospacing="1" w:line="240" w:lineRule="auto"/>
    </w:pPr>
    <w:rPr>
      <w:rFonts w:ascii="Arial Narrow" w:eastAsia="Times New Roman" w:hAnsi="Arial Narrow" w:cs="Times New Roman"/>
      <w:sz w:val="24"/>
      <w:szCs w:val="24"/>
      <w:lang w:eastAsia="el-GR"/>
    </w:rPr>
  </w:style>
  <w:style w:type="character" w:customStyle="1" w:styleId="WW-FootnoteReference17">
    <w:name w:val="WW-Footnote Reference17"/>
    <w:rsid w:val="00C45266"/>
    <w:rPr>
      <w:vertAlign w:val="superscript"/>
    </w:rPr>
  </w:style>
  <w:style w:type="character" w:customStyle="1" w:styleId="WW-EndnoteReference17">
    <w:name w:val="WW-Endnote Reference17"/>
    <w:rsid w:val="00C45266"/>
    <w:rPr>
      <w:vertAlign w:val="superscript"/>
    </w:rPr>
  </w:style>
  <w:style w:type="numbering" w:customStyle="1" w:styleId="ImportedStyle39">
    <w:name w:val="Imported Style 39"/>
    <w:rsid w:val="00C45266"/>
    <w:pPr>
      <w:numPr>
        <w:numId w:val="9"/>
      </w:numPr>
    </w:pPr>
  </w:style>
  <w:style w:type="numbering" w:customStyle="1" w:styleId="ImportedStyle318">
    <w:name w:val="Imported Style 318"/>
    <w:rsid w:val="00C45266"/>
    <w:pPr>
      <w:numPr>
        <w:numId w:val="11"/>
      </w:numPr>
    </w:pPr>
  </w:style>
  <w:style w:type="numbering" w:customStyle="1" w:styleId="List018">
    <w:name w:val="List 018"/>
    <w:rsid w:val="00C45266"/>
    <w:pPr>
      <w:numPr>
        <w:numId w:val="12"/>
      </w:numPr>
    </w:pPr>
  </w:style>
  <w:style w:type="numbering" w:customStyle="1" w:styleId="List09">
    <w:name w:val="List 09"/>
    <w:rsid w:val="00C45266"/>
    <w:pPr>
      <w:numPr>
        <w:numId w:val="10"/>
      </w:numPr>
    </w:pPr>
  </w:style>
  <w:style w:type="numbering" w:customStyle="1" w:styleId="ImportedStyle3117">
    <w:name w:val="Imported Style 3117"/>
    <w:rsid w:val="00C45266"/>
    <w:pPr>
      <w:numPr>
        <w:numId w:val="45"/>
      </w:numPr>
    </w:pPr>
  </w:style>
  <w:style w:type="numbering" w:customStyle="1" w:styleId="List027">
    <w:name w:val="List 027"/>
    <w:rsid w:val="00C45266"/>
    <w:pPr>
      <w:numPr>
        <w:numId w:val="44"/>
      </w:numPr>
    </w:pPr>
  </w:style>
  <w:style w:type="numbering" w:customStyle="1" w:styleId="ImportedStyle3215">
    <w:name w:val="Imported Style 3215"/>
    <w:rsid w:val="00C45266"/>
    <w:pPr>
      <w:numPr>
        <w:numId w:val="1"/>
      </w:numPr>
    </w:pPr>
  </w:style>
  <w:style w:type="numbering" w:customStyle="1" w:styleId="List0215">
    <w:name w:val="List 0215"/>
    <w:basedOn w:val="ImportedStyle1"/>
    <w:rsid w:val="00C45266"/>
    <w:pPr>
      <w:numPr>
        <w:numId w:val="2"/>
      </w:numPr>
    </w:pPr>
  </w:style>
  <w:style w:type="numbering" w:customStyle="1" w:styleId="ImportedStyle335">
    <w:name w:val="Imported Style 335"/>
    <w:rsid w:val="00C45266"/>
    <w:pPr>
      <w:numPr>
        <w:numId w:val="7"/>
      </w:numPr>
    </w:pPr>
  </w:style>
  <w:style w:type="numbering" w:customStyle="1" w:styleId="ImportedStyle345">
    <w:name w:val="Imported Style 345"/>
    <w:rsid w:val="00C45266"/>
    <w:pPr>
      <w:numPr>
        <w:numId w:val="9"/>
      </w:numPr>
    </w:pPr>
  </w:style>
  <w:style w:type="numbering" w:customStyle="1" w:styleId="ImportedStyle3135">
    <w:name w:val="Imported Style 3135"/>
    <w:rsid w:val="00C45266"/>
    <w:pPr>
      <w:numPr>
        <w:numId w:val="11"/>
      </w:numPr>
    </w:pPr>
  </w:style>
  <w:style w:type="numbering" w:customStyle="1" w:styleId="List0135">
    <w:name w:val="List 0135"/>
    <w:rsid w:val="00C45266"/>
    <w:pPr>
      <w:numPr>
        <w:numId w:val="12"/>
      </w:numPr>
    </w:pPr>
  </w:style>
  <w:style w:type="numbering" w:customStyle="1" w:styleId="List045">
    <w:name w:val="List 045"/>
    <w:rsid w:val="00C45266"/>
    <w:pPr>
      <w:numPr>
        <w:numId w:val="10"/>
      </w:numPr>
    </w:pPr>
  </w:style>
  <w:style w:type="numbering" w:customStyle="1" w:styleId="ImportedStyle31124">
    <w:name w:val="Imported Style 31124"/>
    <w:rsid w:val="00C45266"/>
    <w:pPr>
      <w:numPr>
        <w:numId w:val="18"/>
      </w:numPr>
    </w:pPr>
  </w:style>
  <w:style w:type="numbering" w:customStyle="1" w:styleId="List0224">
    <w:name w:val="List 0224"/>
    <w:rsid w:val="00C45266"/>
    <w:pPr>
      <w:numPr>
        <w:numId w:val="17"/>
      </w:numPr>
    </w:pPr>
  </w:style>
  <w:style w:type="numbering" w:customStyle="1" w:styleId="ImportedStyle32114">
    <w:name w:val="Imported Style 32114"/>
    <w:rsid w:val="00C45266"/>
    <w:pPr>
      <w:numPr>
        <w:numId w:val="1"/>
      </w:numPr>
    </w:pPr>
  </w:style>
  <w:style w:type="numbering" w:customStyle="1" w:styleId="List02114">
    <w:name w:val="List 02114"/>
    <w:basedOn w:val="ImportedStyle1"/>
    <w:rsid w:val="00C45266"/>
    <w:pPr>
      <w:numPr>
        <w:numId w:val="2"/>
      </w:numPr>
    </w:pPr>
  </w:style>
  <w:style w:type="numbering" w:customStyle="1" w:styleId="List011114">
    <w:name w:val="List 011114"/>
    <w:basedOn w:val="ImportedStyle1"/>
    <w:rsid w:val="00C45266"/>
    <w:pPr>
      <w:numPr>
        <w:numId w:val="4"/>
      </w:numPr>
    </w:pPr>
  </w:style>
  <w:style w:type="numbering" w:customStyle="1" w:styleId="ImportedStyle3314">
    <w:name w:val="Imported Style 3314"/>
    <w:rsid w:val="00C45266"/>
    <w:pPr>
      <w:numPr>
        <w:numId w:val="6"/>
      </w:numPr>
    </w:pPr>
  </w:style>
  <w:style w:type="numbering" w:customStyle="1" w:styleId="List0314">
    <w:name w:val="List 0314"/>
    <w:rsid w:val="00C45266"/>
    <w:pPr>
      <w:numPr>
        <w:numId w:val="7"/>
      </w:numPr>
    </w:pPr>
  </w:style>
  <w:style w:type="numbering" w:customStyle="1" w:styleId="ImportedStyle3111114">
    <w:name w:val="Imported Style 3111114"/>
    <w:rsid w:val="00C45266"/>
    <w:pPr>
      <w:numPr>
        <w:numId w:val="19"/>
      </w:numPr>
    </w:pPr>
  </w:style>
  <w:style w:type="numbering" w:customStyle="1" w:styleId="ImportedStyle3414">
    <w:name w:val="Imported Style 3414"/>
    <w:rsid w:val="00C45266"/>
    <w:pPr>
      <w:numPr>
        <w:numId w:val="8"/>
      </w:numPr>
    </w:pPr>
  </w:style>
  <w:style w:type="numbering" w:customStyle="1" w:styleId="ImportedStyle31314">
    <w:name w:val="Imported Style 31314"/>
    <w:rsid w:val="00C45266"/>
    <w:pPr>
      <w:numPr>
        <w:numId w:val="10"/>
      </w:numPr>
    </w:pPr>
  </w:style>
  <w:style w:type="numbering" w:customStyle="1" w:styleId="List01314">
    <w:name w:val="List 01314"/>
    <w:rsid w:val="00C45266"/>
    <w:pPr>
      <w:numPr>
        <w:numId w:val="11"/>
      </w:numPr>
    </w:pPr>
  </w:style>
  <w:style w:type="numbering" w:customStyle="1" w:styleId="List0414">
    <w:name w:val="List 0414"/>
    <w:rsid w:val="00C45266"/>
    <w:pPr>
      <w:numPr>
        <w:numId w:val="9"/>
      </w:numPr>
    </w:pPr>
  </w:style>
  <w:style w:type="numbering" w:customStyle="1" w:styleId="ImportedStyle311213">
    <w:name w:val="Imported Style 311213"/>
    <w:rsid w:val="00C45266"/>
    <w:pPr>
      <w:numPr>
        <w:numId w:val="36"/>
      </w:numPr>
    </w:pPr>
  </w:style>
  <w:style w:type="numbering" w:customStyle="1" w:styleId="List02213">
    <w:name w:val="List 02213"/>
    <w:rsid w:val="00C45266"/>
    <w:pPr>
      <w:numPr>
        <w:numId w:val="51"/>
      </w:numPr>
    </w:pPr>
  </w:style>
  <w:style w:type="numbering" w:customStyle="1" w:styleId="ImportedStyle321112">
    <w:name w:val="Imported Style 321112"/>
    <w:rsid w:val="00C45266"/>
    <w:pPr>
      <w:numPr>
        <w:numId w:val="1"/>
      </w:numPr>
    </w:pPr>
  </w:style>
  <w:style w:type="numbering" w:customStyle="1" w:styleId="List021112">
    <w:name w:val="List 021112"/>
    <w:basedOn w:val="ImportedStyle1"/>
    <w:rsid w:val="00C45266"/>
    <w:pPr>
      <w:numPr>
        <w:numId w:val="2"/>
      </w:numPr>
    </w:pPr>
  </w:style>
  <w:style w:type="numbering" w:customStyle="1" w:styleId="List0111112">
    <w:name w:val="List 0111112"/>
    <w:basedOn w:val="ImportedStyle1"/>
    <w:rsid w:val="00C45266"/>
    <w:pPr>
      <w:numPr>
        <w:numId w:val="4"/>
      </w:numPr>
    </w:pPr>
  </w:style>
  <w:style w:type="numbering" w:customStyle="1" w:styleId="ImportedStyle33112">
    <w:name w:val="Imported Style 33112"/>
    <w:rsid w:val="00C45266"/>
    <w:pPr>
      <w:numPr>
        <w:numId w:val="6"/>
      </w:numPr>
    </w:pPr>
  </w:style>
  <w:style w:type="numbering" w:customStyle="1" w:styleId="List03112">
    <w:name w:val="List 03112"/>
    <w:rsid w:val="00C45266"/>
    <w:pPr>
      <w:numPr>
        <w:numId w:val="7"/>
      </w:numPr>
    </w:pPr>
  </w:style>
  <w:style w:type="numbering" w:customStyle="1" w:styleId="ImportedStyle31111112">
    <w:name w:val="Imported Style 31111112"/>
    <w:rsid w:val="00C45266"/>
    <w:pPr>
      <w:numPr>
        <w:numId w:val="3"/>
      </w:numPr>
    </w:pPr>
  </w:style>
  <w:style w:type="numbering" w:customStyle="1" w:styleId="ImportedStyle34112">
    <w:name w:val="Imported Style 34112"/>
    <w:rsid w:val="00C45266"/>
    <w:pPr>
      <w:numPr>
        <w:numId w:val="8"/>
      </w:numPr>
    </w:pPr>
  </w:style>
  <w:style w:type="numbering" w:customStyle="1" w:styleId="ImportedStyle313112">
    <w:name w:val="Imported Style 313112"/>
    <w:rsid w:val="00C45266"/>
    <w:pPr>
      <w:numPr>
        <w:numId w:val="10"/>
      </w:numPr>
    </w:pPr>
  </w:style>
  <w:style w:type="numbering" w:customStyle="1" w:styleId="List013112">
    <w:name w:val="List 013112"/>
    <w:rsid w:val="00C45266"/>
    <w:pPr>
      <w:numPr>
        <w:numId w:val="11"/>
      </w:numPr>
    </w:pPr>
  </w:style>
  <w:style w:type="numbering" w:customStyle="1" w:styleId="List04112">
    <w:name w:val="List 04112"/>
    <w:rsid w:val="00C45266"/>
    <w:pPr>
      <w:numPr>
        <w:numId w:val="9"/>
      </w:numPr>
    </w:pPr>
  </w:style>
  <w:style w:type="numbering" w:customStyle="1" w:styleId="ImportedStyle31142">
    <w:name w:val="Imported Style 31142"/>
    <w:rsid w:val="00C45266"/>
    <w:pPr>
      <w:numPr>
        <w:numId w:val="23"/>
      </w:numPr>
    </w:pPr>
  </w:style>
  <w:style w:type="numbering" w:customStyle="1" w:styleId="List0242">
    <w:name w:val="List 0242"/>
    <w:rsid w:val="00C45266"/>
    <w:pPr>
      <w:numPr>
        <w:numId w:val="22"/>
      </w:numPr>
    </w:pPr>
  </w:style>
  <w:style w:type="numbering" w:customStyle="1" w:styleId="ImportedStyle3111132">
    <w:name w:val="Imported Style 3111132"/>
    <w:rsid w:val="00C45266"/>
    <w:pPr>
      <w:numPr>
        <w:numId w:val="24"/>
      </w:numPr>
    </w:pPr>
  </w:style>
  <w:style w:type="numbering" w:customStyle="1" w:styleId="List01332">
    <w:name w:val="List 01332"/>
    <w:rsid w:val="00C45266"/>
    <w:pPr>
      <w:numPr>
        <w:numId w:val="12"/>
      </w:numPr>
    </w:pPr>
  </w:style>
  <w:style w:type="numbering" w:customStyle="1" w:styleId="ImportedStyle311222">
    <w:name w:val="Imported Style 311222"/>
    <w:rsid w:val="00C45266"/>
    <w:pPr>
      <w:numPr>
        <w:numId w:val="18"/>
      </w:numPr>
    </w:pPr>
  </w:style>
  <w:style w:type="numbering" w:customStyle="1" w:styleId="List02222">
    <w:name w:val="List 02222"/>
    <w:rsid w:val="00C45266"/>
    <w:pPr>
      <w:numPr>
        <w:numId w:val="17"/>
      </w:numPr>
    </w:pPr>
  </w:style>
  <w:style w:type="numbering" w:customStyle="1" w:styleId="ImportedStyle321122">
    <w:name w:val="Imported Style 321122"/>
    <w:rsid w:val="00C45266"/>
    <w:pPr>
      <w:numPr>
        <w:numId w:val="1"/>
      </w:numPr>
    </w:pPr>
  </w:style>
  <w:style w:type="numbering" w:customStyle="1" w:styleId="List021122">
    <w:name w:val="List 021122"/>
    <w:basedOn w:val="ImportedStyle1"/>
    <w:rsid w:val="00C45266"/>
    <w:pPr>
      <w:numPr>
        <w:numId w:val="2"/>
      </w:numPr>
    </w:pPr>
  </w:style>
  <w:style w:type="numbering" w:customStyle="1" w:styleId="List0111122">
    <w:name w:val="List 0111122"/>
    <w:basedOn w:val="ImportedStyle1"/>
    <w:rsid w:val="00C45266"/>
    <w:pPr>
      <w:numPr>
        <w:numId w:val="4"/>
      </w:numPr>
    </w:pPr>
  </w:style>
  <w:style w:type="numbering" w:customStyle="1" w:styleId="ImportedStyle33122">
    <w:name w:val="Imported Style 33122"/>
    <w:rsid w:val="00C45266"/>
    <w:pPr>
      <w:numPr>
        <w:numId w:val="6"/>
      </w:numPr>
    </w:pPr>
  </w:style>
  <w:style w:type="numbering" w:customStyle="1" w:styleId="List03122">
    <w:name w:val="List 03122"/>
    <w:rsid w:val="00C45266"/>
    <w:pPr>
      <w:numPr>
        <w:numId w:val="7"/>
      </w:numPr>
    </w:pPr>
  </w:style>
  <w:style w:type="numbering" w:customStyle="1" w:styleId="ImportedStyle31111122">
    <w:name w:val="Imported Style 31111122"/>
    <w:rsid w:val="00C45266"/>
    <w:pPr>
      <w:numPr>
        <w:numId w:val="19"/>
      </w:numPr>
    </w:pPr>
  </w:style>
  <w:style w:type="numbering" w:customStyle="1" w:styleId="ImportedStyle34122">
    <w:name w:val="Imported Style 34122"/>
    <w:rsid w:val="00C45266"/>
    <w:pPr>
      <w:numPr>
        <w:numId w:val="8"/>
      </w:numPr>
    </w:pPr>
  </w:style>
  <w:style w:type="numbering" w:customStyle="1" w:styleId="ImportedStyle313122">
    <w:name w:val="Imported Style 313122"/>
    <w:rsid w:val="00C45266"/>
    <w:pPr>
      <w:numPr>
        <w:numId w:val="10"/>
      </w:numPr>
    </w:pPr>
  </w:style>
  <w:style w:type="numbering" w:customStyle="1" w:styleId="List013122">
    <w:name w:val="List 013122"/>
    <w:rsid w:val="00C45266"/>
    <w:pPr>
      <w:numPr>
        <w:numId w:val="11"/>
      </w:numPr>
    </w:pPr>
  </w:style>
  <w:style w:type="numbering" w:customStyle="1" w:styleId="List04122">
    <w:name w:val="List 04122"/>
    <w:rsid w:val="00C45266"/>
    <w:pPr>
      <w:numPr>
        <w:numId w:val="9"/>
      </w:numPr>
    </w:pPr>
  </w:style>
  <w:style w:type="numbering" w:customStyle="1" w:styleId="ImportedStyle3172">
    <w:name w:val="Imported Style 3172"/>
    <w:rsid w:val="00C45266"/>
    <w:pPr>
      <w:numPr>
        <w:numId w:val="10"/>
      </w:numPr>
    </w:pPr>
  </w:style>
  <w:style w:type="numbering" w:customStyle="1" w:styleId="List0172">
    <w:name w:val="List 0172"/>
    <w:rsid w:val="00C45266"/>
    <w:pPr>
      <w:numPr>
        <w:numId w:val="11"/>
      </w:numPr>
    </w:pPr>
  </w:style>
  <w:style w:type="numbering" w:customStyle="1" w:styleId="ImportedStyle311521">
    <w:name w:val="Imported Style 311521"/>
    <w:rsid w:val="00C45266"/>
    <w:pPr>
      <w:numPr>
        <w:numId w:val="50"/>
      </w:numPr>
    </w:pPr>
  </w:style>
  <w:style w:type="numbering" w:customStyle="1" w:styleId="List02521">
    <w:name w:val="List 02521"/>
    <w:rsid w:val="00C45266"/>
    <w:pPr>
      <w:numPr>
        <w:numId w:val="51"/>
      </w:numPr>
    </w:pPr>
  </w:style>
  <w:style w:type="numbering" w:customStyle="1" w:styleId="ImportedStyle32142">
    <w:name w:val="Imported Style 32142"/>
    <w:rsid w:val="00C45266"/>
    <w:pPr>
      <w:numPr>
        <w:numId w:val="1"/>
      </w:numPr>
    </w:pPr>
  </w:style>
  <w:style w:type="numbering" w:customStyle="1" w:styleId="List02142">
    <w:name w:val="List 02142"/>
    <w:basedOn w:val="ImportedStyle1"/>
    <w:rsid w:val="00C45266"/>
    <w:pPr>
      <w:numPr>
        <w:numId w:val="2"/>
      </w:numPr>
    </w:pPr>
  </w:style>
  <w:style w:type="numbering" w:customStyle="1" w:styleId="List011142">
    <w:name w:val="List 011142"/>
    <w:basedOn w:val="ImportedStyle1"/>
    <w:rsid w:val="00C45266"/>
    <w:pPr>
      <w:numPr>
        <w:numId w:val="3"/>
      </w:numPr>
    </w:pPr>
  </w:style>
  <w:style w:type="numbering" w:customStyle="1" w:styleId="ImportedStyle3342">
    <w:name w:val="Imported Style 3342"/>
    <w:rsid w:val="00C45266"/>
    <w:pPr>
      <w:numPr>
        <w:numId w:val="6"/>
      </w:numPr>
    </w:pPr>
  </w:style>
  <w:style w:type="numbering" w:customStyle="1" w:styleId="ImportedStyle31242">
    <w:name w:val="Imported Style 31242"/>
    <w:rsid w:val="00C45266"/>
    <w:pPr>
      <w:numPr>
        <w:numId w:val="8"/>
      </w:numPr>
    </w:pPr>
  </w:style>
  <w:style w:type="numbering" w:customStyle="1" w:styleId="List01242">
    <w:name w:val="List 01242"/>
    <w:rsid w:val="00C45266"/>
    <w:pPr>
      <w:numPr>
        <w:numId w:val="9"/>
      </w:numPr>
    </w:pPr>
  </w:style>
  <w:style w:type="numbering" w:customStyle="1" w:styleId="List0342">
    <w:name w:val="List 0342"/>
    <w:rsid w:val="00C45266"/>
    <w:pPr>
      <w:numPr>
        <w:numId w:val="7"/>
      </w:numPr>
    </w:pPr>
  </w:style>
  <w:style w:type="numbering" w:customStyle="1" w:styleId="ImportedStyle3111142">
    <w:name w:val="Imported Style 3111142"/>
    <w:rsid w:val="00C45266"/>
    <w:pPr>
      <w:numPr>
        <w:numId w:val="69"/>
      </w:numPr>
    </w:pPr>
  </w:style>
  <w:style w:type="character" w:customStyle="1" w:styleId="115">
    <w:name w:val="Προεπιλεγμένη γραμματοσειρά11"/>
    <w:uiPriority w:val="99"/>
    <w:rsid w:val="00C45266"/>
  </w:style>
  <w:style w:type="character" w:customStyle="1" w:styleId="215">
    <w:name w:val="Παραπομπή υποσημείωσης21"/>
    <w:rsid w:val="00C45266"/>
    <w:rPr>
      <w:vertAlign w:val="superscript"/>
    </w:rPr>
  </w:style>
  <w:style w:type="character" w:customStyle="1" w:styleId="216">
    <w:name w:val="Παραπομπή σημείωσης τέλους21"/>
    <w:rsid w:val="00C45266"/>
    <w:rPr>
      <w:vertAlign w:val="superscript"/>
    </w:rPr>
  </w:style>
  <w:style w:type="paragraph" w:customStyle="1" w:styleId="116">
    <w:name w:val="Λεζάντα11"/>
    <w:basedOn w:val="a0"/>
    <w:uiPriority w:val="99"/>
    <w:rsid w:val="00C45266"/>
    <w:pPr>
      <w:suppressLineNumbers/>
      <w:spacing w:before="120" w:after="120" w:line="240" w:lineRule="auto"/>
    </w:pPr>
    <w:rPr>
      <w:rFonts w:ascii="Calibri" w:eastAsia="Times New Roman" w:hAnsi="Calibri" w:cs="Mangal"/>
      <w:i/>
      <w:iCs/>
      <w:sz w:val="24"/>
      <w:szCs w:val="24"/>
      <w:lang w:val="en-GB" w:eastAsia="zh-CN"/>
    </w:rPr>
  </w:style>
  <w:style w:type="paragraph" w:customStyle="1" w:styleId="3111">
    <w:name w:val="Σώμα κείμενου 311"/>
    <w:basedOn w:val="a0"/>
    <w:uiPriority w:val="99"/>
    <w:rsid w:val="00C45266"/>
    <w:pPr>
      <w:tabs>
        <w:tab w:val="num" w:pos="1080"/>
      </w:tabs>
      <w:overflowPunct w:val="0"/>
      <w:autoSpaceDE w:val="0"/>
      <w:autoSpaceDN w:val="0"/>
      <w:adjustRightInd w:val="0"/>
      <w:spacing w:after="0" w:line="240" w:lineRule="auto"/>
      <w:textAlignment w:val="baseline"/>
    </w:pPr>
    <w:rPr>
      <w:rFonts w:ascii="Arial" w:eastAsia="Times New Roman" w:hAnsi="Arial" w:cs="Times New Roman"/>
    </w:rPr>
  </w:style>
  <w:style w:type="paragraph" w:customStyle="1" w:styleId="117">
    <w:name w:val="Παράγραφος λίστας11"/>
    <w:basedOn w:val="a0"/>
    <w:uiPriority w:val="99"/>
    <w:qFormat/>
    <w:rsid w:val="00C45266"/>
    <w:pPr>
      <w:spacing w:line="360" w:lineRule="auto"/>
      <w:ind w:left="720"/>
      <w:contextualSpacing/>
    </w:pPr>
    <w:rPr>
      <w:rFonts w:ascii="Calibri" w:eastAsia="Times New Roman" w:hAnsi="Calibri" w:cs="Times New Roman"/>
      <w:lang w:eastAsia="el-GR"/>
    </w:rPr>
  </w:style>
  <w:style w:type="paragraph" w:customStyle="1" w:styleId="118">
    <w:name w:val="Χωρίς διάστιχο11"/>
    <w:basedOn w:val="a0"/>
    <w:uiPriority w:val="99"/>
    <w:qFormat/>
    <w:rsid w:val="00C45266"/>
    <w:pPr>
      <w:spacing w:after="0" w:line="240" w:lineRule="auto"/>
    </w:pPr>
    <w:rPr>
      <w:rFonts w:ascii="Calibri" w:eastAsia="Times New Roman" w:hAnsi="Calibri" w:cs="Times New Roman"/>
      <w:lang w:eastAsia="el-GR"/>
    </w:rPr>
  </w:style>
  <w:style w:type="paragraph" w:customStyle="1" w:styleId="119">
    <w:name w:val="Αναθεώρηση11"/>
    <w:hidden/>
    <w:uiPriority w:val="99"/>
    <w:semiHidden/>
    <w:rsid w:val="00C45266"/>
    <w:pPr>
      <w:spacing w:after="0" w:line="240" w:lineRule="auto"/>
    </w:pPr>
    <w:rPr>
      <w:rFonts w:ascii="Calibri" w:eastAsia="Times New Roman" w:hAnsi="Calibri" w:cs="Times New Roman"/>
      <w:lang w:eastAsia="el-GR"/>
    </w:rPr>
  </w:style>
  <w:style w:type="paragraph" w:customStyle="1" w:styleId="3112">
    <w:name w:val="Σώμα κείμενου με εσοχή 311"/>
    <w:basedOn w:val="a0"/>
    <w:uiPriority w:val="99"/>
    <w:rsid w:val="00C45266"/>
    <w:pPr>
      <w:spacing w:before="120" w:after="0" w:line="240" w:lineRule="auto"/>
      <w:ind w:left="1361"/>
    </w:pPr>
    <w:rPr>
      <w:rFonts w:ascii="Arial" w:eastAsia="Times New Roman" w:hAnsi="Arial" w:cs="Times New Roman"/>
      <w:szCs w:val="24"/>
      <w:lang w:eastAsia="ar-SA"/>
    </w:rPr>
  </w:style>
  <w:style w:type="numbering" w:customStyle="1" w:styleId="81">
    <w:name w:val="Χωρίς λίστα8"/>
    <w:next w:val="a3"/>
    <w:uiPriority w:val="99"/>
    <w:semiHidden/>
    <w:unhideWhenUsed/>
    <w:rsid w:val="00C45266"/>
  </w:style>
  <w:style w:type="table" w:customStyle="1" w:styleId="74">
    <w:name w:val="Πλέγμα πίνακα7"/>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10">
    <w:name w:val="Imported Style 310"/>
    <w:rsid w:val="00C45266"/>
  </w:style>
  <w:style w:type="numbering" w:customStyle="1" w:styleId="ImportedStyle319">
    <w:name w:val="Imported Style 319"/>
    <w:rsid w:val="00C45266"/>
    <w:pPr>
      <w:numPr>
        <w:numId w:val="11"/>
      </w:numPr>
    </w:pPr>
  </w:style>
  <w:style w:type="numbering" w:customStyle="1" w:styleId="List019">
    <w:name w:val="List 019"/>
    <w:rsid w:val="00C45266"/>
    <w:pPr>
      <w:numPr>
        <w:numId w:val="12"/>
      </w:numPr>
    </w:pPr>
  </w:style>
  <w:style w:type="numbering" w:customStyle="1" w:styleId="List010">
    <w:name w:val="List 010"/>
    <w:rsid w:val="00C45266"/>
  </w:style>
  <w:style w:type="numbering" w:customStyle="1" w:styleId="NoList16">
    <w:name w:val="No List16"/>
    <w:next w:val="a3"/>
    <w:uiPriority w:val="99"/>
    <w:semiHidden/>
    <w:unhideWhenUsed/>
    <w:rsid w:val="00C45266"/>
  </w:style>
  <w:style w:type="numbering" w:customStyle="1" w:styleId="NoList26">
    <w:name w:val="No List26"/>
    <w:next w:val="a3"/>
    <w:semiHidden/>
    <w:rsid w:val="00C45266"/>
  </w:style>
  <w:style w:type="numbering" w:customStyle="1" w:styleId="ImportedStyle16">
    <w:name w:val="Imported Style 16"/>
    <w:rsid w:val="00C45266"/>
  </w:style>
  <w:style w:type="numbering" w:customStyle="1" w:styleId="161">
    <w:name w:val="Χωρίς λίστα16"/>
    <w:next w:val="a3"/>
    <w:uiPriority w:val="99"/>
    <w:semiHidden/>
    <w:unhideWhenUsed/>
    <w:rsid w:val="00C45266"/>
  </w:style>
  <w:style w:type="numbering" w:customStyle="1" w:styleId="ImportedStyle326">
    <w:name w:val="Imported Style 326"/>
    <w:rsid w:val="00C45266"/>
  </w:style>
  <w:style w:type="numbering" w:customStyle="1" w:styleId="ImportedStyle3118">
    <w:name w:val="Imported Style 3118"/>
    <w:rsid w:val="00C45266"/>
    <w:pPr>
      <w:numPr>
        <w:numId w:val="90"/>
      </w:numPr>
    </w:pPr>
  </w:style>
  <w:style w:type="numbering" w:customStyle="1" w:styleId="List0116">
    <w:name w:val="List 0116"/>
    <w:rsid w:val="00C45266"/>
  </w:style>
  <w:style w:type="numbering" w:customStyle="1" w:styleId="List028">
    <w:name w:val="List 028"/>
    <w:rsid w:val="00C45266"/>
    <w:pPr>
      <w:numPr>
        <w:numId w:val="91"/>
      </w:numPr>
    </w:pPr>
  </w:style>
  <w:style w:type="numbering" w:customStyle="1" w:styleId="250">
    <w:name w:val="Χωρίς λίστα25"/>
    <w:next w:val="a3"/>
    <w:uiPriority w:val="99"/>
    <w:semiHidden/>
    <w:unhideWhenUsed/>
    <w:rsid w:val="00C45266"/>
  </w:style>
  <w:style w:type="table" w:customStyle="1" w:styleId="170">
    <w:name w:val="Πλέγμα πίνακα17"/>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Πλέγμα πίνακα115"/>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
    <w:name w:val="Table Grid115"/>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
    <w:name w:val="No List115"/>
    <w:next w:val="a3"/>
    <w:uiPriority w:val="99"/>
    <w:semiHidden/>
    <w:unhideWhenUsed/>
    <w:rsid w:val="00C45266"/>
  </w:style>
  <w:style w:type="numbering" w:customStyle="1" w:styleId="NoList215">
    <w:name w:val="No List215"/>
    <w:next w:val="a3"/>
    <w:semiHidden/>
    <w:rsid w:val="00C45266"/>
  </w:style>
  <w:style w:type="numbering" w:customStyle="1" w:styleId="ImportedStyle3216">
    <w:name w:val="Imported Style 3216"/>
    <w:rsid w:val="00C45266"/>
    <w:pPr>
      <w:numPr>
        <w:numId w:val="1"/>
      </w:numPr>
    </w:pPr>
  </w:style>
  <w:style w:type="numbering" w:customStyle="1" w:styleId="List0216">
    <w:name w:val="List 0216"/>
    <w:basedOn w:val="ImportedStyle1"/>
    <w:rsid w:val="00C45266"/>
    <w:pPr>
      <w:numPr>
        <w:numId w:val="2"/>
      </w:numPr>
    </w:pPr>
  </w:style>
  <w:style w:type="numbering" w:customStyle="1" w:styleId="ImportedStyle115">
    <w:name w:val="Imported Style 115"/>
    <w:rsid w:val="00C45266"/>
  </w:style>
  <w:style w:type="numbering" w:customStyle="1" w:styleId="ImportedStyle31116">
    <w:name w:val="Imported Style 31116"/>
    <w:rsid w:val="00C45266"/>
  </w:style>
  <w:style w:type="numbering" w:customStyle="1" w:styleId="List01115">
    <w:name w:val="List 01115"/>
    <w:basedOn w:val="ImportedStyle1"/>
    <w:rsid w:val="00C45266"/>
    <w:pPr>
      <w:numPr>
        <w:numId w:val="3"/>
      </w:numPr>
    </w:pPr>
  </w:style>
  <w:style w:type="numbering" w:customStyle="1" w:styleId="1151">
    <w:name w:val="Χωρίς λίστα115"/>
    <w:next w:val="a3"/>
    <w:uiPriority w:val="99"/>
    <w:semiHidden/>
    <w:unhideWhenUsed/>
    <w:rsid w:val="00C45266"/>
  </w:style>
  <w:style w:type="numbering" w:customStyle="1" w:styleId="ImportedStyle336">
    <w:name w:val="Imported Style 336"/>
    <w:rsid w:val="00C45266"/>
    <w:pPr>
      <w:numPr>
        <w:numId w:val="7"/>
      </w:numPr>
    </w:pPr>
  </w:style>
  <w:style w:type="numbering" w:customStyle="1" w:styleId="ImportedStyle3125">
    <w:name w:val="Imported Style 3125"/>
    <w:rsid w:val="00C45266"/>
    <w:pPr>
      <w:numPr>
        <w:numId w:val="9"/>
      </w:numPr>
    </w:pPr>
  </w:style>
  <w:style w:type="numbering" w:customStyle="1" w:styleId="List0125">
    <w:name w:val="List 0125"/>
    <w:rsid w:val="00C45266"/>
    <w:pPr>
      <w:numPr>
        <w:numId w:val="10"/>
      </w:numPr>
    </w:pPr>
  </w:style>
  <w:style w:type="numbering" w:customStyle="1" w:styleId="List035">
    <w:name w:val="List 035"/>
    <w:rsid w:val="00C45266"/>
    <w:pPr>
      <w:numPr>
        <w:numId w:val="8"/>
      </w:numPr>
    </w:pPr>
  </w:style>
  <w:style w:type="table" w:customStyle="1" w:styleId="125">
    <w:name w:val="Πλέγμα πίνακα125"/>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Χωρίς λίστα35"/>
    <w:next w:val="a3"/>
    <w:uiPriority w:val="99"/>
    <w:semiHidden/>
    <w:unhideWhenUsed/>
    <w:rsid w:val="00C45266"/>
  </w:style>
  <w:style w:type="table" w:customStyle="1" w:styleId="251">
    <w:name w:val="Πλέγμα πίνακα25"/>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5">
    <w:name w:val="Imported Style 311115"/>
    <w:rsid w:val="00C45266"/>
    <w:pPr>
      <w:numPr>
        <w:numId w:val="92"/>
      </w:numPr>
    </w:pPr>
  </w:style>
  <w:style w:type="table" w:customStyle="1" w:styleId="TableNormal5">
    <w:name w:val="Table Normal5"/>
    <w:uiPriority w:val="2"/>
    <w:semiHidden/>
    <w:unhideWhenUsed/>
    <w:qFormat/>
    <w:rsid w:val="00C4526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C45266"/>
    <w:pPr>
      <w:widowControl w:val="0"/>
      <w:spacing w:after="0" w:line="240" w:lineRule="auto"/>
    </w:pPr>
    <w:rPr>
      <w:rFonts w:ascii="Trebuchet MS" w:eastAsia="Trebuchet MS" w:hAnsi="Trebuchet MS" w:cs="Times New Roman"/>
      <w:lang w:val="en-US"/>
    </w:rPr>
    <w:tblPr>
      <w:tblInd w:w="0" w:type="dxa"/>
      <w:tblCellMar>
        <w:top w:w="0" w:type="dxa"/>
        <w:left w:w="0" w:type="dxa"/>
        <w:bottom w:w="0" w:type="dxa"/>
        <w:right w:w="0" w:type="dxa"/>
      </w:tblCellMar>
    </w:tblPr>
  </w:style>
  <w:style w:type="numbering" w:customStyle="1" w:styleId="91">
    <w:name w:val="Χωρίς λίστα9"/>
    <w:next w:val="a3"/>
    <w:uiPriority w:val="99"/>
    <w:semiHidden/>
    <w:unhideWhenUsed/>
    <w:rsid w:val="00C45266"/>
  </w:style>
  <w:style w:type="table" w:customStyle="1" w:styleId="82">
    <w:name w:val="Πλέγμα πίνακα8"/>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20">
    <w:name w:val="Imported Style 320"/>
    <w:rsid w:val="00C45266"/>
  </w:style>
  <w:style w:type="numbering" w:customStyle="1" w:styleId="ImportedStyle3110">
    <w:name w:val="Imported Style 3110"/>
    <w:rsid w:val="00C45266"/>
    <w:pPr>
      <w:numPr>
        <w:numId w:val="11"/>
      </w:numPr>
    </w:pPr>
  </w:style>
  <w:style w:type="numbering" w:customStyle="1" w:styleId="List0110">
    <w:name w:val="List 0110"/>
    <w:rsid w:val="00C45266"/>
    <w:pPr>
      <w:numPr>
        <w:numId w:val="12"/>
      </w:numPr>
    </w:pPr>
  </w:style>
  <w:style w:type="numbering" w:customStyle="1" w:styleId="List020">
    <w:name w:val="List 020"/>
    <w:rsid w:val="00C45266"/>
  </w:style>
  <w:style w:type="numbering" w:customStyle="1" w:styleId="NoList17">
    <w:name w:val="No List17"/>
    <w:next w:val="a3"/>
    <w:uiPriority w:val="99"/>
    <w:semiHidden/>
    <w:unhideWhenUsed/>
    <w:rsid w:val="00C45266"/>
  </w:style>
  <w:style w:type="numbering" w:customStyle="1" w:styleId="NoList27">
    <w:name w:val="No List27"/>
    <w:next w:val="a3"/>
    <w:semiHidden/>
    <w:rsid w:val="00C45266"/>
  </w:style>
  <w:style w:type="numbering" w:customStyle="1" w:styleId="ImportedStyle17">
    <w:name w:val="Imported Style 17"/>
    <w:rsid w:val="00C45266"/>
  </w:style>
  <w:style w:type="numbering" w:customStyle="1" w:styleId="171">
    <w:name w:val="Χωρίς λίστα17"/>
    <w:next w:val="a3"/>
    <w:uiPriority w:val="99"/>
    <w:semiHidden/>
    <w:unhideWhenUsed/>
    <w:rsid w:val="00C45266"/>
  </w:style>
  <w:style w:type="numbering" w:customStyle="1" w:styleId="ImportedStyle327">
    <w:name w:val="Imported Style 327"/>
    <w:rsid w:val="00C45266"/>
  </w:style>
  <w:style w:type="numbering" w:customStyle="1" w:styleId="ImportedStyle3119">
    <w:name w:val="Imported Style 3119"/>
    <w:rsid w:val="00C45266"/>
    <w:pPr>
      <w:numPr>
        <w:numId w:val="96"/>
      </w:numPr>
    </w:pPr>
  </w:style>
  <w:style w:type="numbering" w:customStyle="1" w:styleId="List0117">
    <w:name w:val="List 0117"/>
    <w:rsid w:val="00C45266"/>
  </w:style>
  <w:style w:type="numbering" w:customStyle="1" w:styleId="List029">
    <w:name w:val="List 029"/>
    <w:rsid w:val="00C45266"/>
    <w:pPr>
      <w:numPr>
        <w:numId w:val="97"/>
      </w:numPr>
    </w:pPr>
  </w:style>
  <w:style w:type="numbering" w:customStyle="1" w:styleId="260">
    <w:name w:val="Χωρίς λίστα26"/>
    <w:next w:val="a3"/>
    <w:uiPriority w:val="99"/>
    <w:semiHidden/>
    <w:unhideWhenUsed/>
    <w:rsid w:val="00C45266"/>
  </w:style>
  <w:style w:type="table" w:customStyle="1" w:styleId="180">
    <w:name w:val="Πλέγμα πίνακα18"/>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Πλέγμα πίνακα116"/>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
    <w:name w:val="Table Grid116"/>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a3"/>
    <w:uiPriority w:val="99"/>
    <w:semiHidden/>
    <w:unhideWhenUsed/>
    <w:rsid w:val="00C45266"/>
  </w:style>
  <w:style w:type="numbering" w:customStyle="1" w:styleId="NoList216">
    <w:name w:val="No List216"/>
    <w:next w:val="a3"/>
    <w:semiHidden/>
    <w:rsid w:val="00C45266"/>
  </w:style>
  <w:style w:type="numbering" w:customStyle="1" w:styleId="ImportedStyle3217">
    <w:name w:val="Imported Style 3217"/>
    <w:rsid w:val="00C45266"/>
    <w:pPr>
      <w:numPr>
        <w:numId w:val="1"/>
      </w:numPr>
    </w:pPr>
  </w:style>
  <w:style w:type="numbering" w:customStyle="1" w:styleId="List0217">
    <w:name w:val="List 0217"/>
    <w:basedOn w:val="ImportedStyle1"/>
    <w:rsid w:val="00C45266"/>
    <w:pPr>
      <w:numPr>
        <w:numId w:val="2"/>
      </w:numPr>
    </w:pPr>
  </w:style>
  <w:style w:type="numbering" w:customStyle="1" w:styleId="ImportedStyle116">
    <w:name w:val="Imported Style 116"/>
    <w:rsid w:val="00C45266"/>
  </w:style>
  <w:style w:type="numbering" w:customStyle="1" w:styleId="ImportedStyle31117">
    <w:name w:val="Imported Style 31117"/>
    <w:rsid w:val="00C45266"/>
  </w:style>
  <w:style w:type="numbering" w:customStyle="1" w:styleId="List01116">
    <w:name w:val="List 01116"/>
    <w:basedOn w:val="ImportedStyle1"/>
    <w:rsid w:val="00C45266"/>
    <w:pPr>
      <w:numPr>
        <w:numId w:val="3"/>
      </w:numPr>
    </w:pPr>
  </w:style>
  <w:style w:type="numbering" w:customStyle="1" w:styleId="1161">
    <w:name w:val="Χωρίς λίστα116"/>
    <w:next w:val="a3"/>
    <w:uiPriority w:val="99"/>
    <w:semiHidden/>
    <w:unhideWhenUsed/>
    <w:rsid w:val="00C45266"/>
  </w:style>
  <w:style w:type="numbering" w:customStyle="1" w:styleId="ImportedStyle337">
    <w:name w:val="Imported Style 337"/>
    <w:rsid w:val="00C45266"/>
    <w:pPr>
      <w:numPr>
        <w:numId w:val="7"/>
      </w:numPr>
    </w:pPr>
  </w:style>
  <w:style w:type="numbering" w:customStyle="1" w:styleId="ImportedStyle3126">
    <w:name w:val="Imported Style 3126"/>
    <w:rsid w:val="00C45266"/>
    <w:pPr>
      <w:numPr>
        <w:numId w:val="9"/>
      </w:numPr>
    </w:pPr>
  </w:style>
  <w:style w:type="numbering" w:customStyle="1" w:styleId="List0126">
    <w:name w:val="List 0126"/>
    <w:rsid w:val="00C45266"/>
    <w:pPr>
      <w:numPr>
        <w:numId w:val="10"/>
      </w:numPr>
    </w:pPr>
  </w:style>
  <w:style w:type="numbering" w:customStyle="1" w:styleId="List036">
    <w:name w:val="List 036"/>
    <w:rsid w:val="00C45266"/>
    <w:pPr>
      <w:numPr>
        <w:numId w:val="8"/>
      </w:numPr>
    </w:pPr>
  </w:style>
  <w:style w:type="table" w:customStyle="1" w:styleId="126">
    <w:name w:val="Πλέγμα πίνακα126"/>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0">
    <w:name w:val="Χωρίς λίστα36"/>
    <w:next w:val="a3"/>
    <w:uiPriority w:val="99"/>
    <w:semiHidden/>
    <w:unhideWhenUsed/>
    <w:rsid w:val="00C45266"/>
  </w:style>
  <w:style w:type="table" w:customStyle="1" w:styleId="261">
    <w:name w:val="Πλέγμα πίνακα26"/>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6">
    <w:name w:val="Imported Style 311116"/>
    <w:rsid w:val="00C45266"/>
    <w:pPr>
      <w:numPr>
        <w:numId w:val="98"/>
      </w:numPr>
    </w:pPr>
  </w:style>
  <w:style w:type="table" w:customStyle="1" w:styleId="TableNormal6">
    <w:name w:val="Table Normal6"/>
    <w:uiPriority w:val="2"/>
    <w:semiHidden/>
    <w:unhideWhenUsed/>
    <w:qFormat/>
    <w:rsid w:val="00C4526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C45266"/>
    <w:pPr>
      <w:widowControl w:val="0"/>
      <w:spacing w:after="0" w:line="240" w:lineRule="auto"/>
    </w:pPr>
    <w:rPr>
      <w:rFonts w:ascii="Trebuchet MS" w:eastAsia="Trebuchet MS" w:hAnsi="Trebuchet MS" w:cs="Times New Roman"/>
      <w:lang w:val="en-US"/>
    </w:rPr>
    <w:tblPr>
      <w:tblInd w:w="0" w:type="dxa"/>
      <w:tblCellMar>
        <w:top w:w="0" w:type="dxa"/>
        <w:left w:w="0" w:type="dxa"/>
        <w:bottom w:w="0" w:type="dxa"/>
        <w:right w:w="0" w:type="dxa"/>
      </w:tblCellMar>
    </w:tblPr>
  </w:style>
  <w:style w:type="character" w:customStyle="1" w:styleId="WW-">
    <w:name w:val="WW-Παραπομπή υποσημείωσης"/>
    <w:rsid w:val="00C45266"/>
    <w:rPr>
      <w:vertAlign w:val="superscript"/>
    </w:rPr>
  </w:style>
  <w:style w:type="character" w:customStyle="1" w:styleId="WW-FootnoteReference19">
    <w:name w:val="WW-Footnote Reference19"/>
    <w:rsid w:val="00C45266"/>
    <w:rPr>
      <w:vertAlign w:val="superscript"/>
    </w:rPr>
  </w:style>
  <w:style w:type="paragraph" w:customStyle="1" w:styleId="-HTML2">
    <w:name w:val="Προ-διαμορφωμένο HTML2"/>
    <w:basedOn w:val="a0"/>
    <w:rsid w:val="00C45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Chard">
    <w:name w:val="Έντονο απόσπ. Char"/>
    <w:uiPriority w:val="99"/>
    <w:rsid w:val="00C45266"/>
    <w:rPr>
      <w:rFonts w:ascii="Calibri" w:hAnsi="Calibri"/>
      <w:b/>
      <w:bCs/>
      <w:i/>
      <w:iCs/>
      <w:lang w:val="x-none" w:eastAsia="x-none"/>
    </w:rPr>
  </w:style>
  <w:style w:type="numbering" w:customStyle="1" w:styleId="ImportedStyle328">
    <w:name w:val="Imported Style 328"/>
    <w:rsid w:val="00C45266"/>
  </w:style>
  <w:style w:type="numbering" w:customStyle="1" w:styleId="ImportedStyle3120">
    <w:name w:val="Imported Style 3120"/>
    <w:rsid w:val="00C45266"/>
    <w:pPr>
      <w:numPr>
        <w:numId w:val="35"/>
      </w:numPr>
    </w:pPr>
  </w:style>
  <w:style w:type="numbering" w:customStyle="1" w:styleId="List0118">
    <w:name w:val="List 0118"/>
    <w:rsid w:val="00C45266"/>
    <w:pPr>
      <w:numPr>
        <w:numId w:val="36"/>
      </w:numPr>
    </w:pPr>
  </w:style>
  <w:style w:type="numbering" w:customStyle="1" w:styleId="List030">
    <w:name w:val="List 030"/>
    <w:rsid w:val="00C45266"/>
  </w:style>
  <w:style w:type="numbering" w:customStyle="1" w:styleId="ImportedStyle329">
    <w:name w:val="Imported Style 329"/>
    <w:rsid w:val="00C45266"/>
  </w:style>
  <w:style w:type="numbering" w:customStyle="1" w:styleId="ImportedStyle31110">
    <w:name w:val="Imported Style 31110"/>
    <w:rsid w:val="00C45266"/>
  </w:style>
  <w:style w:type="numbering" w:customStyle="1" w:styleId="List0119">
    <w:name w:val="List 0119"/>
    <w:rsid w:val="00C45266"/>
  </w:style>
  <w:style w:type="numbering" w:customStyle="1" w:styleId="List0210">
    <w:name w:val="List 0210"/>
    <w:rsid w:val="00C45266"/>
  </w:style>
  <w:style w:type="numbering" w:customStyle="1" w:styleId="ImportedStyle3218">
    <w:name w:val="Imported Style 3218"/>
    <w:rsid w:val="00C45266"/>
    <w:pPr>
      <w:numPr>
        <w:numId w:val="62"/>
      </w:numPr>
    </w:pPr>
  </w:style>
  <w:style w:type="numbering" w:customStyle="1" w:styleId="List0218">
    <w:name w:val="List 0218"/>
    <w:basedOn w:val="ImportedStyle1"/>
    <w:rsid w:val="00C45266"/>
    <w:pPr>
      <w:numPr>
        <w:numId w:val="61"/>
      </w:numPr>
    </w:pPr>
  </w:style>
  <w:style w:type="numbering" w:customStyle="1" w:styleId="ImportedStyle31118">
    <w:name w:val="Imported Style 31118"/>
    <w:rsid w:val="00C45266"/>
    <w:pPr>
      <w:numPr>
        <w:numId w:val="77"/>
      </w:numPr>
    </w:pPr>
  </w:style>
  <w:style w:type="numbering" w:customStyle="1" w:styleId="List01117">
    <w:name w:val="List 01117"/>
    <w:basedOn w:val="ImportedStyle1"/>
    <w:rsid w:val="00C45266"/>
  </w:style>
  <w:style w:type="numbering" w:customStyle="1" w:styleId="ImportedStyle338">
    <w:name w:val="Imported Style 338"/>
    <w:rsid w:val="00C45266"/>
    <w:pPr>
      <w:numPr>
        <w:numId w:val="60"/>
      </w:numPr>
    </w:pPr>
  </w:style>
  <w:style w:type="numbering" w:customStyle="1" w:styleId="ImportedStyle3127">
    <w:name w:val="Imported Style 3127"/>
    <w:rsid w:val="00C45266"/>
  </w:style>
  <w:style w:type="numbering" w:customStyle="1" w:styleId="List0127">
    <w:name w:val="List 0127"/>
    <w:rsid w:val="00C45266"/>
  </w:style>
  <w:style w:type="numbering" w:customStyle="1" w:styleId="List037">
    <w:name w:val="List 037"/>
    <w:rsid w:val="00C45266"/>
  </w:style>
  <w:style w:type="numbering" w:customStyle="1" w:styleId="ImportedStyle311117">
    <w:name w:val="Imported Style 311117"/>
    <w:rsid w:val="00C45266"/>
  </w:style>
  <w:style w:type="numbering" w:customStyle="1" w:styleId="ImportedStyle31125">
    <w:name w:val="Imported Style 31125"/>
    <w:rsid w:val="00C45266"/>
    <w:pPr>
      <w:numPr>
        <w:numId w:val="55"/>
      </w:numPr>
    </w:pPr>
  </w:style>
  <w:style w:type="numbering" w:customStyle="1" w:styleId="List0225">
    <w:name w:val="List 0225"/>
    <w:rsid w:val="00C45266"/>
    <w:pPr>
      <w:numPr>
        <w:numId w:val="54"/>
      </w:numPr>
    </w:pPr>
  </w:style>
  <w:style w:type="numbering" w:customStyle="1" w:styleId="ImportedStyle346">
    <w:name w:val="Imported Style 346"/>
    <w:rsid w:val="00C45266"/>
  </w:style>
  <w:style w:type="numbering" w:customStyle="1" w:styleId="ImportedStyle3136">
    <w:name w:val="Imported Style 3136"/>
    <w:rsid w:val="00C45266"/>
  </w:style>
  <w:style w:type="numbering" w:customStyle="1" w:styleId="List0136">
    <w:name w:val="List 0136"/>
    <w:rsid w:val="00C45266"/>
  </w:style>
  <w:style w:type="numbering" w:customStyle="1" w:styleId="List046">
    <w:name w:val="List 046"/>
    <w:rsid w:val="00C45266"/>
  </w:style>
  <w:style w:type="numbering" w:customStyle="1" w:styleId="ImportedStyle311214">
    <w:name w:val="Imported Style 311214"/>
    <w:rsid w:val="00C45266"/>
  </w:style>
  <w:style w:type="numbering" w:customStyle="1" w:styleId="List02214">
    <w:name w:val="List 02214"/>
    <w:rsid w:val="00C45266"/>
  </w:style>
  <w:style w:type="numbering" w:customStyle="1" w:styleId="ImportedStyle32115">
    <w:name w:val="Imported Style 32115"/>
    <w:rsid w:val="00C45266"/>
  </w:style>
  <w:style w:type="numbering" w:customStyle="1" w:styleId="List02115">
    <w:name w:val="List 02115"/>
    <w:basedOn w:val="ImportedStyle1"/>
    <w:rsid w:val="00C45266"/>
  </w:style>
  <w:style w:type="numbering" w:customStyle="1" w:styleId="List011115">
    <w:name w:val="List 011115"/>
    <w:basedOn w:val="ImportedStyle1"/>
    <w:rsid w:val="00C45266"/>
  </w:style>
  <w:style w:type="numbering" w:customStyle="1" w:styleId="ImportedStyle3315">
    <w:name w:val="Imported Style 3315"/>
    <w:rsid w:val="00C45266"/>
  </w:style>
  <w:style w:type="numbering" w:customStyle="1" w:styleId="List0315">
    <w:name w:val="List 0315"/>
    <w:rsid w:val="00C45266"/>
  </w:style>
  <w:style w:type="numbering" w:customStyle="1" w:styleId="ImportedStyle3111115">
    <w:name w:val="Imported Style 3111115"/>
    <w:rsid w:val="00C45266"/>
    <w:pPr>
      <w:numPr>
        <w:numId w:val="78"/>
      </w:numPr>
    </w:pPr>
  </w:style>
  <w:style w:type="numbering" w:customStyle="1" w:styleId="ImportedStyle3415">
    <w:name w:val="Imported Style 3415"/>
    <w:rsid w:val="00C45266"/>
  </w:style>
  <w:style w:type="numbering" w:customStyle="1" w:styleId="ImportedStyle31315">
    <w:name w:val="Imported Style 31315"/>
    <w:rsid w:val="00C45266"/>
  </w:style>
  <w:style w:type="numbering" w:customStyle="1" w:styleId="List01315">
    <w:name w:val="List 01315"/>
    <w:rsid w:val="00C45266"/>
  </w:style>
  <w:style w:type="numbering" w:customStyle="1" w:styleId="List0415">
    <w:name w:val="List 0415"/>
    <w:rsid w:val="00C45266"/>
  </w:style>
  <w:style w:type="numbering" w:customStyle="1" w:styleId="ImportedStyle3112111">
    <w:name w:val="Imported Style 3112111"/>
    <w:rsid w:val="00C45266"/>
    <w:pPr>
      <w:numPr>
        <w:numId w:val="28"/>
      </w:numPr>
    </w:pPr>
  </w:style>
  <w:style w:type="numbering" w:customStyle="1" w:styleId="List022111">
    <w:name w:val="List 022111"/>
    <w:rsid w:val="00C45266"/>
    <w:pPr>
      <w:numPr>
        <w:numId w:val="49"/>
      </w:numPr>
    </w:pPr>
  </w:style>
  <w:style w:type="numbering" w:customStyle="1" w:styleId="ImportedStyle321113">
    <w:name w:val="Imported Style 321113"/>
    <w:rsid w:val="00C45266"/>
  </w:style>
  <w:style w:type="numbering" w:customStyle="1" w:styleId="List021113">
    <w:name w:val="List 021113"/>
    <w:basedOn w:val="ImportedStyle1"/>
    <w:rsid w:val="00C45266"/>
  </w:style>
  <w:style w:type="numbering" w:customStyle="1" w:styleId="List0111113">
    <w:name w:val="List 0111113"/>
    <w:basedOn w:val="ImportedStyle1"/>
    <w:rsid w:val="00C45266"/>
  </w:style>
  <w:style w:type="numbering" w:customStyle="1" w:styleId="ImportedStyle33113">
    <w:name w:val="Imported Style 33113"/>
    <w:rsid w:val="00C45266"/>
  </w:style>
  <w:style w:type="numbering" w:customStyle="1" w:styleId="List03113">
    <w:name w:val="List 03113"/>
    <w:rsid w:val="00C45266"/>
  </w:style>
  <w:style w:type="numbering" w:customStyle="1" w:styleId="ImportedStyle31111113">
    <w:name w:val="Imported Style 31111113"/>
    <w:rsid w:val="00C45266"/>
  </w:style>
  <w:style w:type="numbering" w:customStyle="1" w:styleId="ImportedStyle34113">
    <w:name w:val="Imported Style 34113"/>
    <w:rsid w:val="00C45266"/>
  </w:style>
  <w:style w:type="numbering" w:customStyle="1" w:styleId="ImportedStyle313113">
    <w:name w:val="Imported Style 313113"/>
    <w:rsid w:val="00C45266"/>
  </w:style>
  <w:style w:type="numbering" w:customStyle="1" w:styleId="List013113">
    <w:name w:val="List 013113"/>
    <w:rsid w:val="00C45266"/>
  </w:style>
  <w:style w:type="numbering" w:customStyle="1" w:styleId="List04113">
    <w:name w:val="List 04113"/>
    <w:rsid w:val="00C45266"/>
  </w:style>
  <w:style w:type="numbering" w:customStyle="1" w:styleId="ImportedStyle31143">
    <w:name w:val="Imported Style 31143"/>
    <w:rsid w:val="00C45266"/>
    <w:pPr>
      <w:numPr>
        <w:numId w:val="43"/>
      </w:numPr>
    </w:pPr>
  </w:style>
  <w:style w:type="numbering" w:customStyle="1" w:styleId="List0243">
    <w:name w:val="List 0243"/>
    <w:rsid w:val="00C45266"/>
    <w:pPr>
      <w:numPr>
        <w:numId w:val="42"/>
      </w:numPr>
    </w:pPr>
  </w:style>
  <w:style w:type="numbering" w:customStyle="1" w:styleId="ImportedStyle3111133">
    <w:name w:val="Imported Style 3111133"/>
    <w:rsid w:val="00C45266"/>
  </w:style>
  <w:style w:type="numbering" w:customStyle="1" w:styleId="List01333">
    <w:name w:val="List 01333"/>
    <w:rsid w:val="00C45266"/>
  </w:style>
  <w:style w:type="numbering" w:customStyle="1" w:styleId="ImportedStyle311223">
    <w:name w:val="Imported Style 311223"/>
    <w:rsid w:val="00C45266"/>
  </w:style>
  <w:style w:type="numbering" w:customStyle="1" w:styleId="List02223">
    <w:name w:val="List 02223"/>
    <w:rsid w:val="00C45266"/>
  </w:style>
  <w:style w:type="numbering" w:customStyle="1" w:styleId="ImportedStyle321123">
    <w:name w:val="Imported Style 321123"/>
    <w:rsid w:val="00C45266"/>
  </w:style>
  <w:style w:type="numbering" w:customStyle="1" w:styleId="List021123">
    <w:name w:val="List 021123"/>
    <w:basedOn w:val="ImportedStyle1"/>
    <w:rsid w:val="00C45266"/>
  </w:style>
  <w:style w:type="numbering" w:customStyle="1" w:styleId="List0111123">
    <w:name w:val="List 0111123"/>
    <w:basedOn w:val="ImportedStyle1"/>
    <w:rsid w:val="00C45266"/>
  </w:style>
  <w:style w:type="numbering" w:customStyle="1" w:styleId="ImportedStyle33123">
    <w:name w:val="Imported Style 33123"/>
    <w:rsid w:val="00C45266"/>
  </w:style>
  <w:style w:type="numbering" w:customStyle="1" w:styleId="List03123">
    <w:name w:val="List 03123"/>
    <w:rsid w:val="00C45266"/>
  </w:style>
  <w:style w:type="numbering" w:customStyle="1" w:styleId="ImportedStyle31111123">
    <w:name w:val="Imported Style 31111123"/>
    <w:rsid w:val="00C45266"/>
  </w:style>
  <w:style w:type="numbering" w:customStyle="1" w:styleId="ImportedStyle34123">
    <w:name w:val="Imported Style 34123"/>
    <w:rsid w:val="00C45266"/>
  </w:style>
  <w:style w:type="numbering" w:customStyle="1" w:styleId="ImportedStyle313123">
    <w:name w:val="Imported Style 313123"/>
    <w:rsid w:val="00C45266"/>
  </w:style>
  <w:style w:type="numbering" w:customStyle="1" w:styleId="List013123">
    <w:name w:val="List 013123"/>
    <w:rsid w:val="00C45266"/>
  </w:style>
  <w:style w:type="numbering" w:customStyle="1" w:styleId="List04123">
    <w:name w:val="List 04123"/>
    <w:rsid w:val="00C45266"/>
  </w:style>
  <w:style w:type="numbering" w:customStyle="1" w:styleId="ImportedStyle3173">
    <w:name w:val="Imported Style 3173"/>
    <w:rsid w:val="00C45266"/>
  </w:style>
  <w:style w:type="numbering" w:customStyle="1" w:styleId="List0173">
    <w:name w:val="List 0173"/>
    <w:rsid w:val="00C45266"/>
  </w:style>
  <w:style w:type="numbering" w:customStyle="1" w:styleId="ImportedStyle31153">
    <w:name w:val="Imported Style 31153"/>
    <w:rsid w:val="00C45266"/>
  </w:style>
  <w:style w:type="numbering" w:customStyle="1" w:styleId="List0253">
    <w:name w:val="List 0253"/>
    <w:rsid w:val="00C45266"/>
    <w:pPr>
      <w:numPr>
        <w:numId w:val="27"/>
      </w:numPr>
    </w:pPr>
  </w:style>
  <w:style w:type="numbering" w:customStyle="1" w:styleId="ImportedStyle32143">
    <w:name w:val="Imported Style 32143"/>
    <w:rsid w:val="00C45266"/>
  </w:style>
  <w:style w:type="numbering" w:customStyle="1" w:styleId="List02143">
    <w:name w:val="List 02143"/>
    <w:basedOn w:val="ImportedStyle1"/>
    <w:rsid w:val="00C45266"/>
  </w:style>
  <w:style w:type="numbering" w:customStyle="1" w:styleId="List011143">
    <w:name w:val="List 011143"/>
    <w:basedOn w:val="ImportedStyle1"/>
    <w:rsid w:val="00C45266"/>
  </w:style>
  <w:style w:type="numbering" w:customStyle="1" w:styleId="ImportedStyle3343">
    <w:name w:val="Imported Style 3343"/>
    <w:rsid w:val="00C45266"/>
  </w:style>
  <w:style w:type="numbering" w:customStyle="1" w:styleId="ImportedStyle31243">
    <w:name w:val="Imported Style 31243"/>
    <w:rsid w:val="00C45266"/>
  </w:style>
  <w:style w:type="numbering" w:customStyle="1" w:styleId="List01243">
    <w:name w:val="List 01243"/>
    <w:rsid w:val="00C45266"/>
  </w:style>
  <w:style w:type="numbering" w:customStyle="1" w:styleId="List0343">
    <w:name w:val="List 0343"/>
    <w:rsid w:val="00C45266"/>
  </w:style>
  <w:style w:type="numbering" w:customStyle="1" w:styleId="ImportedStyle3111143">
    <w:name w:val="Imported Style 3111143"/>
    <w:rsid w:val="00C45266"/>
    <w:pPr>
      <w:numPr>
        <w:numId w:val="57"/>
      </w:numPr>
    </w:pPr>
  </w:style>
  <w:style w:type="numbering" w:customStyle="1" w:styleId="ImportedStyle31161">
    <w:name w:val="Imported Style 31161"/>
    <w:rsid w:val="00C45266"/>
  </w:style>
  <w:style w:type="numbering" w:customStyle="1" w:styleId="List0261">
    <w:name w:val="List 0261"/>
    <w:rsid w:val="00C45266"/>
    <w:pPr>
      <w:numPr>
        <w:numId w:val="53"/>
      </w:numPr>
    </w:pPr>
  </w:style>
  <w:style w:type="numbering" w:customStyle="1" w:styleId="ImportedStyle3441">
    <w:name w:val="Imported Style 3441"/>
    <w:rsid w:val="00C45266"/>
  </w:style>
  <w:style w:type="numbering" w:customStyle="1" w:styleId="ImportedStyle31341">
    <w:name w:val="Imported Style 31341"/>
    <w:rsid w:val="00C45266"/>
  </w:style>
  <w:style w:type="numbering" w:customStyle="1" w:styleId="List01341">
    <w:name w:val="List 01341"/>
    <w:rsid w:val="00C45266"/>
  </w:style>
  <w:style w:type="numbering" w:customStyle="1" w:styleId="List0441">
    <w:name w:val="List 0441"/>
    <w:rsid w:val="00C45266"/>
  </w:style>
  <w:style w:type="numbering" w:customStyle="1" w:styleId="ImportedStyle311231">
    <w:name w:val="Imported Style 311231"/>
    <w:rsid w:val="00C45266"/>
  </w:style>
  <w:style w:type="numbering" w:customStyle="1" w:styleId="List02231">
    <w:name w:val="List 02231"/>
    <w:rsid w:val="00C45266"/>
  </w:style>
  <w:style w:type="numbering" w:customStyle="1" w:styleId="ImportedStyle321131">
    <w:name w:val="Imported Style 321131"/>
    <w:rsid w:val="00C45266"/>
  </w:style>
  <w:style w:type="numbering" w:customStyle="1" w:styleId="List021131">
    <w:name w:val="List 021131"/>
    <w:basedOn w:val="ImportedStyle1"/>
    <w:rsid w:val="00C45266"/>
  </w:style>
  <w:style w:type="numbering" w:customStyle="1" w:styleId="List0111131">
    <w:name w:val="List 0111131"/>
    <w:basedOn w:val="ImportedStyle1"/>
    <w:rsid w:val="00C45266"/>
  </w:style>
  <w:style w:type="numbering" w:customStyle="1" w:styleId="ImportedStyle33131">
    <w:name w:val="Imported Style 33131"/>
    <w:rsid w:val="00C45266"/>
  </w:style>
  <w:style w:type="numbering" w:customStyle="1" w:styleId="List03131">
    <w:name w:val="List 03131"/>
    <w:rsid w:val="00C45266"/>
  </w:style>
  <w:style w:type="numbering" w:customStyle="1" w:styleId="ImportedStyle31111131">
    <w:name w:val="Imported Style 31111131"/>
    <w:rsid w:val="00C45266"/>
  </w:style>
  <w:style w:type="numbering" w:customStyle="1" w:styleId="ImportedStyle34131">
    <w:name w:val="Imported Style 34131"/>
    <w:rsid w:val="00C45266"/>
  </w:style>
  <w:style w:type="numbering" w:customStyle="1" w:styleId="ImportedStyle313131">
    <w:name w:val="Imported Style 313131"/>
    <w:rsid w:val="00C45266"/>
  </w:style>
  <w:style w:type="numbering" w:customStyle="1" w:styleId="List013131">
    <w:name w:val="List 013131"/>
    <w:rsid w:val="00C45266"/>
  </w:style>
  <w:style w:type="numbering" w:customStyle="1" w:styleId="List04131">
    <w:name w:val="List 04131"/>
    <w:rsid w:val="00C45266"/>
  </w:style>
  <w:style w:type="numbering" w:customStyle="1" w:styleId="ImportedStyle3112121">
    <w:name w:val="Imported Style 3112121"/>
    <w:rsid w:val="00C45266"/>
  </w:style>
  <w:style w:type="numbering" w:customStyle="1" w:styleId="List022121">
    <w:name w:val="List 022121"/>
    <w:rsid w:val="00C45266"/>
    <w:pPr>
      <w:numPr>
        <w:numId w:val="99"/>
      </w:numPr>
    </w:pPr>
  </w:style>
  <w:style w:type="numbering" w:customStyle="1" w:styleId="ImportedStyle3211111">
    <w:name w:val="Imported Style 3211111"/>
    <w:rsid w:val="00C45266"/>
  </w:style>
  <w:style w:type="numbering" w:customStyle="1" w:styleId="List0211111">
    <w:name w:val="List 0211111"/>
    <w:basedOn w:val="ImportedStyle1"/>
    <w:rsid w:val="00C45266"/>
  </w:style>
  <w:style w:type="numbering" w:customStyle="1" w:styleId="List01111111">
    <w:name w:val="List 01111111"/>
    <w:basedOn w:val="ImportedStyle1"/>
    <w:rsid w:val="00C45266"/>
  </w:style>
  <w:style w:type="numbering" w:customStyle="1" w:styleId="ImportedStyle331111">
    <w:name w:val="Imported Style 331111"/>
    <w:rsid w:val="00C45266"/>
  </w:style>
  <w:style w:type="numbering" w:customStyle="1" w:styleId="List031111">
    <w:name w:val="List 031111"/>
    <w:rsid w:val="00C45266"/>
  </w:style>
  <w:style w:type="numbering" w:customStyle="1" w:styleId="ImportedStyle311111111">
    <w:name w:val="Imported Style 311111111"/>
    <w:rsid w:val="00C45266"/>
  </w:style>
  <w:style w:type="numbering" w:customStyle="1" w:styleId="ImportedStyle341111">
    <w:name w:val="Imported Style 341111"/>
    <w:rsid w:val="00C45266"/>
  </w:style>
  <w:style w:type="numbering" w:customStyle="1" w:styleId="ImportedStyle3131111">
    <w:name w:val="Imported Style 3131111"/>
    <w:rsid w:val="00C45266"/>
  </w:style>
  <w:style w:type="numbering" w:customStyle="1" w:styleId="List0131111">
    <w:name w:val="List 0131111"/>
    <w:rsid w:val="00C45266"/>
  </w:style>
  <w:style w:type="numbering" w:customStyle="1" w:styleId="List041111">
    <w:name w:val="List 041111"/>
    <w:rsid w:val="00C45266"/>
  </w:style>
  <w:style w:type="numbering" w:customStyle="1" w:styleId="ImportedStyle311411">
    <w:name w:val="Imported Style 311411"/>
    <w:rsid w:val="00C45266"/>
  </w:style>
  <w:style w:type="numbering" w:customStyle="1" w:styleId="List02411">
    <w:name w:val="List 02411"/>
    <w:rsid w:val="00C45266"/>
  </w:style>
  <w:style w:type="numbering" w:customStyle="1" w:styleId="ImportedStyle31111311">
    <w:name w:val="Imported Style 31111311"/>
    <w:rsid w:val="00C45266"/>
  </w:style>
  <w:style w:type="numbering" w:customStyle="1" w:styleId="List013311">
    <w:name w:val="List 013311"/>
    <w:rsid w:val="00C45266"/>
  </w:style>
  <w:style w:type="numbering" w:customStyle="1" w:styleId="ImportedStyle3112211">
    <w:name w:val="Imported Style 3112211"/>
    <w:rsid w:val="00C45266"/>
    <w:pPr>
      <w:numPr>
        <w:numId w:val="58"/>
      </w:numPr>
    </w:pPr>
  </w:style>
  <w:style w:type="numbering" w:customStyle="1" w:styleId="List022211">
    <w:name w:val="List 022211"/>
    <w:rsid w:val="00C45266"/>
  </w:style>
  <w:style w:type="numbering" w:customStyle="1" w:styleId="ImportedStyle3211211">
    <w:name w:val="Imported Style 3211211"/>
    <w:rsid w:val="00C45266"/>
  </w:style>
  <w:style w:type="numbering" w:customStyle="1" w:styleId="List0211211">
    <w:name w:val="List 0211211"/>
    <w:basedOn w:val="ImportedStyle1"/>
    <w:rsid w:val="00C45266"/>
  </w:style>
  <w:style w:type="numbering" w:customStyle="1" w:styleId="List01111211">
    <w:name w:val="List 01111211"/>
    <w:basedOn w:val="ImportedStyle1"/>
    <w:rsid w:val="00C45266"/>
  </w:style>
  <w:style w:type="numbering" w:customStyle="1" w:styleId="ImportedStyle331211">
    <w:name w:val="Imported Style 331211"/>
    <w:rsid w:val="00C45266"/>
  </w:style>
  <w:style w:type="numbering" w:customStyle="1" w:styleId="List031211">
    <w:name w:val="List 031211"/>
    <w:rsid w:val="00C45266"/>
  </w:style>
  <w:style w:type="numbering" w:customStyle="1" w:styleId="ImportedStyle311111211">
    <w:name w:val="Imported Style 311111211"/>
    <w:rsid w:val="00C45266"/>
    <w:pPr>
      <w:numPr>
        <w:numId w:val="59"/>
      </w:numPr>
    </w:pPr>
  </w:style>
  <w:style w:type="numbering" w:customStyle="1" w:styleId="ImportedStyle341211">
    <w:name w:val="Imported Style 341211"/>
    <w:rsid w:val="00C45266"/>
  </w:style>
  <w:style w:type="numbering" w:customStyle="1" w:styleId="ImportedStyle3131211">
    <w:name w:val="Imported Style 3131211"/>
    <w:rsid w:val="00C45266"/>
  </w:style>
  <w:style w:type="numbering" w:customStyle="1" w:styleId="List0131211">
    <w:name w:val="List 0131211"/>
    <w:rsid w:val="00C45266"/>
  </w:style>
  <w:style w:type="numbering" w:customStyle="1" w:styleId="List041211">
    <w:name w:val="List 041211"/>
    <w:rsid w:val="00C45266"/>
  </w:style>
  <w:style w:type="numbering" w:customStyle="1" w:styleId="ImportedStyle31711">
    <w:name w:val="Imported Style 31711"/>
    <w:rsid w:val="00C45266"/>
  </w:style>
  <w:style w:type="numbering" w:customStyle="1" w:styleId="List01711">
    <w:name w:val="List 01711"/>
    <w:rsid w:val="00C45266"/>
  </w:style>
  <w:style w:type="numbering" w:customStyle="1" w:styleId="ImportedStyle311511">
    <w:name w:val="Imported Style 311511"/>
    <w:rsid w:val="00C45266"/>
    <w:pPr>
      <w:numPr>
        <w:numId w:val="50"/>
      </w:numPr>
    </w:pPr>
  </w:style>
  <w:style w:type="numbering" w:customStyle="1" w:styleId="List02511">
    <w:name w:val="List 02511"/>
    <w:rsid w:val="00C45266"/>
  </w:style>
  <w:style w:type="numbering" w:customStyle="1" w:styleId="ImportedStyle321411">
    <w:name w:val="Imported Style 321411"/>
    <w:rsid w:val="00C45266"/>
  </w:style>
  <w:style w:type="numbering" w:customStyle="1" w:styleId="List021411">
    <w:name w:val="List 021411"/>
    <w:basedOn w:val="ImportedStyle1"/>
    <w:rsid w:val="00C45266"/>
  </w:style>
  <w:style w:type="numbering" w:customStyle="1" w:styleId="List0111411">
    <w:name w:val="List 0111411"/>
    <w:basedOn w:val="ImportedStyle1"/>
    <w:rsid w:val="00C45266"/>
  </w:style>
  <w:style w:type="numbering" w:customStyle="1" w:styleId="ImportedStyle33411">
    <w:name w:val="Imported Style 33411"/>
    <w:rsid w:val="00C45266"/>
  </w:style>
  <w:style w:type="numbering" w:customStyle="1" w:styleId="ImportedStyle312411">
    <w:name w:val="Imported Style 312411"/>
    <w:rsid w:val="00C45266"/>
  </w:style>
  <w:style w:type="numbering" w:customStyle="1" w:styleId="List012411">
    <w:name w:val="List 012411"/>
    <w:rsid w:val="00C45266"/>
  </w:style>
  <w:style w:type="numbering" w:customStyle="1" w:styleId="List03411">
    <w:name w:val="List 03411"/>
    <w:rsid w:val="00C45266"/>
  </w:style>
  <w:style w:type="numbering" w:customStyle="1" w:styleId="ImportedStyle31111411">
    <w:name w:val="Imported Style 31111411"/>
    <w:rsid w:val="00C45266"/>
  </w:style>
  <w:style w:type="numbering" w:customStyle="1" w:styleId="ImportedStyle391">
    <w:name w:val="Imported Style 391"/>
    <w:rsid w:val="00C45266"/>
  </w:style>
  <w:style w:type="numbering" w:customStyle="1" w:styleId="ImportedStyle3181">
    <w:name w:val="Imported Style 3181"/>
    <w:rsid w:val="00C45266"/>
  </w:style>
  <w:style w:type="numbering" w:customStyle="1" w:styleId="List0181">
    <w:name w:val="List 0181"/>
    <w:rsid w:val="00C45266"/>
  </w:style>
  <w:style w:type="numbering" w:customStyle="1" w:styleId="List091">
    <w:name w:val="List 091"/>
    <w:rsid w:val="00C45266"/>
  </w:style>
  <w:style w:type="numbering" w:customStyle="1" w:styleId="ImportedStyle31171">
    <w:name w:val="Imported Style 31171"/>
    <w:rsid w:val="00C45266"/>
    <w:pPr>
      <w:numPr>
        <w:numId w:val="102"/>
      </w:numPr>
    </w:pPr>
  </w:style>
  <w:style w:type="numbering" w:customStyle="1" w:styleId="List0271">
    <w:name w:val="List 0271"/>
    <w:rsid w:val="00C45266"/>
    <w:pPr>
      <w:numPr>
        <w:numId w:val="100"/>
      </w:numPr>
    </w:pPr>
  </w:style>
  <w:style w:type="numbering" w:customStyle="1" w:styleId="ImportedStyle32151">
    <w:name w:val="Imported Style 32151"/>
    <w:rsid w:val="00C45266"/>
  </w:style>
  <w:style w:type="numbering" w:customStyle="1" w:styleId="List02151">
    <w:name w:val="List 02151"/>
    <w:basedOn w:val="ImportedStyle1"/>
    <w:rsid w:val="00C45266"/>
  </w:style>
  <w:style w:type="numbering" w:customStyle="1" w:styleId="ImportedStyle3351">
    <w:name w:val="Imported Style 3351"/>
    <w:rsid w:val="00C45266"/>
  </w:style>
  <w:style w:type="numbering" w:customStyle="1" w:styleId="ImportedStyle3451">
    <w:name w:val="Imported Style 3451"/>
    <w:rsid w:val="00C45266"/>
  </w:style>
  <w:style w:type="numbering" w:customStyle="1" w:styleId="ImportedStyle31351">
    <w:name w:val="Imported Style 31351"/>
    <w:rsid w:val="00C45266"/>
  </w:style>
  <w:style w:type="numbering" w:customStyle="1" w:styleId="List01351">
    <w:name w:val="List 01351"/>
    <w:rsid w:val="00C45266"/>
  </w:style>
  <w:style w:type="numbering" w:customStyle="1" w:styleId="List0451">
    <w:name w:val="List 0451"/>
    <w:rsid w:val="00C45266"/>
  </w:style>
  <w:style w:type="numbering" w:customStyle="1" w:styleId="ImportedStyle311241">
    <w:name w:val="Imported Style 311241"/>
    <w:rsid w:val="00C45266"/>
  </w:style>
  <w:style w:type="numbering" w:customStyle="1" w:styleId="List02241">
    <w:name w:val="List 02241"/>
    <w:rsid w:val="00C45266"/>
  </w:style>
  <w:style w:type="numbering" w:customStyle="1" w:styleId="ImportedStyle321141">
    <w:name w:val="Imported Style 321141"/>
    <w:rsid w:val="00C45266"/>
  </w:style>
  <w:style w:type="numbering" w:customStyle="1" w:styleId="List021141">
    <w:name w:val="List 021141"/>
    <w:basedOn w:val="ImportedStyle1"/>
    <w:rsid w:val="00C45266"/>
  </w:style>
  <w:style w:type="numbering" w:customStyle="1" w:styleId="List0111141">
    <w:name w:val="List 0111141"/>
    <w:basedOn w:val="ImportedStyle1"/>
    <w:rsid w:val="00C45266"/>
  </w:style>
  <w:style w:type="numbering" w:customStyle="1" w:styleId="ImportedStyle33141">
    <w:name w:val="Imported Style 33141"/>
    <w:rsid w:val="00C45266"/>
  </w:style>
  <w:style w:type="numbering" w:customStyle="1" w:styleId="List03141">
    <w:name w:val="List 03141"/>
    <w:rsid w:val="00C45266"/>
  </w:style>
  <w:style w:type="numbering" w:customStyle="1" w:styleId="ImportedStyle31111141">
    <w:name w:val="Imported Style 31111141"/>
    <w:rsid w:val="00C45266"/>
  </w:style>
  <w:style w:type="numbering" w:customStyle="1" w:styleId="ImportedStyle34141">
    <w:name w:val="Imported Style 34141"/>
    <w:rsid w:val="00C45266"/>
  </w:style>
  <w:style w:type="numbering" w:customStyle="1" w:styleId="ImportedStyle313141">
    <w:name w:val="Imported Style 313141"/>
    <w:rsid w:val="00C45266"/>
  </w:style>
  <w:style w:type="numbering" w:customStyle="1" w:styleId="List013141">
    <w:name w:val="List 013141"/>
    <w:rsid w:val="00C45266"/>
  </w:style>
  <w:style w:type="numbering" w:customStyle="1" w:styleId="List04141">
    <w:name w:val="List 04141"/>
    <w:rsid w:val="00C45266"/>
  </w:style>
  <w:style w:type="numbering" w:customStyle="1" w:styleId="ImportedStyle3112131">
    <w:name w:val="Imported Style 3112131"/>
    <w:rsid w:val="00C45266"/>
    <w:pPr>
      <w:numPr>
        <w:numId w:val="47"/>
      </w:numPr>
    </w:pPr>
  </w:style>
  <w:style w:type="numbering" w:customStyle="1" w:styleId="List022131">
    <w:name w:val="List 022131"/>
    <w:rsid w:val="00C45266"/>
    <w:pPr>
      <w:numPr>
        <w:numId w:val="48"/>
      </w:numPr>
    </w:pPr>
  </w:style>
  <w:style w:type="numbering" w:customStyle="1" w:styleId="ImportedStyle3211121">
    <w:name w:val="Imported Style 3211121"/>
    <w:rsid w:val="00C45266"/>
  </w:style>
  <w:style w:type="numbering" w:customStyle="1" w:styleId="List0211121">
    <w:name w:val="List 0211121"/>
    <w:basedOn w:val="ImportedStyle1"/>
    <w:rsid w:val="00C45266"/>
  </w:style>
  <w:style w:type="numbering" w:customStyle="1" w:styleId="List01111121">
    <w:name w:val="List 01111121"/>
    <w:basedOn w:val="ImportedStyle1"/>
    <w:rsid w:val="00C45266"/>
  </w:style>
  <w:style w:type="numbering" w:customStyle="1" w:styleId="ImportedStyle331121">
    <w:name w:val="Imported Style 331121"/>
    <w:rsid w:val="00C45266"/>
  </w:style>
  <w:style w:type="numbering" w:customStyle="1" w:styleId="List031121">
    <w:name w:val="List 031121"/>
    <w:rsid w:val="00C45266"/>
  </w:style>
  <w:style w:type="numbering" w:customStyle="1" w:styleId="ImportedStyle311111121">
    <w:name w:val="Imported Style 311111121"/>
    <w:rsid w:val="00C45266"/>
  </w:style>
  <w:style w:type="numbering" w:customStyle="1" w:styleId="ImportedStyle341121">
    <w:name w:val="Imported Style 341121"/>
    <w:rsid w:val="00C45266"/>
  </w:style>
  <w:style w:type="numbering" w:customStyle="1" w:styleId="ImportedStyle3131121">
    <w:name w:val="Imported Style 3131121"/>
    <w:rsid w:val="00C45266"/>
  </w:style>
  <w:style w:type="numbering" w:customStyle="1" w:styleId="List0131121">
    <w:name w:val="List 0131121"/>
    <w:rsid w:val="00C45266"/>
  </w:style>
  <w:style w:type="numbering" w:customStyle="1" w:styleId="List041121">
    <w:name w:val="List 041121"/>
    <w:rsid w:val="00C45266"/>
  </w:style>
  <w:style w:type="numbering" w:customStyle="1" w:styleId="ImportedStyle311421">
    <w:name w:val="Imported Style 311421"/>
    <w:rsid w:val="00C45266"/>
    <w:pPr>
      <w:numPr>
        <w:numId w:val="45"/>
      </w:numPr>
    </w:pPr>
  </w:style>
  <w:style w:type="numbering" w:customStyle="1" w:styleId="List02421">
    <w:name w:val="List 02421"/>
    <w:rsid w:val="00C45266"/>
    <w:pPr>
      <w:numPr>
        <w:numId w:val="44"/>
      </w:numPr>
    </w:pPr>
  </w:style>
  <w:style w:type="numbering" w:customStyle="1" w:styleId="ImportedStyle31111321">
    <w:name w:val="Imported Style 31111321"/>
    <w:rsid w:val="00C45266"/>
    <w:pPr>
      <w:numPr>
        <w:numId w:val="46"/>
      </w:numPr>
    </w:pPr>
  </w:style>
  <w:style w:type="numbering" w:customStyle="1" w:styleId="List013321">
    <w:name w:val="List 013321"/>
    <w:rsid w:val="00C45266"/>
  </w:style>
  <w:style w:type="numbering" w:customStyle="1" w:styleId="ImportedStyle3112221">
    <w:name w:val="Imported Style 3112221"/>
    <w:rsid w:val="00C45266"/>
    <w:pPr>
      <w:numPr>
        <w:numId w:val="40"/>
      </w:numPr>
    </w:pPr>
  </w:style>
  <w:style w:type="numbering" w:customStyle="1" w:styleId="List022221">
    <w:name w:val="List 022221"/>
    <w:rsid w:val="00C45266"/>
    <w:pPr>
      <w:numPr>
        <w:numId w:val="39"/>
      </w:numPr>
    </w:pPr>
  </w:style>
  <w:style w:type="numbering" w:customStyle="1" w:styleId="ImportedStyle3211221">
    <w:name w:val="Imported Style 3211221"/>
    <w:rsid w:val="00C45266"/>
  </w:style>
  <w:style w:type="numbering" w:customStyle="1" w:styleId="List0211221">
    <w:name w:val="List 0211221"/>
    <w:basedOn w:val="ImportedStyle1"/>
    <w:rsid w:val="00C45266"/>
  </w:style>
  <w:style w:type="numbering" w:customStyle="1" w:styleId="List01111221">
    <w:name w:val="List 01111221"/>
    <w:basedOn w:val="ImportedStyle1"/>
    <w:rsid w:val="00C45266"/>
    <w:pPr>
      <w:numPr>
        <w:numId w:val="26"/>
      </w:numPr>
    </w:pPr>
  </w:style>
  <w:style w:type="numbering" w:customStyle="1" w:styleId="ImportedStyle331221">
    <w:name w:val="Imported Style 331221"/>
    <w:rsid w:val="00C45266"/>
  </w:style>
  <w:style w:type="numbering" w:customStyle="1" w:styleId="List031221">
    <w:name w:val="List 031221"/>
    <w:rsid w:val="00C45266"/>
  </w:style>
  <w:style w:type="numbering" w:customStyle="1" w:styleId="ImportedStyle311111221">
    <w:name w:val="Imported Style 311111221"/>
    <w:rsid w:val="00C45266"/>
    <w:pPr>
      <w:numPr>
        <w:numId w:val="41"/>
      </w:numPr>
    </w:pPr>
  </w:style>
  <w:style w:type="numbering" w:customStyle="1" w:styleId="ImportedStyle341221">
    <w:name w:val="Imported Style 341221"/>
    <w:rsid w:val="00C45266"/>
  </w:style>
  <w:style w:type="numbering" w:customStyle="1" w:styleId="ImportedStyle3131221">
    <w:name w:val="Imported Style 3131221"/>
    <w:rsid w:val="00C45266"/>
  </w:style>
  <w:style w:type="numbering" w:customStyle="1" w:styleId="List0131221">
    <w:name w:val="List 0131221"/>
    <w:rsid w:val="00C45266"/>
  </w:style>
  <w:style w:type="numbering" w:customStyle="1" w:styleId="List041221">
    <w:name w:val="List 041221"/>
    <w:rsid w:val="00C45266"/>
  </w:style>
  <w:style w:type="numbering" w:customStyle="1" w:styleId="ImportedStyle31721">
    <w:name w:val="Imported Style 31721"/>
    <w:rsid w:val="00C45266"/>
  </w:style>
  <w:style w:type="numbering" w:customStyle="1" w:styleId="List01721">
    <w:name w:val="List 01721"/>
    <w:rsid w:val="00C45266"/>
  </w:style>
  <w:style w:type="numbering" w:customStyle="1" w:styleId="ImportedStyle3115211">
    <w:name w:val="Imported Style 3115211"/>
    <w:rsid w:val="00C45266"/>
    <w:pPr>
      <w:numPr>
        <w:numId w:val="63"/>
      </w:numPr>
    </w:pPr>
  </w:style>
  <w:style w:type="numbering" w:customStyle="1" w:styleId="List025211">
    <w:name w:val="List 025211"/>
    <w:rsid w:val="00C45266"/>
    <w:pPr>
      <w:numPr>
        <w:numId w:val="64"/>
      </w:numPr>
    </w:pPr>
  </w:style>
  <w:style w:type="numbering" w:customStyle="1" w:styleId="ImportedStyle321421">
    <w:name w:val="Imported Style 321421"/>
    <w:rsid w:val="00C45266"/>
  </w:style>
  <w:style w:type="numbering" w:customStyle="1" w:styleId="List021421">
    <w:name w:val="List 021421"/>
    <w:basedOn w:val="ImportedStyle1"/>
    <w:rsid w:val="00C45266"/>
  </w:style>
  <w:style w:type="numbering" w:customStyle="1" w:styleId="List0111421">
    <w:name w:val="List 0111421"/>
    <w:basedOn w:val="ImportedStyle1"/>
    <w:rsid w:val="00C45266"/>
  </w:style>
  <w:style w:type="numbering" w:customStyle="1" w:styleId="ImportedStyle33421">
    <w:name w:val="Imported Style 33421"/>
    <w:rsid w:val="00C45266"/>
    <w:pPr>
      <w:numPr>
        <w:numId w:val="28"/>
      </w:numPr>
    </w:pPr>
  </w:style>
  <w:style w:type="numbering" w:customStyle="1" w:styleId="ImportedStyle312421">
    <w:name w:val="Imported Style 312421"/>
    <w:rsid w:val="00C45266"/>
  </w:style>
  <w:style w:type="numbering" w:customStyle="1" w:styleId="List012421">
    <w:name w:val="List 012421"/>
    <w:rsid w:val="00C45266"/>
  </w:style>
  <w:style w:type="numbering" w:customStyle="1" w:styleId="List03421">
    <w:name w:val="List 03421"/>
    <w:rsid w:val="00C45266"/>
  </w:style>
  <w:style w:type="numbering" w:customStyle="1" w:styleId="ImportedStyle31111421">
    <w:name w:val="Imported Style 31111421"/>
    <w:rsid w:val="00C45266"/>
    <w:pPr>
      <w:numPr>
        <w:numId w:val="56"/>
      </w:numPr>
    </w:pPr>
  </w:style>
  <w:style w:type="numbering" w:customStyle="1" w:styleId="ImportedStyle3191">
    <w:name w:val="Imported Style 3191"/>
    <w:rsid w:val="00C45266"/>
  </w:style>
  <w:style w:type="numbering" w:customStyle="1" w:styleId="List0191">
    <w:name w:val="List 0191"/>
    <w:rsid w:val="00C45266"/>
  </w:style>
  <w:style w:type="numbering" w:customStyle="1" w:styleId="ImportedStyle31181">
    <w:name w:val="Imported Style 31181"/>
    <w:rsid w:val="00C45266"/>
  </w:style>
  <w:style w:type="numbering" w:customStyle="1" w:styleId="List0281">
    <w:name w:val="List 0281"/>
    <w:rsid w:val="00C45266"/>
  </w:style>
  <w:style w:type="numbering" w:customStyle="1" w:styleId="ImportedStyle32161">
    <w:name w:val="Imported Style 32161"/>
    <w:rsid w:val="00C45266"/>
  </w:style>
  <w:style w:type="numbering" w:customStyle="1" w:styleId="List02161">
    <w:name w:val="List 02161"/>
    <w:basedOn w:val="ImportedStyle1"/>
    <w:rsid w:val="00C45266"/>
  </w:style>
  <w:style w:type="numbering" w:customStyle="1" w:styleId="List011151">
    <w:name w:val="List 011151"/>
    <w:basedOn w:val="ImportedStyle1"/>
    <w:rsid w:val="00C45266"/>
  </w:style>
  <w:style w:type="numbering" w:customStyle="1" w:styleId="ImportedStyle3361">
    <w:name w:val="Imported Style 3361"/>
    <w:rsid w:val="00C45266"/>
  </w:style>
  <w:style w:type="numbering" w:customStyle="1" w:styleId="ImportedStyle31251">
    <w:name w:val="Imported Style 31251"/>
    <w:rsid w:val="00C45266"/>
  </w:style>
  <w:style w:type="numbering" w:customStyle="1" w:styleId="List01251">
    <w:name w:val="List 01251"/>
    <w:rsid w:val="00C45266"/>
  </w:style>
  <w:style w:type="numbering" w:customStyle="1" w:styleId="List0351">
    <w:name w:val="List 0351"/>
    <w:rsid w:val="00C45266"/>
  </w:style>
  <w:style w:type="numbering" w:customStyle="1" w:styleId="ImportedStyle3111151">
    <w:name w:val="Imported Style 3111151"/>
    <w:rsid w:val="00C45266"/>
  </w:style>
  <w:style w:type="numbering" w:customStyle="1" w:styleId="ImportedStyle31101">
    <w:name w:val="Imported Style 31101"/>
    <w:rsid w:val="00C45266"/>
    <w:pPr>
      <w:numPr>
        <w:numId w:val="33"/>
      </w:numPr>
    </w:pPr>
  </w:style>
  <w:style w:type="numbering" w:customStyle="1" w:styleId="List01101">
    <w:name w:val="List 01101"/>
    <w:rsid w:val="00C45266"/>
    <w:pPr>
      <w:numPr>
        <w:numId w:val="34"/>
      </w:numPr>
    </w:pPr>
  </w:style>
  <w:style w:type="numbering" w:customStyle="1" w:styleId="ImportedStyle31191">
    <w:name w:val="Imported Style 31191"/>
    <w:rsid w:val="00C45266"/>
    <w:pPr>
      <w:numPr>
        <w:numId w:val="93"/>
      </w:numPr>
    </w:pPr>
  </w:style>
  <w:style w:type="numbering" w:customStyle="1" w:styleId="List0291">
    <w:name w:val="List 0291"/>
    <w:rsid w:val="00C45266"/>
    <w:pPr>
      <w:numPr>
        <w:numId w:val="94"/>
      </w:numPr>
    </w:pPr>
  </w:style>
  <w:style w:type="numbering" w:customStyle="1" w:styleId="ImportedStyle32171">
    <w:name w:val="Imported Style 32171"/>
    <w:rsid w:val="00C45266"/>
    <w:pPr>
      <w:numPr>
        <w:numId w:val="24"/>
      </w:numPr>
    </w:pPr>
  </w:style>
  <w:style w:type="numbering" w:customStyle="1" w:styleId="List02171">
    <w:name w:val="List 02171"/>
    <w:basedOn w:val="ImportedStyle1"/>
    <w:rsid w:val="00C45266"/>
    <w:pPr>
      <w:numPr>
        <w:numId w:val="25"/>
      </w:numPr>
    </w:pPr>
  </w:style>
  <w:style w:type="numbering" w:customStyle="1" w:styleId="List011161">
    <w:name w:val="List 011161"/>
    <w:basedOn w:val="ImportedStyle1"/>
    <w:rsid w:val="00C45266"/>
    <w:pPr>
      <w:numPr>
        <w:numId w:val="101"/>
      </w:numPr>
    </w:pPr>
  </w:style>
  <w:style w:type="numbering" w:customStyle="1" w:styleId="ImportedStyle3371">
    <w:name w:val="Imported Style 3371"/>
    <w:rsid w:val="00C45266"/>
    <w:pPr>
      <w:numPr>
        <w:numId w:val="29"/>
      </w:numPr>
    </w:pPr>
  </w:style>
  <w:style w:type="numbering" w:customStyle="1" w:styleId="ImportedStyle31261">
    <w:name w:val="Imported Style 31261"/>
    <w:rsid w:val="00C45266"/>
    <w:pPr>
      <w:numPr>
        <w:numId w:val="31"/>
      </w:numPr>
    </w:pPr>
  </w:style>
  <w:style w:type="numbering" w:customStyle="1" w:styleId="List01261">
    <w:name w:val="List 01261"/>
    <w:rsid w:val="00C45266"/>
    <w:pPr>
      <w:numPr>
        <w:numId w:val="32"/>
      </w:numPr>
    </w:pPr>
  </w:style>
  <w:style w:type="numbering" w:customStyle="1" w:styleId="List0361">
    <w:name w:val="List 0361"/>
    <w:rsid w:val="00C45266"/>
    <w:pPr>
      <w:numPr>
        <w:numId w:val="30"/>
      </w:numPr>
    </w:pPr>
  </w:style>
  <w:style w:type="numbering" w:customStyle="1" w:styleId="ImportedStyle3111161">
    <w:name w:val="Imported Style 3111161"/>
    <w:rsid w:val="00C45266"/>
    <w:pPr>
      <w:numPr>
        <w:numId w:val="9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Body Text Indent 3"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h1,H1"/>
    <w:basedOn w:val="a0"/>
    <w:next w:val="a0"/>
    <w:link w:val="1Char"/>
    <w:uiPriority w:val="99"/>
    <w:qFormat/>
    <w:rsid w:val="00C45266"/>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jc w:val="both"/>
      <w:outlineLvl w:val="0"/>
    </w:pPr>
    <w:rPr>
      <w:rFonts w:ascii="Calibri" w:eastAsia="Times New Roman" w:hAnsi="Calibri" w:cs="Times New Roman"/>
      <w:b/>
      <w:bCs/>
      <w:color w:val="002060"/>
      <w:sz w:val="28"/>
      <w:szCs w:val="32"/>
      <w:lang w:val="en-US" w:eastAsia="zh-CN"/>
    </w:rPr>
  </w:style>
  <w:style w:type="paragraph" w:styleId="2">
    <w:name w:val="heading 2"/>
    <w:aliases w:val="h2,h2 Char"/>
    <w:basedOn w:val="1"/>
    <w:next w:val="a0"/>
    <w:link w:val="2Char"/>
    <w:uiPriority w:val="99"/>
    <w:qFormat/>
    <w:rsid w:val="00C45266"/>
    <w:pPr>
      <w:pageBreakBefore w:val="0"/>
      <w:pBdr>
        <w:bottom w:val="single" w:sz="12" w:space="1" w:color="000080"/>
      </w:pBdr>
      <w:tabs>
        <w:tab w:val="left" w:pos="567"/>
      </w:tabs>
      <w:spacing w:before="240" w:after="80"/>
      <w:ind w:left="567" w:hanging="567"/>
      <w:outlineLvl w:val="1"/>
    </w:pPr>
    <w:rPr>
      <w:bCs w:val="0"/>
      <w:sz w:val="24"/>
      <w:szCs w:val="22"/>
      <w:lang w:val="en-GB"/>
    </w:rPr>
  </w:style>
  <w:style w:type="paragraph" w:styleId="3">
    <w:name w:val="heading 3"/>
    <w:basedOn w:val="a0"/>
    <w:next w:val="a0"/>
    <w:link w:val="3Char"/>
    <w:uiPriority w:val="99"/>
    <w:qFormat/>
    <w:rsid w:val="00C45266"/>
    <w:pPr>
      <w:keepNext/>
      <w:suppressAutoHyphens/>
      <w:spacing w:before="240" w:after="60" w:line="240" w:lineRule="auto"/>
      <w:ind w:left="567" w:hanging="567"/>
      <w:jc w:val="both"/>
      <w:outlineLvl w:val="2"/>
    </w:pPr>
    <w:rPr>
      <w:rFonts w:ascii="Calibri" w:eastAsia="Times New Roman" w:hAnsi="Calibri" w:cs="Times New Roman"/>
      <w:b/>
      <w:bCs/>
      <w:color w:val="002060"/>
      <w:szCs w:val="26"/>
      <w:lang w:val="en-GB" w:eastAsia="zh-CN"/>
    </w:rPr>
  </w:style>
  <w:style w:type="paragraph" w:styleId="4">
    <w:name w:val="heading 4"/>
    <w:basedOn w:val="a0"/>
    <w:next w:val="a0"/>
    <w:link w:val="4Char"/>
    <w:uiPriority w:val="99"/>
    <w:qFormat/>
    <w:rsid w:val="00C45266"/>
    <w:pPr>
      <w:keepNext/>
      <w:suppressAutoHyphens/>
      <w:spacing w:before="240" w:after="60" w:line="240" w:lineRule="auto"/>
      <w:jc w:val="both"/>
      <w:outlineLvl w:val="3"/>
    </w:pPr>
    <w:rPr>
      <w:rFonts w:ascii="Calibri" w:eastAsia="Times New Roman" w:hAnsi="Calibri" w:cs="Times New Roman"/>
      <w:bCs/>
      <w:color w:val="002060"/>
      <w:szCs w:val="28"/>
      <w:lang w:val="en-GB" w:eastAsia="zh-CN"/>
    </w:rPr>
  </w:style>
  <w:style w:type="paragraph" w:styleId="5">
    <w:name w:val="heading 5"/>
    <w:basedOn w:val="a0"/>
    <w:next w:val="a0"/>
    <w:link w:val="5Char"/>
    <w:uiPriority w:val="99"/>
    <w:qFormat/>
    <w:rsid w:val="00C45266"/>
    <w:pPr>
      <w:numPr>
        <w:ilvl w:val="4"/>
        <w:numId w:val="22"/>
      </w:numPr>
      <w:suppressAutoHyphens/>
      <w:spacing w:before="200" w:line="280" w:lineRule="exact"/>
      <w:jc w:val="both"/>
      <w:outlineLvl w:val="4"/>
    </w:pPr>
    <w:rPr>
      <w:rFonts w:ascii="Lucida Sans" w:eastAsia="Times New Roman" w:hAnsi="Lucida Sans" w:cs="Times New Roman"/>
      <w:b/>
      <w:szCs w:val="20"/>
      <w:lang w:val="en-US" w:eastAsia="zh-CN"/>
    </w:rPr>
  </w:style>
  <w:style w:type="paragraph" w:styleId="6">
    <w:name w:val="heading 6"/>
    <w:basedOn w:val="a0"/>
    <w:next w:val="a0"/>
    <w:link w:val="6Char"/>
    <w:uiPriority w:val="99"/>
    <w:qFormat/>
    <w:rsid w:val="00C45266"/>
    <w:pPr>
      <w:spacing w:after="0" w:line="271" w:lineRule="auto"/>
      <w:outlineLvl w:val="5"/>
    </w:pPr>
    <w:rPr>
      <w:rFonts w:ascii="Cambria" w:eastAsia="Times New Roman" w:hAnsi="Cambria" w:cs="Times New Roman"/>
      <w:b/>
      <w:bCs/>
      <w:i/>
      <w:iCs/>
      <w:color w:val="7F7F7F"/>
      <w:sz w:val="20"/>
      <w:szCs w:val="20"/>
      <w:lang w:val="x-none" w:eastAsia="x-none"/>
    </w:rPr>
  </w:style>
  <w:style w:type="paragraph" w:styleId="7">
    <w:name w:val="heading 7"/>
    <w:basedOn w:val="a0"/>
    <w:next w:val="a0"/>
    <w:link w:val="7Char"/>
    <w:uiPriority w:val="99"/>
    <w:qFormat/>
    <w:rsid w:val="00C45266"/>
    <w:pPr>
      <w:spacing w:after="0" w:line="360" w:lineRule="auto"/>
      <w:outlineLvl w:val="6"/>
    </w:pPr>
    <w:rPr>
      <w:rFonts w:ascii="Cambria" w:eastAsia="Times New Roman" w:hAnsi="Cambria" w:cs="Times New Roman"/>
      <w:i/>
      <w:iCs/>
      <w:sz w:val="20"/>
      <w:szCs w:val="20"/>
      <w:lang w:val="x-none" w:eastAsia="x-none"/>
    </w:rPr>
  </w:style>
  <w:style w:type="paragraph" w:styleId="8">
    <w:name w:val="heading 8"/>
    <w:basedOn w:val="a0"/>
    <w:next w:val="a0"/>
    <w:link w:val="8Char"/>
    <w:uiPriority w:val="99"/>
    <w:qFormat/>
    <w:rsid w:val="00C45266"/>
    <w:pPr>
      <w:spacing w:after="0" w:line="360" w:lineRule="auto"/>
      <w:outlineLvl w:val="7"/>
    </w:pPr>
    <w:rPr>
      <w:rFonts w:ascii="Cambria" w:eastAsia="Times New Roman" w:hAnsi="Cambria" w:cs="Times New Roman"/>
      <w:sz w:val="20"/>
      <w:szCs w:val="20"/>
      <w:lang w:val="x-none" w:eastAsia="x-none"/>
    </w:rPr>
  </w:style>
  <w:style w:type="paragraph" w:styleId="9">
    <w:name w:val="heading 9"/>
    <w:basedOn w:val="a0"/>
    <w:next w:val="a0"/>
    <w:link w:val="9Char"/>
    <w:uiPriority w:val="99"/>
    <w:qFormat/>
    <w:rsid w:val="00C45266"/>
    <w:pPr>
      <w:spacing w:after="0" w:line="360" w:lineRule="auto"/>
      <w:outlineLvl w:val="8"/>
    </w:pPr>
    <w:rPr>
      <w:rFonts w:ascii="Cambria" w:eastAsia="Times New Roman" w:hAnsi="Cambria" w:cs="Times New Roman"/>
      <w:i/>
      <w:iCs/>
      <w:spacing w:val="5"/>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d"/>
    <w:basedOn w:val="a0"/>
    <w:link w:val="Char"/>
    <w:uiPriority w:val="99"/>
    <w:unhideWhenUsed/>
    <w:rsid w:val="002E6552"/>
    <w:pPr>
      <w:tabs>
        <w:tab w:val="center" w:pos="4153"/>
        <w:tab w:val="right" w:pos="8306"/>
      </w:tabs>
      <w:spacing w:after="0" w:line="240" w:lineRule="auto"/>
    </w:pPr>
  </w:style>
  <w:style w:type="character" w:customStyle="1" w:styleId="Char">
    <w:name w:val="Κεφαλίδα Char"/>
    <w:aliases w:val="hd Char"/>
    <w:basedOn w:val="a1"/>
    <w:link w:val="a4"/>
    <w:uiPriority w:val="99"/>
    <w:rsid w:val="002E6552"/>
  </w:style>
  <w:style w:type="paragraph" w:styleId="a5">
    <w:name w:val="footer"/>
    <w:basedOn w:val="a0"/>
    <w:link w:val="Char0"/>
    <w:uiPriority w:val="99"/>
    <w:unhideWhenUsed/>
    <w:rsid w:val="002E6552"/>
    <w:pPr>
      <w:tabs>
        <w:tab w:val="center" w:pos="4153"/>
        <w:tab w:val="right" w:pos="8306"/>
      </w:tabs>
      <w:spacing w:after="0" w:line="240" w:lineRule="auto"/>
    </w:pPr>
  </w:style>
  <w:style w:type="character" w:customStyle="1" w:styleId="Char0">
    <w:name w:val="Υποσέλιδο Char"/>
    <w:basedOn w:val="a1"/>
    <w:link w:val="a5"/>
    <w:uiPriority w:val="99"/>
    <w:rsid w:val="002E6552"/>
  </w:style>
  <w:style w:type="paragraph" w:styleId="a6">
    <w:name w:val="Balloon Text"/>
    <w:basedOn w:val="a0"/>
    <w:link w:val="Char1"/>
    <w:uiPriority w:val="99"/>
    <w:unhideWhenUsed/>
    <w:rsid w:val="002E6552"/>
    <w:pPr>
      <w:spacing w:after="0" w:line="240" w:lineRule="auto"/>
    </w:pPr>
    <w:rPr>
      <w:rFonts w:ascii="Tahoma" w:hAnsi="Tahoma" w:cs="Tahoma"/>
      <w:sz w:val="16"/>
      <w:szCs w:val="16"/>
    </w:rPr>
  </w:style>
  <w:style w:type="character" w:customStyle="1" w:styleId="Char1">
    <w:name w:val="Κείμενο πλαισίου Char"/>
    <w:basedOn w:val="a1"/>
    <w:link w:val="a6"/>
    <w:uiPriority w:val="99"/>
    <w:rsid w:val="002E6552"/>
    <w:rPr>
      <w:rFonts w:ascii="Tahoma" w:hAnsi="Tahoma" w:cs="Tahoma"/>
      <w:sz w:val="16"/>
      <w:szCs w:val="16"/>
    </w:rPr>
  </w:style>
  <w:style w:type="numbering" w:customStyle="1" w:styleId="ImportedStyle31152">
    <w:name w:val="Imported Style 31152"/>
    <w:rsid w:val="002E6552"/>
    <w:pPr>
      <w:numPr>
        <w:numId w:val="1"/>
      </w:numPr>
    </w:pPr>
  </w:style>
  <w:style w:type="numbering" w:customStyle="1" w:styleId="List0252">
    <w:name w:val="List 0252"/>
    <w:rsid w:val="002E6552"/>
    <w:pPr>
      <w:numPr>
        <w:numId w:val="2"/>
      </w:numPr>
    </w:pPr>
  </w:style>
  <w:style w:type="character" w:customStyle="1" w:styleId="1Char">
    <w:name w:val="Επικεφαλίδα 1 Char"/>
    <w:aliases w:val="h1 Char,H1 Char"/>
    <w:basedOn w:val="a1"/>
    <w:link w:val="1"/>
    <w:uiPriority w:val="99"/>
    <w:rsid w:val="00C45266"/>
    <w:rPr>
      <w:rFonts w:ascii="Calibri" w:eastAsia="Times New Roman" w:hAnsi="Calibri" w:cs="Times New Roman"/>
      <w:b/>
      <w:bCs/>
      <w:color w:val="002060"/>
      <w:sz w:val="28"/>
      <w:szCs w:val="32"/>
      <w:lang w:val="en-US" w:eastAsia="zh-CN"/>
    </w:rPr>
  </w:style>
  <w:style w:type="character" w:customStyle="1" w:styleId="2Char">
    <w:name w:val="Επικεφαλίδα 2 Char"/>
    <w:aliases w:val="h2 Char1,h2 Char Char"/>
    <w:basedOn w:val="a1"/>
    <w:link w:val="2"/>
    <w:uiPriority w:val="99"/>
    <w:rsid w:val="00C45266"/>
    <w:rPr>
      <w:rFonts w:ascii="Calibri" w:eastAsia="Times New Roman" w:hAnsi="Calibri" w:cs="Times New Roman"/>
      <w:b/>
      <w:color w:val="002060"/>
      <w:sz w:val="24"/>
      <w:lang w:val="en-GB" w:eastAsia="zh-CN"/>
    </w:rPr>
  </w:style>
  <w:style w:type="character" w:customStyle="1" w:styleId="3Char">
    <w:name w:val="Επικεφαλίδα 3 Char"/>
    <w:basedOn w:val="a1"/>
    <w:link w:val="3"/>
    <w:uiPriority w:val="99"/>
    <w:rsid w:val="00C45266"/>
    <w:rPr>
      <w:rFonts w:ascii="Calibri" w:eastAsia="Times New Roman" w:hAnsi="Calibri" w:cs="Times New Roman"/>
      <w:b/>
      <w:bCs/>
      <w:color w:val="002060"/>
      <w:szCs w:val="26"/>
      <w:lang w:val="en-GB" w:eastAsia="zh-CN"/>
    </w:rPr>
  </w:style>
  <w:style w:type="character" w:customStyle="1" w:styleId="4Char">
    <w:name w:val="Επικεφαλίδα 4 Char"/>
    <w:basedOn w:val="a1"/>
    <w:link w:val="4"/>
    <w:uiPriority w:val="99"/>
    <w:rsid w:val="00C45266"/>
    <w:rPr>
      <w:rFonts w:ascii="Calibri" w:eastAsia="Times New Roman" w:hAnsi="Calibri" w:cs="Times New Roman"/>
      <w:bCs/>
      <w:color w:val="002060"/>
      <w:szCs w:val="28"/>
      <w:lang w:val="en-GB" w:eastAsia="zh-CN"/>
    </w:rPr>
  </w:style>
  <w:style w:type="character" w:customStyle="1" w:styleId="5Char">
    <w:name w:val="Επικεφαλίδα 5 Char"/>
    <w:basedOn w:val="a1"/>
    <w:link w:val="5"/>
    <w:uiPriority w:val="99"/>
    <w:rsid w:val="00C45266"/>
    <w:rPr>
      <w:rFonts w:ascii="Lucida Sans" w:eastAsia="Times New Roman" w:hAnsi="Lucida Sans" w:cs="Times New Roman"/>
      <w:b/>
      <w:szCs w:val="20"/>
      <w:lang w:val="en-US" w:eastAsia="zh-CN"/>
    </w:rPr>
  </w:style>
  <w:style w:type="character" w:customStyle="1" w:styleId="6Char">
    <w:name w:val="Επικεφαλίδα 6 Char"/>
    <w:basedOn w:val="a1"/>
    <w:link w:val="6"/>
    <w:uiPriority w:val="99"/>
    <w:rsid w:val="00C45266"/>
    <w:rPr>
      <w:rFonts w:ascii="Cambria" w:eastAsia="Times New Roman" w:hAnsi="Cambria" w:cs="Times New Roman"/>
      <w:b/>
      <w:bCs/>
      <w:i/>
      <w:iCs/>
      <w:color w:val="7F7F7F"/>
      <w:sz w:val="20"/>
      <w:szCs w:val="20"/>
      <w:lang w:val="x-none" w:eastAsia="x-none"/>
    </w:rPr>
  </w:style>
  <w:style w:type="character" w:customStyle="1" w:styleId="7Char">
    <w:name w:val="Επικεφαλίδα 7 Char"/>
    <w:basedOn w:val="a1"/>
    <w:link w:val="7"/>
    <w:uiPriority w:val="99"/>
    <w:rsid w:val="00C45266"/>
    <w:rPr>
      <w:rFonts w:ascii="Cambria" w:eastAsia="Times New Roman" w:hAnsi="Cambria" w:cs="Times New Roman"/>
      <w:i/>
      <w:iCs/>
      <w:sz w:val="20"/>
      <w:szCs w:val="20"/>
      <w:lang w:val="x-none" w:eastAsia="x-none"/>
    </w:rPr>
  </w:style>
  <w:style w:type="character" w:customStyle="1" w:styleId="8Char">
    <w:name w:val="Επικεφαλίδα 8 Char"/>
    <w:basedOn w:val="a1"/>
    <w:link w:val="8"/>
    <w:uiPriority w:val="99"/>
    <w:rsid w:val="00C45266"/>
    <w:rPr>
      <w:rFonts w:ascii="Cambria" w:eastAsia="Times New Roman" w:hAnsi="Cambria" w:cs="Times New Roman"/>
      <w:sz w:val="20"/>
      <w:szCs w:val="20"/>
      <w:lang w:val="x-none" w:eastAsia="x-none"/>
    </w:rPr>
  </w:style>
  <w:style w:type="character" w:customStyle="1" w:styleId="9Char">
    <w:name w:val="Επικεφαλίδα 9 Char"/>
    <w:basedOn w:val="a1"/>
    <w:link w:val="9"/>
    <w:uiPriority w:val="99"/>
    <w:rsid w:val="00C45266"/>
    <w:rPr>
      <w:rFonts w:ascii="Cambria" w:eastAsia="Times New Roman" w:hAnsi="Cambria" w:cs="Times New Roman"/>
      <w:i/>
      <w:iCs/>
      <w:spacing w:val="5"/>
      <w:sz w:val="20"/>
      <w:szCs w:val="20"/>
      <w:lang w:val="x-none" w:eastAsia="x-none"/>
    </w:rPr>
  </w:style>
  <w:style w:type="numbering" w:customStyle="1" w:styleId="10">
    <w:name w:val="Χωρίς λίστα1"/>
    <w:next w:val="a3"/>
    <w:uiPriority w:val="99"/>
    <w:semiHidden/>
    <w:unhideWhenUsed/>
    <w:rsid w:val="00C45266"/>
  </w:style>
  <w:style w:type="character" w:customStyle="1" w:styleId="WW8Num1z0">
    <w:name w:val="WW8Num1z0"/>
    <w:rsid w:val="00C45266"/>
  </w:style>
  <w:style w:type="character" w:customStyle="1" w:styleId="WW8Num1z1">
    <w:name w:val="WW8Num1z1"/>
    <w:rsid w:val="00C45266"/>
  </w:style>
  <w:style w:type="character" w:customStyle="1" w:styleId="WW8Num1z2">
    <w:name w:val="WW8Num1z2"/>
    <w:rsid w:val="00C45266"/>
  </w:style>
  <w:style w:type="character" w:customStyle="1" w:styleId="WW8Num1z3">
    <w:name w:val="WW8Num1z3"/>
    <w:rsid w:val="00C45266"/>
  </w:style>
  <w:style w:type="character" w:customStyle="1" w:styleId="WW8Num1z4">
    <w:name w:val="WW8Num1z4"/>
    <w:rsid w:val="00C45266"/>
    <w:rPr>
      <w:rFonts w:ascii="Arial" w:hAnsi="Arial" w:cs="Times New Roman"/>
      <w:b w:val="0"/>
      <w:i w:val="0"/>
      <w:sz w:val="20"/>
      <w:szCs w:val="20"/>
    </w:rPr>
  </w:style>
  <w:style w:type="character" w:customStyle="1" w:styleId="WW8Num1z5">
    <w:name w:val="WW8Num1z5"/>
    <w:rsid w:val="00C45266"/>
  </w:style>
  <w:style w:type="character" w:customStyle="1" w:styleId="WW8Num1z6">
    <w:name w:val="WW8Num1z6"/>
    <w:rsid w:val="00C45266"/>
  </w:style>
  <w:style w:type="character" w:customStyle="1" w:styleId="WW8Num1z7">
    <w:name w:val="WW8Num1z7"/>
    <w:rsid w:val="00C45266"/>
  </w:style>
  <w:style w:type="character" w:customStyle="1" w:styleId="WW8Num1z8">
    <w:name w:val="WW8Num1z8"/>
    <w:rsid w:val="00C45266"/>
  </w:style>
  <w:style w:type="character" w:customStyle="1" w:styleId="WW8Num2z0">
    <w:name w:val="WW8Num2z0"/>
    <w:rsid w:val="00C45266"/>
  </w:style>
  <w:style w:type="character" w:customStyle="1" w:styleId="WW8Num2z1">
    <w:name w:val="WW8Num2z1"/>
    <w:rsid w:val="00C45266"/>
  </w:style>
  <w:style w:type="character" w:customStyle="1" w:styleId="WW8Num2z2">
    <w:name w:val="WW8Num2z2"/>
    <w:rsid w:val="00C45266"/>
  </w:style>
  <w:style w:type="character" w:customStyle="1" w:styleId="WW8Num2z3">
    <w:name w:val="WW8Num2z3"/>
    <w:rsid w:val="00C45266"/>
  </w:style>
  <w:style w:type="character" w:customStyle="1" w:styleId="WW8Num2z4">
    <w:name w:val="WW8Num2z4"/>
    <w:rsid w:val="00C45266"/>
    <w:rPr>
      <w:rFonts w:ascii="Arial" w:hAnsi="Arial" w:cs="Times New Roman"/>
      <w:b w:val="0"/>
      <w:i w:val="0"/>
      <w:sz w:val="20"/>
      <w:szCs w:val="20"/>
    </w:rPr>
  </w:style>
  <w:style w:type="character" w:customStyle="1" w:styleId="WW8Num2z5">
    <w:name w:val="WW8Num2z5"/>
    <w:rsid w:val="00C45266"/>
  </w:style>
  <w:style w:type="character" w:customStyle="1" w:styleId="WW8Num2z6">
    <w:name w:val="WW8Num2z6"/>
    <w:rsid w:val="00C45266"/>
  </w:style>
  <w:style w:type="character" w:customStyle="1" w:styleId="WW8Num2z7">
    <w:name w:val="WW8Num2z7"/>
    <w:rsid w:val="00C45266"/>
  </w:style>
  <w:style w:type="character" w:customStyle="1" w:styleId="WW8Num2z8">
    <w:name w:val="WW8Num2z8"/>
    <w:rsid w:val="00C45266"/>
  </w:style>
  <w:style w:type="character" w:customStyle="1" w:styleId="WW8Num3z0">
    <w:name w:val="WW8Num3z0"/>
    <w:uiPriority w:val="99"/>
    <w:rsid w:val="00C45266"/>
    <w:rPr>
      <w:rFonts w:ascii="Symbol" w:hAnsi="Symbol" w:cs="Symbol"/>
      <w:lang w:val="el-GR"/>
    </w:rPr>
  </w:style>
  <w:style w:type="character" w:customStyle="1" w:styleId="WW8Num4z0">
    <w:name w:val="WW8Num4z0"/>
    <w:uiPriority w:val="99"/>
    <w:rsid w:val="00C45266"/>
    <w:rPr>
      <w:lang w:val="el-GR"/>
    </w:rPr>
  </w:style>
  <w:style w:type="character" w:customStyle="1" w:styleId="WW8Num5z0">
    <w:name w:val="WW8Num5z0"/>
    <w:uiPriority w:val="99"/>
    <w:rsid w:val="00C45266"/>
    <w:rPr>
      <w:rFonts w:ascii="Webdings" w:hAnsi="Webdings" w:cs="Webdings"/>
      <w:color w:val="333399"/>
      <w:sz w:val="16"/>
    </w:rPr>
  </w:style>
  <w:style w:type="character" w:customStyle="1" w:styleId="WW8Num6z0">
    <w:name w:val="WW8Num6z0"/>
    <w:rsid w:val="00C45266"/>
    <w:rPr>
      <w:rFonts w:ascii="Symbol" w:hAnsi="Symbol" w:cs="Symbol"/>
      <w:strike/>
      <w:color w:val="0070C0"/>
      <w:kern w:val="1"/>
      <w:position w:val="0"/>
      <w:sz w:val="24"/>
      <w:vertAlign w:val="baseline"/>
      <w:lang w:val="el-GR"/>
    </w:rPr>
  </w:style>
  <w:style w:type="character" w:customStyle="1" w:styleId="WW8Num7z0">
    <w:name w:val="WW8Num7z0"/>
    <w:uiPriority w:val="99"/>
    <w:rsid w:val="00C45266"/>
    <w:rPr>
      <w:rFonts w:ascii="Symbol" w:hAnsi="Symbol" w:cs="Symbol"/>
      <w:shd w:val="clear" w:color="auto" w:fill="C0C0C0"/>
      <w:lang w:val="el-GR"/>
    </w:rPr>
  </w:style>
  <w:style w:type="character" w:customStyle="1" w:styleId="WW8Num8z0">
    <w:name w:val="WW8Num8z0"/>
    <w:uiPriority w:val="99"/>
    <w:rsid w:val="00C45266"/>
    <w:rPr>
      <w:b/>
      <w:bCs/>
      <w:szCs w:val="22"/>
      <w:lang w:val="el-GR"/>
    </w:rPr>
  </w:style>
  <w:style w:type="character" w:customStyle="1" w:styleId="WW8Num8z1">
    <w:name w:val="WW8Num8z1"/>
    <w:uiPriority w:val="99"/>
    <w:rsid w:val="00C45266"/>
  </w:style>
  <w:style w:type="character" w:customStyle="1" w:styleId="WW8Num8z2">
    <w:name w:val="WW8Num8z2"/>
    <w:uiPriority w:val="99"/>
    <w:rsid w:val="00C45266"/>
  </w:style>
  <w:style w:type="character" w:customStyle="1" w:styleId="WW8Num8z3">
    <w:name w:val="WW8Num8z3"/>
    <w:rsid w:val="00C45266"/>
  </w:style>
  <w:style w:type="character" w:customStyle="1" w:styleId="WW8Num8z4">
    <w:name w:val="WW8Num8z4"/>
    <w:rsid w:val="00C45266"/>
  </w:style>
  <w:style w:type="character" w:customStyle="1" w:styleId="WW8Num8z5">
    <w:name w:val="WW8Num8z5"/>
    <w:rsid w:val="00C45266"/>
  </w:style>
  <w:style w:type="character" w:customStyle="1" w:styleId="WW8Num8z6">
    <w:name w:val="WW8Num8z6"/>
    <w:rsid w:val="00C45266"/>
  </w:style>
  <w:style w:type="character" w:customStyle="1" w:styleId="WW8Num8z7">
    <w:name w:val="WW8Num8z7"/>
    <w:rsid w:val="00C45266"/>
  </w:style>
  <w:style w:type="character" w:customStyle="1" w:styleId="WW8Num8z8">
    <w:name w:val="WW8Num8z8"/>
    <w:rsid w:val="00C45266"/>
  </w:style>
  <w:style w:type="character" w:customStyle="1" w:styleId="WW8Num9z0">
    <w:name w:val="WW8Num9z0"/>
    <w:uiPriority w:val="99"/>
    <w:rsid w:val="00C45266"/>
    <w:rPr>
      <w:b/>
      <w:bCs/>
      <w:szCs w:val="22"/>
      <w:lang w:val="el-GR"/>
    </w:rPr>
  </w:style>
  <w:style w:type="character" w:customStyle="1" w:styleId="WW8Num9z1">
    <w:name w:val="WW8Num9z1"/>
    <w:rsid w:val="00C45266"/>
    <w:rPr>
      <w:rFonts w:eastAsia="Calibri"/>
      <w:lang w:val="el-GR"/>
    </w:rPr>
  </w:style>
  <w:style w:type="character" w:customStyle="1" w:styleId="WW8Num9z2">
    <w:name w:val="WW8Num9z2"/>
    <w:rsid w:val="00C45266"/>
  </w:style>
  <w:style w:type="character" w:customStyle="1" w:styleId="WW8Num9z3">
    <w:name w:val="WW8Num9z3"/>
    <w:rsid w:val="00C45266"/>
  </w:style>
  <w:style w:type="character" w:customStyle="1" w:styleId="WW8Num9z4">
    <w:name w:val="WW8Num9z4"/>
    <w:rsid w:val="00C45266"/>
  </w:style>
  <w:style w:type="character" w:customStyle="1" w:styleId="WW8Num9z5">
    <w:name w:val="WW8Num9z5"/>
    <w:rsid w:val="00C45266"/>
  </w:style>
  <w:style w:type="character" w:customStyle="1" w:styleId="WW8Num9z6">
    <w:name w:val="WW8Num9z6"/>
    <w:rsid w:val="00C45266"/>
  </w:style>
  <w:style w:type="character" w:customStyle="1" w:styleId="WW8Num9z7">
    <w:name w:val="WW8Num9z7"/>
    <w:rsid w:val="00C45266"/>
  </w:style>
  <w:style w:type="character" w:customStyle="1" w:styleId="WW8Num9z8">
    <w:name w:val="WW8Num9z8"/>
    <w:rsid w:val="00C45266"/>
  </w:style>
  <w:style w:type="character" w:customStyle="1" w:styleId="WW8Num10z0">
    <w:name w:val="WW8Num10z0"/>
    <w:uiPriority w:val="99"/>
    <w:rsid w:val="00C45266"/>
    <w:rPr>
      <w:rFonts w:ascii="Symbol" w:hAnsi="Symbol" w:cs="OpenSymbol"/>
      <w:color w:val="5B9BD5"/>
    </w:rPr>
  </w:style>
  <w:style w:type="character" w:customStyle="1" w:styleId="WW8Num7z1">
    <w:name w:val="WW8Num7z1"/>
    <w:uiPriority w:val="99"/>
    <w:rsid w:val="00C45266"/>
  </w:style>
  <w:style w:type="character" w:customStyle="1" w:styleId="WW8Num7z2">
    <w:name w:val="WW8Num7z2"/>
    <w:uiPriority w:val="99"/>
    <w:rsid w:val="00C45266"/>
  </w:style>
  <w:style w:type="character" w:customStyle="1" w:styleId="WW8Num7z3">
    <w:name w:val="WW8Num7z3"/>
    <w:uiPriority w:val="99"/>
    <w:rsid w:val="00C45266"/>
  </w:style>
  <w:style w:type="character" w:customStyle="1" w:styleId="WW8Num7z4">
    <w:name w:val="WW8Num7z4"/>
    <w:rsid w:val="00C45266"/>
  </w:style>
  <w:style w:type="character" w:customStyle="1" w:styleId="WW8Num7z5">
    <w:name w:val="WW8Num7z5"/>
    <w:rsid w:val="00C45266"/>
  </w:style>
  <w:style w:type="character" w:customStyle="1" w:styleId="WW8Num7z6">
    <w:name w:val="WW8Num7z6"/>
    <w:rsid w:val="00C45266"/>
  </w:style>
  <w:style w:type="character" w:customStyle="1" w:styleId="WW8Num7z7">
    <w:name w:val="WW8Num7z7"/>
    <w:rsid w:val="00C45266"/>
  </w:style>
  <w:style w:type="character" w:customStyle="1" w:styleId="WW8Num7z8">
    <w:name w:val="WW8Num7z8"/>
    <w:rsid w:val="00C45266"/>
  </w:style>
  <w:style w:type="character" w:customStyle="1" w:styleId="DefaultParagraphFont">
    <w:name w:val="Default Paragraph Font"/>
    <w:rsid w:val="00C45266"/>
  </w:style>
  <w:style w:type="character" w:customStyle="1" w:styleId="WW-DefaultParagraphFont">
    <w:name w:val="WW-Default Paragraph Font"/>
    <w:rsid w:val="00C45266"/>
  </w:style>
  <w:style w:type="character" w:customStyle="1" w:styleId="30">
    <w:name w:val="Προεπιλεγμένη γραμματοσειρά3"/>
    <w:uiPriority w:val="99"/>
    <w:rsid w:val="00C45266"/>
  </w:style>
  <w:style w:type="character" w:customStyle="1" w:styleId="WW-DefaultParagraphFont1">
    <w:name w:val="WW-Default Paragraph Font1"/>
    <w:rsid w:val="00C45266"/>
  </w:style>
  <w:style w:type="character" w:customStyle="1" w:styleId="WW8Num10z1">
    <w:name w:val="WW8Num10z1"/>
    <w:uiPriority w:val="99"/>
    <w:rsid w:val="00C45266"/>
    <w:rPr>
      <w:rFonts w:eastAsia="Calibri"/>
      <w:lang w:val="el-GR"/>
    </w:rPr>
  </w:style>
  <w:style w:type="character" w:customStyle="1" w:styleId="WW8Num10z2">
    <w:name w:val="WW8Num10z2"/>
    <w:uiPriority w:val="99"/>
    <w:rsid w:val="00C45266"/>
  </w:style>
  <w:style w:type="character" w:customStyle="1" w:styleId="WW8Num10z3">
    <w:name w:val="WW8Num10z3"/>
    <w:rsid w:val="00C45266"/>
  </w:style>
  <w:style w:type="character" w:customStyle="1" w:styleId="WW8Num10z4">
    <w:name w:val="WW8Num10z4"/>
    <w:rsid w:val="00C45266"/>
  </w:style>
  <w:style w:type="character" w:customStyle="1" w:styleId="WW8Num10z5">
    <w:name w:val="WW8Num10z5"/>
    <w:rsid w:val="00C45266"/>
  </w:style>
  <w:style w:type="character" w:customStyle="1" w:styleId="WW8Num10z6">
    <w:name w:val="WW8Num10z6"/>
    <w:rsid w:val="00C45266"/>
  </w:style>
  <w:style w:type="character" w:customStyle="1" w:styleId="WW8Num10z7">
    <w:name w:val="WW8Num10z7"/>
    <w:rsid w:val="00C45266"/>
  </w:style>
  <w:style w:type="character" w:customStyle="1" w:styleId="WW8Num10z8">
    <w:name w:val="WW8Num10z8"/>
    <w:rsid w:val="00C45266"/>
  </w:style>
  <w:style w:type="character" w:customStyle="1" w:styleId="WW8Num11z0">
    <w:name w:val="WW8Num11z0"/>
    <w:uiPriority w:val="99"/>
    <w:rsid w:val="00C45266"/>
    <w:rPr>
      <w:rFonts w:ascii="Symbol" w:hAnsi="Symbol" w:cs="OpenSymbol"/>
    </w:rPr>
  </w:style>
  <w:style w:type="character" w:customStyle="1" w:styleId="DefaultParagraphFont2">
    <w:name w:val="Default Paragraph Font2"/>
    <w:rsid w:val="00C45266"/>
  </w:style>
  <w:style w:type="character" w:customStyle="1" w:styleId="WW8Num11z1">
    <w:name w:val="WW8Num11z1"/>
    <w:uiPriority w:val="99"/>
    <w:rsid w:val="00C45266"/>
  </w:style>
  <w:style w:type="character" w:customStyle="1" w:styleId="WW8Num11z2">
    <w:name w:val="WW8Num11z2"/>
    <w:rsid w:val="00C45266"/>
  </w:style>
  <w:style w:type="character" w:customStyle="1" w:styleId="WW8Num11z3">
    <w:name w:val="WW8Num11z3"/>
    <w:uiPriority w:val="99"/>
    <w:rsid w:val="00C45266"/>
  </w:style>
  <w:style w:type="character" w:customStyle="1" w:styleId="WW8Num11z4">
    <w:name w:val="WW8Num11z4"/>
    <w:rsid w:val="00C45266"/>
  </w:style>
  <w:style w:type="character" w:customStyle="1" w:styleId="WW8Num11z5">
    <w:name w:val="WW8Num11z5"/>
    <w:rsid w:val="00C45266"/>
  </w:style>
  <w:style w:type="character" w:customStyle="1" w:styleId="WW8Num11z6">
    <w:name w:val="WW8Num11z6"/>
    <w:rsid w:val="00C45266"/>
  </w:style>
  <w:style w:type="character" w:customStyle="1" w:styleId="WW8Num11z7">
    <w:name w:val="WW8Num11z7"/>
    <w:rsid w:val="00C45266"/>
  </w:style>
  <w:style w:type="character" w:customStyle="1" w:styleId="WW8Num11z8">
    <w:name w:val="WW8Num11z8"/>
    <w:rsid w:val="00C45266"/>
  </w:style>
  <w:style w:type="character" w:customStyle="1" w:styleId="WW8Num12z0">
    <w:name w:val="WW8Num12z0"/>
    <w:uiPriority w:val="99"/>
    <w:rsid w:val="00C45266"/>
    <w:rPr>
      <w:b/>
      <w:bCs/>
      <w:szCs w:val="22"/>
      <w:lang w:val="el-GR"/>
    </w:rPr>
  </w:style>
  <w:style w:type="character" w:customStyle="1" w:styleId="WW8Num12z1">
    <w:name w:val="WW8Num12z1"/>
    <w:rsid w:val="00C45266"/>
    <w:rPr>
      <w:rFonts w:eastAsia="Calibri"/>
      <w:lang w:val="el-GR"/>
    </w:rPr>
  </w:style>
  <w:style w:type="character" w:customStyle="1" w:styleId="WW8Num12z2">
    <w:name w:val="WW8Num12z2"/>
    <w:rsid w:val="00C45266"/>
  </w:style>
  <w:style w:type="character" w:customStyle="1" w:styleId="WW8Num12z3">
    <w:name w:val="WW8Num12z3"/>
    <w:rsid w:val="00C45266"/>
  </w:style>
  <w:style w:type="character" w:customStyle="1" w:styleId="WW8Num12z4">
    <w:name w:val="WW8Num12z4"/>
    <w:rsid w:val="00C45266"/>
  </w:style>
  <w:style w:type="character" w:customStyle="1" w:styleId="WW8Num12z5">
    <w:name w:val="WW8Num12z5"/>
    <w:rsid w:val="00C45266"/>
  </w:style>
  <w:style w:type="character" w:customStyle="1" w:styleId="WW8Num12z6">
    <w:name w:val="WW8Num12z6"/>
    <w:rsid w:val="00C45266"/>
  </w:style>
  <w:style w:type="character" w:customStyle="1" w:styleId="WW8Num12z7">
    <w:name w:val="WW8Num12z7"/>
    <w:rsid w:val="00C45266"/>
  </w:style>
  <w:style w:type="character" w:customStyle="1" w:styleId="WW8Num12z8">
    <w:name w:val="WW8Num12z8"/>
    <w:rsid w:val="00C45266"/>
  </w:style>
  <w:style w:type="character" w:customStyle="1" w:styleId="WW8Num13z0">
    <w:name w:val="WW8Num13z0"/>
    <w:uiPriority w:val="99"/>
    <w:rsid w:val="00C45266"/>
    <w:rPr>
      <w:rFonts w:ascii="Symbol" w:hAnsi="Symbol" w:cs="OpenSymbol"/>
    </w:rPr>
  </w:style>
  <w:style w:type="character" w:customStyle="1" w:styleId="WW-DefaultParagraphFont11">
    <w:name w:val="WW-Default Paragraph Font11"/>
    <w:rsid w:val="00C45266"/>
  </w:style>
  <w:style w:type="character" w:customStyle="1" w:styleId="WW8Num13z1">
    <w:name w:val="WW8Num13z1"/>
    <w:rsid w:val="00C45266"/>
    <w:rPr>
      <w:rFonts w:eastAsia="Calibri"/>
      <w:lang w:val="el-GR"/>
    </w:rPr>
  </w:style>
  <w:style w:type="character" w:customStyle="1" w:styleId="WW8Num13z2">
    <w:name w:val="WW8Num13z2"/>
    <w:rsid w:val="00C45266"/>
  </w:style>
  <w:style w:type="character" w:customStyle="1" w:styleId="WW8Num13z3">
    <w:name w:val="WW8Num13z3"/>
    <w:rsid w:val="00C45266"/>
  </w:style>
  <w:style w:type="character" w:customStyle="1" w:styleId="WW8Num13z4">
    <w:name w:val="WW8Num13z4"/>
    <w:rsid w:val="00C45266"/>
  </w:style>
  <w:style w:type="character" w:customStyle="1" w:styleId="WW8Num13z5">
    <w:name w:val="WW8Num13z5"/>
    <w:rsid w:val="00C45266"/>
  </w:style>
  <w:style w:type="character" w:customStyle="1" w:styleId="WW8Num13z6">
    <w:name w:val="WW8Num13z6"/>
    <w:rsid w:val="00C45266"/>
  </w:style>
  <w:style w:type="character" w:customStyle="1" w:styleId="WW8Num13z7">
    <w:name w:val="WW8Num13z7"/>
    <w:rsid w:val="00C45266"/>
  </w:style>
  <w:style w:type="character" w:customStyle="1" w:styleId="WW8Num13z8">
    <w:name w:val="WW8Num13z8"/>
    <w:rsid w:val="00C45266"/>
  </w:style>
  <w:style w:type="character" w:customStyle="1" w:styleId="WW8Num14z0">
    <w:name w:val="WW8Num14z0"/>
    <w:uiPriority w:val="99"/>
    <w:rsid w:val="00C45266"/>
    <w:rPr>
      <w:rFonts w:ascii="Symbol" w:hAnsi="Symbol" w:cs="OpenSymbol"/>
    </w:rPr>
  </w:style>
  <w:style w:type="character" w:customStyle="1" w:styleId="WW8Num14z1">
    <w:name w:val="WW8Num14z1"/>
    <w:rsid w:val="00C45266"/>
  </w:style>
  <w:style w:type="character" w:customStyle="1" w:styleId="WW8Num14z2">
    <w:name w:val="WW8Num14z2"/>
    <w:rsid w:val="00C45266"/>
  </w:style>
  <w:style w:type="character" w:customStyle="1" w:styleId="WW8Num14z3">
    <w:name w:val="WW8Num14z3"/>
    <w:rsid w:val="00C45266"/>
  </w:style>
  <w:style w:type="character" w:customStyle="1" w:styleId="WW8Num14z4">
    <w:name w:val="WW8Num14z4"/>
    <w:rsid w:val="00C45266"/>
  </w:style>
  <w:style w:type="character" w:customStyle="1" w:styleId="WW8Num14z5">
    <w:name w:val="WW8Num14z5"/>
    <w:rsid w:val="00C45266"/>
  </w:style>
  <w:style w:type="character" w:customStyle="1" w:styleId="WW8Num14z6">
    <w:name w:val="WW8Num14z6"/>
    <w:rsid w:val="00C45266"/>
  </w:style>
  <w:style w:type="character" w:customStyle="1" w:styleId="WW8Num14z7">
    <w:name w:val="WW8Num14z7"/>
    <w:rsid w:val="00C45266"/>
  </w:style>
  <w:style w:type="character" w:customStyle="1" w:styleId="WW8Num14z8">
    <w:name w:val="WW8Num14z8"/>
    <w:rsid w:val="00C45266"/>
  </w:style>
  <w:style w:type="character" w:customStyle="1" w:styleId="WW8Num15z0">
    <w:name w:val="WW8Num15z0"/>
    <w:uiPriority w:val="99"/>
    <w:rsid w:val="00C45266"/>
  </w:style>
  <w:style w:type="character" w:customStyle="1" w:styleId="WW8Num15z1">
    <w:name w:val="WW8Num15z1"/>
    <w:rsid w:val="00C45266"/>
  </w:style>
  <w:style w:type="character" w:customStyle="1" w:styleId="WW8Num15z2">
    <w:name w:val="WW8Num15z2"/>
    <w:rsid w:val="00C45266"/>
  </w:style>
  <w:style w:type="character" w:customStyle="1" w:styleId="WW8Num15z3">
    <w:name w:val="WW8Num15z3"/>
    <w:rsid w:val="00C45266"/>
  </w:style>
  <w:style w:type="character" w:customStyle="1" w:styleId="WW8Num15z4">
    <w:name w:val="WW8Num15z4"/>
    <w:rsid w:val="00C45266"/>
  </w:style>
  <w:style w:type="character" w:customStyle="1" w:styleId="WW8Num15z5">
    <w:name w:val="WW8Num15z5"/>
    <w:rsid w:val="00C45266"/>
  </w:style>
  <w:style w:type="character" w:customStyle="1" w:styleId="WW8Num15z6">
    <w:name w:val="WW8Num15z6"/>
    <w:rsid w:val="00C45266"/>
  </w:style>
  <w:style w:type="character" w:customStyle="1" w:styleId="WW8Num15z7">
    <w:name w:val="WW8Num15z7"/>
    <w:rsid w:val="00C45266"/>
  </w:style>
  <w:style w:type="character" w:customStyle="1" w:styleId="WW8Num15z8">
    <w:name w:val="WW8Num15z8"/>
    <w:rsid w:val="00C45266"/>
  </w:style>
  <w:style w:type="character" w:customStyle="1" w:styleId="WW8Num16z0">
    <w:name w:val="WW8Num16z0"/>
    <w:uiPriority w:val="99"/>
    <w:rsid w:val="00C45266"/>
  </w:style>
  <w:style w:type="character" w:customStyle="1" w:styleId="WW8Num16z1">
    <w:name w:val="WW8Num16z1"/>
    <w:uiPriority w:val="99"/>
    <w:rsid w:val="00C45266"/>
  </w:style>
  <w:style w:type="character" w:customStyle="1" w:styleId="WW8Num16z2">
    <w:name w:val="WW8Num16z2"/>
    <w:uiPriority w:val="99"/>
    <w:rsid w:val="00C45266"/>
  </w:style>
  <w:style w:type="character" w:customStyle="1" w:styleId="WW8Num16z3">
    <w:name w:val="WW8Num16z3"/>
    <w:uiPriority w:val="99"/>
    <w:rsid w:val="00C45266"/>
  </w:style>
  <w:style w:type="character" w:customStyle="1" w:styleId="WW8Num16z4">
    <w:name w:val="WW8Num16z4"/>
    <w:rsid w:val="00C45266"/>
  </w:style>
  <w:style w:type="character" w:customStyle="1" w:styleId="WW8Num16z5">
    <w:name w:val="WW8Num16z5"/>
    <w:rsid w:val="00C45266"/>
  </w:style>
  <w:style w:type="character" w:customStyle="1" w:styleId="WW8Num16z6">
    <w:name w:val="WW8Num16z6"/>
    <w:rsid w:val="00C45266"/>
  </w:style>
  <w:style w:type="character" w:customStyle="1" w:styleId="WW8Num16z7">
    <w:name w:val="WW8Num16z7"/>
    <w:rsid w:val="00C45266"/>
  </w:style>
  <w:style w:type="character" w:customStyle="1" w:styleId="WW8Num16z8">
    <w:name w:val="WW8Num16z8"/>
    <w:rsid w:val="00C45266"/>
  </w:style>
  <w:style w:type="character" w:customStyle="1" w:styleId="WW-DefaultParagraphFont111">
    <w:name w:val="WW-Default Paragraph Font111"/>
    <w:rsid w:val="00C45266"/>
  </w:style>
  <w:style w:type="character" w:customStyle="1" w:styleId="WW-DefaultParagraphFont1111">
    <w:name w:val="WW-Default Paragraph Font1111"/>
    <w:rsid w:val="00C45266"/>
  </w:style>
  <w:style w:type="character" w:customStyle="1" w:styleId="WW-DefaultParagraphFont11111">
    <w:name w:val="WW-Default Paragraph Font11111"/>
    <w:rsid w:val="00C45266"/>
  </w:style>
  <w:style w:type="character" w:customStyle="1" w:styleId="WW-DefaultParagraphFont111111">
    <w:name w:val="WW-Default Paragraph Font111111"/>
    <w:rsid w:val="00C45266"/>
  </w:style>
  <w:style w:type="character" w:customStyle="1" w:styleId="WW-DefaultParagraphFont1111111">
    <w:name w:val="WW-Default Paragraph Font1111111"/>
    <w:rsid w:val="00C45266"/>
  </w:style>
  <w:style w:type="character" w:customStyle="1" w:styleId="WW8Num17z0">
    <w:name w:val="WW8Num17z0"/>
    <w:uiPriority w:val="99"/>
    <w:rsid w:val="00C45266"/>
  </w:style>
  <w:style w:type="character" w:customStyle="1" w:styleId="WW8Num17z1">
    <w:name w:val="WW8Num17z1"/>
    <w:uiPriority w:val="99"/>
    <w:rsid w:val="00C45266"/>
  </w:style>
  <w:style w:type="character" w:customStyle="1" w:styleId="WW8Num17z2">
    <w:name w:val="WW8Num17z2"/>
    <w:uiPriority w:val="99"/>
    <w:rsid w:val="00C45266"/>
  </w:style>
  <w:style w:type="character" w:customStyle="1" w:styleId="WW8Num17z3">
    <w:name w:val="WW8Num17z3"/>
    <w:uiPriority w:val="99"/>
    <w:rsid w:val="00C45266"/>
  </w:style>
  <w:style w:type="character" w:customStyle="1" w:styleId="WW8Num17z4">
    <w:name w:val="WW8Num17z4"/>
    <w:rsid w:val="00C45266"/>
  </w:style>
  <w:style w:type="character" w:customStyle="1" w:styleId="WW8Num17z5">
    <w:name w:val="WW8Num17z5"/>
    <w:rsid w:val="00C45266"/>
  </w:style>
  <w:style w:type="character" w:customStyle="1" w:styleId="WW8Num17z6">
    <w:name w:val="WW8Num17z6"/>
    <w:rsid w:val="00C45266"/>
  </w:style>
  <w:style w:type="character" w:customStyle="1" w:styleId="WW8Num17z7">
    <w:name w:val="WW8Num17z7"/>
    <w:rsid w:val="00C45266"/>
  </w:style>
  <w:style w:type="character" w:customStyle="1" w:styleId="WW8Num17z8">
    <w:name w:val="WW8Num17z8"/>
    <w:rsid w:val="00C45266"/>
  </w:style>
  <w:style w:type="character" w:customStyle="1" w:styleId="WW8Num18z0">
    <w:name w:val="WW8Num18z0"/>
    <w:uiPriority w:val="99"/>
    <w:rsid w:val="00C45266"/>
  </w:style>
  <w:style w:type="character" w:customStyle="1" w:styleId="WW8Num18z1">
    <w:name w:val="WW8Num18z1"/>
    <w:rsid w:val="00C45266"/>
  </w:style>
  <w:style w:type="character" w:customStyle="1" w:styleId="WW8Num18z2">
    <w:name w:val="WW8Num18z2"/>
    <w:rsid w:val="00C45266"/>
  </w:style>
  <w:style w:type="character" w:customStyle="1" w:styleId="WW8Num18z3">
    <w:name w:val="WW8Num18z3"/>
    <w:rsid w:val="00C45266"/>
  </w:style>
  <w:style w:type="character" w:customStyle="1" w:styleId="WW8Num18z4">
    <w:name w:val="WW8Num18z4"/>
    <w:rsid w:val="00C45266"/>
  </w:style>
  <w:style w:type="character" w:customStyle="1" w:styleId="WW8Num18z5">
    <w:name w:val="WW8Num18z5"/>
    <w:rsid w:val="00C45266"/>
  </w:style>
  <w:style w:type="character" w:customStyle="1" w:styleId="WW8Num18z6">
    <w:name w:val="WW8Num18z6"/>
    <w:rsid w:val="00C45266"/>
  </w:style>
  <w:style w:type="character" w:customStyle="1" w:styleId="WW8Num18z7">
    <w:name w:val="WW8Num18z7"/>
    <w:rsid w:val="00C45266"/>
  </w:style>
  <w:style w:type="character" w:customStyle="1" w:styleId="WW8Num18z8">
    <w:name w:val="WW8Num18z8"/>
    <w:rsid w:val="00C45266"/>
  </w:style>
  <w:style w:type="character" w:customStyle="1" w:styleId="WW8Num3z1">
    <w:name w:val="WW8Num3z1"/>
    <w:rsid w:val="00C45266"/>
  </w:style>
  <w:style w:type="character" w:customStyle="1" w:styleId="WW8Num3z2">
    <w:name w:val="WW8Num3z2"/>
    <w:rsid w:val="00C45266"/>
  </w:style>
  <w:style w:type="character" w:customStyle="1" w:styleId="WW8Num3z3">
    <w:name w:val="WW8Num3z3"/>
    <w:rsid w:val="00C45266"/>
  </w:style>
  <w:style w:type="character" w:customStyle="1" w:styleId="WW8Num3z4">
    <w:name w:val="WW8Num3z4"/>
    <w:rsid w:val="00C45266"/>
    <w:rPr>
      <w:rFonts w:ascii="Arial" w:hAnsi="Arial" w:cs="Times New Roman"/>
      <w:b w:val="0"/>
      <w:i w:val="0"/>
      <w:sz w:val="20"/>
      <w:szCs w:val="20"/>
    </w:rPr>
  </w:style>
  <w:style w:type="character" w:customStyle="1" w:styleId="WW8Num3z5">
    <w:name w:val="WW8Num3z5"/>
    <w:rsid w:val="00C45266"/>
  </w:style>
  <w:style w:type="character" w:customStyle="1" w:styleId="WW8Num3z6">
    <w:name w:val="WW8Num3z6"/>
    <w:rsid w:val="00C45266"/>
  </w:style>
  <w:style w:type="character" w:customStyle="1" w:styleId="WW8Num3z7">
    <w:name w:val="WW8Num3z7"/>
    <w:rsid w:val="00C45266"/>
  </w:style>
  <w:style w:type="character" w:customStyle="1" w:styleId="WW8Num3z8">
    <w:name w:val="WW8Num3z8"/>
    <w:rsid w:val="00C45266"/>
  </w:style>
  <w:style w:type="character" w:customStyle="1" w:styleId="WW-DefaultParagraphFont11111111">
    <w:name w:val="WW-Default Paragraph Font11111111"/>
    <w:rsid w:val="00C45266"/>
  </w:style>
  <w:style w:type="character" w:customStyle="1" w:styleId="WW-DefaultParagraphFont111111111">
    <w:name w:val="WW-Default Paragraph Font111111111"/>
    <w:rsid w:val="00C45266"/>
  </w:style>
  <w:style w:type="character" w:customStyle="1" w:styleId="WW-DefaultParagraphFont1111111111">
    <w:name w:val="WW-Default Paragraph Font1111111111"/>
    <w:rsid w:val="00C45266"/>
  </w:style>
  <w:style w:type="character" w:customStyle="1" w:styleId="WW-DefaultParagraphFont11111111111">
    <w:name w:val="WW-Default Paragraph Font11111111111"/>
    <w:rsid w:val="00C45266"/>
  </w:style>
  <w:style w:type="character" w:customStyle="1" w:styleId="20">
    <w:name w:val="Προεπιλεγμένη γραμματοσειρά2"/>
    <w:uiPriority w:val="99"/>
    <w:rsid w:val="00C45266"/>
  </w:style>
  <w:style w:type="character" w:customStyle="1" w:styleId="WW8Num19z0">
    <w:name w:val="WW8Num19z0"/>
    <w:uiPriority w:val="99"/>
    <w:rsid w:val="00C45266"/>
    <w:rPr>
      <w:rFonts w:ascii="Calibri" w:hAnsi="Calibri" w:cs="Calibri"/>
    </w:rPr>
  </w:style>
  <w:style w:type="character" w:customStyle="1" w:styleId="WW8Num19z1">
    <w:name w:val="WW8Num19z1"/>
    <w:uiPriority w:val="99"/>
    <w:rsid w:val="00C45266"/>
  </w:style>
  <w:style w:type="character" w:customStyle="1" w:styleId="WW8Num20z0">
    <w:name w:val="WW8Num20z0"/>
    <w:uiPriority w:val="99"/>
    <w:rsid w:val="00C45266"/>
    <w:rPr>
      <w:rFonts w:ascii="Calibri" w:eastAsia="Calibri" w:hAnsi="Calibri" w:cs="Times New Roman"/>
    </w:rPr>
  </w:style>
  <w:style w:type="character" w:customStyle="1" w:styleId="WW8Num20z1">
    <w:name w:val="WW8Num20z1"/>
    <w:uiPriority w:val="99"/>
    <w:rsid w:val="00C45266"/>
    <w:rPr>
      <w:rFonts w:ascii="Courier New" w:hAnsi="Courier New" w:cs="Courier New"/>
    </w:rPr>
  </w:style>
  <w:style w:type="character" w:customStyle="1" w:styleId="WW8Num20z2">
    <w:name w:val="WW8Num20z2"/>
    <w:uiPriority w:val="99"/>
    <w:rsid w:val="00C45266"/>
    <w:rPr>
      <w:rFonts w:ascii="Wingdings" w:hAnsi="Wingdings" w:cs="Wingdings"/>
    </w:rPr>
  </w:style>
  <w:style w:type="character" w:customStyle="1" w:styleId="WW8Num20z3">
    <w:name w:val="WW8Num20z3"/>
    <w:rsid w:val="00C45266"/>
    <w:rPr>
      <w:rFonts w:ascii="Symbol" w:hAnsi="Symbol" w:cs="Symbol"/>
    </w:rPr>
  </w:style>
  <w:style w:type="character" w:customStyle="1" w:styleId="WW-DefaultParagraphFont111111111111">
    <w:name w:val="WW-Default Paragraph Font111111111111"/>
    <w:rsid w:val="00C45266"/>
  </w:style>
  <w:style w:type="character" w:customStyle="1" w:styleId="WW8Num19z2">
    <w:name w:val="WW8Num19z2"/>
    <w:uiPriority w:val="99"/>
    <w:rsid w:val="00C45266"/>
  </w:style>
  <w:style w:type="character" w:customStyle="1" w:styleId="WW8Num19z3">
    <w:name w:val="WW8Num19z3"/>
    <w:uiPriority w:val="99"/>
    <w:rsid w:val="00C45266"/>
  </w:style>
  <w:style w:type="character" w:customStyle="1" w:styleId="WW8Num19z4">
    <w:name w:val="WW8Num19z4"/>
    <w:rsid w:val="00C45266"/>
  </w:style>
  <w:style w:type="character" w:customStyle="1" w:styleId="WW8Num19z5">
    <w:name w:val="WW8Num19z5"/>
    <w:rsid w:val="00C45266"/>
  </w:style>
  <w:style w:type="character" w:customStyle="1" w:styleId="WW8Num19z6">
    <w:name w:val="WW8Num19z6"/>
    <w:rsid w:val="00C45266"/>
  </w:style>
  <w:style w:type="character" w:customStyle="1" w:styleId="WW8Num19z7">
    <w:name w:val="WW8Num19z7"/>
    <w:rsid w:val="00C45266"/>
  </w:style>
  <w:style w:type="character" w:customStyle="1" w:styleId="WW8Num19z8">
    <w:name w:val="WW8Num19z8"/>
    <w:rsid w:val="00C45266"/>
  </w:style>
  <w:style w:type="character" w:customStyle="1" w:styleId="WW8Num20z4">
    <w:name w:val="WW8Num20z4"/>
    <w:rsid w:val="00C45266"/>
  </w:style>
  <w:style w:type="character" w:customStyle="1" w:styleId="WW8Num20z5">
    <w:name w:val="WW8Num20z5"/>
    <w:rsid w:val="00C45266"/>
  </w:style>
  <w:style w:type="character" w:customStyle="1" w:styleId="WW8Num20z6">
    <w:name w:val="WW8Num20z6"/>
    <w:rsid w:val="00C45266"/>
  </w:style>
  <w:style w:type="character" w:customStyle="1" w:styleId="WW8Num20z7">
    <w:name w:val="WW8Num20z7"/>
    <w:rsid w:val="00C45266"/>
  </w:style>
  <w:style w:type="character" w:customStyle="1" w:styleId="WW8Num20z8">
    <w:name w:val="WW8Num20z8"/>
    <w:rsid w:val="00C45266"/>
  </w:style>
  <w:style w:type="character" w:customStyle="1" w:styleId="WW-DefaultParagraphFont1111111111111">
    <w:name w:val="WW-Default Paragraph Font1111111111111"/>
    <w:rsid w:val="00C45266"/>
  </w:style>
  <w:style w:type="character" w:customStyle="1" w:styleId="WW-DefaultParagraphFont11111111111111">
    <w:name w:val="WW-Default Paragraph Font11111111111111"/>
    <w:rsid w:val="00C45266"/>
  </w:style>
  <w:style w:type="character" w:customStyle="1" w:styleId="WW8Num21z0">
    <w:name w:val="WW8Num21z0"/>
    <w:uiPriority w:val="99"/>
    <w:rsid w:val="00C45266"/>
    <w:rPr>
      <w:rFonts w:ascii="Calibri" w:eastAsia="Times New Roman" w:hAnsi="Calibri" w:cs="Calibri"/>
    </w:rPr>
  </w:style>
  <w:style w:type="character" w:customStyle="1" w:styleId="WW8Num21z1">
    <w:name w:val="WW8Num21z1"/>
    <w:uiPriority w:val="99"/>
    <w:rsid w:val="00C45266"/>
    <w:rPr>
      <w:rFonts w:ascii="Courier New" w:hAnsi="Courier New" w:cs="Courier New"/>
    </w:rPr>
  </w:style>
  <w:style w:type="character" w:customStyle="1" w:styleId="WW8Num21z2">
    <w:name w:val="WW8Num21z2"/>
    <w:uiPriority w:val="99"/>
    <w:rsid w:val="00C45266"/>
    <w:rPr>
      <w:rFonts w:ascii="Wingdings" w:hAnsi="Wingdings" w:cs="Wingdings"/>
    </w:rPr>
  </w:style>
  <w:style w:type="character" w:customStyle="1" w:styleId="WW8Num21z3">
    <w:name w:val="WW8Num21z3"/>
    <w:uiPriority w:val="99"/>
    <w:rsid w:val="00C45266"/>
    <w:rPr>
      <w:rFonts w:ascii="Symbol" w:hAnsi="Symbol" w:cs="Symbol"/>
    </w:rPr>
  </w:style>
  <w:style w:type="character" w:customStyle="1" w:styleId="WW8Num22z0">
    <w:name w:val="WW8Num22z0"/>
    <w:uiPriority w:val="99"/>
    <w:rsid w:val="00C45266"/>
    <w:rPr>
      <w:rFonts w:ascii="Symbol" w:hAnsi="Symbol" w:cs="Symbol"/>
    </w:rPr>
  </w:style>
  <w:style w:type="character" w:customStyle="1" w:styleId="WW8Num22z1">
    <w:name w:val="WW8Num22z1"/>
    <w:uiPriority w:val="99"/>
    <w:rsid w:val="00C45266"/>
    <w:rPr>
      <w:rFonts w:ascii="Courier New" w:hAnsi="Courier New" w:cs="Courier New"/>
    </w:rPr>
  </w:style>
  <w:style w:type="character" w:customStyle="1" w:styleId="WW8Num22z2">
    <w:name w:val="WW8Num22z2"/>
    <w:uiPriority w:val="99"/>
    <w:rsid w:val="00C45266"/>
    <w:rPr>
      <w:rFonts w:ascii="Wingdings" w:hAnsi="Wingdings" w:cs="Wingdings"/>
    </w:rPr>
  </w:style>
  <w:style w:type="character" w:customStyle="1" w:styleId="WW8Num23z0">
    <w:name w:val="WW8Num23z0"/>
    <w:uiPriority w:val="99"/>
    <w:rsid w:val="00C45266"/>
    <w:rPr>
      <w:rFonts w:ascii="Calibri" w:eastAsia="Times New Roman" w:hAnsi="Calibri" w:cs="Calibri"/>
    </w:rPr>
  </w:style>
  <w:style w:type="character" w:customStyle="1" w:styleId="WW8Num23z1">
    <w:name w:val="WW8Num23z1"/>
    <w:uiPriority w:val="99"/>
    <w:rsid w:val="00C45266"/>
    <w:rPr>
      <w:rFonts w:ascii="Courier New" w:hAnsi="Courier New" w:cs="Courier New"/>
    </w:rPr>
  </w:style>
  <w:style w:type="character" w:customStyle="1" w:styleId="WW8Num23z2">
    <w:name w:val="WW8Num23z2"/>
    <w:uiPriority w:val="99"/>
    <w:rsid w:val="00C45266"/>
    <w:rPr>
      <w:rFonts w:ascii="Wingdings" w:hAnsi="Wingdings" w:cs="Wingdings"/>
    </w:rPr>
  </w:style>
  <w:style w:type="character" w:customStyle="1" w:styleId="WW8Num23z3">
    <w:name w:val="WW8Num23z3"/>
    <w:uiPriority w:val="99"/>
    <w:rsid w:val="00C45266"/>
    <w:rPr>
      <w:rFonts w:ascii="Symbol" w:hAnsi="Symbol" w:cs="Symbol"/>
    </w:rPr>
  </w:style>
  <w:style w:type="character" w:customStyle="1" w:styleId="WW8Num24z0">
    <w:name w:val="WW8Num24z0"/>
    <w:uiPriority w:val="99"/>
    <w:rsid w:val="00C45266"/>
    <w:rPr>
      <w:rFonts w:ascii="Symbol" w:hAnsi="Symbol" w:cs="Symbol"/>
      <w:strike/>
      <w:color w:val="0070C0"/>
      <w:position w:val="0"/>
      <w:sz w:val="24"/>
      <w:vertAlign w:val="baseline"/>
      <w:lang w:val="el-GR"/>
    </w:rPr>
  </w:style>
  <w:style w:type="character" w:customStyle="1" w:styleId="WW8Num24z1">
    <w:name w:val="WW8Num24z1"/>
    <w:uiPriority w:val="99"/>
    <w:rsid w:val="00C45266"/>
    <w:rPr>
      <w:rFonts w:ascii="Courier New" w:hAnsi="Courier New" w:cs="Courier New"/>
    </w:rPr>
  </w:style>
  <w:style w:type="character" w:customStyle="1" w:styleId="WW8Num24z2">
    <w:name w:val="WW8Num24z2"/>
    <w:uiPriority w:val="99"/>
    <w:rsid w:val="00C45266"/>
    <w:rPr>
      <w:rFonts w:ascii="Wingdings" w:hAnsi="Wingdings" w:cs="Wingdings"/>
    </w:rPr>
  </w:style>
  <w:style w:type="character" w:customStyle="1" w:styleId="WW8Num25z0">
    <w:name w:val="WW8Num25z0"/>
    <w:uiPriority w:val="99"/>
    <w:rsid w:val="00C45266"/>
    <w:rPr>
      <w:rFonts w:ascii="Symbol" w:hAnsi="Symbol" w:cs="Symbol"/>
    </w:rPr>
  </w:style>
  <w:style w:type="character" w:customStyle="1" w:styleId="WW8Num25z1">
    <w:name w:val="WW8Num25z1"/>
    <w:uiPriority w:val="99"/>
    <w:rsid w:val="00C45266"/>
    <w:rPr>
      <w:rFonts w:ascii="Courier New" w:hAnsi="Courier New" w:cs="Courier New"/>
    </w:rPr>
  </w:style>
  <w:style w:type="character" w:customStyle="1" w:styleId="WW8Num25z2">
    <w:name w:val="WW8Num25z2"/>
    <w:uiPriority w:val="99"/>
    <w:rsid w:val="00C45266"/>
    <w:rPr>
      <w:rFonts w:ascii="Wingdings" w:hAnsi="Wingdings" w:cs="Wingdings"/>
    </w:rPr>
  </w:style>
  <w:style w:type="character" w:customStyle="1" w:styleId="WW8Num26z0">
    <w:name w:val="WW8Num26z0"/>
    <w:uiPriority w:val="99"/>
    <w:rsid w:val="00C45266"/>
    <w:rPr>
      <w:rFonts w:ascii="Symbol" w:hAnsi="Symbol" w:cs="Symbol"/>
    </w:rPr>
  </w:style>
  <w:style w:type="character" w:customStyle="1" w:styleId="WW8Num26z1">
    <w:name w:val="WW8Num26z1"/>
    <w:uiPriority w:val="99"/>
    <w:rsid w:val="00C45266"/>
    <w:rPr>
      <w:rFonts w:ascii="Courier New" w:hAnsi="Courier New" w:cs="Courier New"/>
    </w:rPr>
  </w:style>
  <w:style w:type="character" w:customStyle="1" w:styleId="WW8Num26z2">
    <w:name w:val="WW8Num26z2"/>
    <w:uiPriority w:val="99"/>
    <w:rsid w:val="00C45266"/>
    <w:rPr>
      <w:rFonts w:ascii="Wingdings" w:hAnsi="Wingdings" w:cs="Wingdings"/>
    </w:rPr>
  </w:style>
  <w:style w:type="character" w:customStyle="1" w:styleId="WW8Num27z0">
    <w:name w:val="WW8Num27z0"/>
    <w:uiPriority w:val="99"/>
    <w:rsid w:val="00C45266"/>
    <w:rPr>
      <w:rFonts w:ascii="Calibri" w:eastAsia="Times New Roman" w:hAnsi="Calibri" w:cs="Calibri"/>
    </w:rPr>
  </w:style>
  <w:style w:type="character" w:customStyle="1" w:styleId="WW8Num27z1">
    <w:name w:val="WW8Num27z1"/>
    <w:uiPriority w:val="99"/>
    <w:rsid w:val="00C45266"/>
    <w:rPr>
      <w:rFonts w:ascii="Courier New" w:hAnsi="Courier New" w:cs="Courier New"/>
    </w:rPr>
  </w:style>
  <w:style w:type="character" w:customStyle="1" w:styleId="WW8Num27z2">
    <w:name w:val="WW8Num27z2"/>
    <w:uiPriority w:val="99"/>
    <w:rsid w:val="00C45266"/>
    <w:rPr>
      <w:rFonts w:ascii="Wingdings" w:hAnsi="Wingdings" w:cs="Wingdings"/>
    </w:rPr>
  </w:style>
  <w:style w:type="character" w:customStyle="1" w:styleId="WW8Num27z3">
    <w:name w:val="WW8Num27z3"/>
    <w:uiPriority w:val="99"/>
    <w:rsid w:val="00C45266"/>
    <w:rPr>
      <w:rFonts w:ascii="Symbol" w:hAnsi="Symbol" w:cs="Symbol"/>
    </w:rPr>
  </w:style>
  <w:style w:type="character" w:customStyle="1" w:styleId="WW8Num28z0">
    <w:name w:val="WW8Num28z0"/>
    <w:uiPriority w:val="99"/>
    <w:rsid w:val="00C45266"/>
    <w:rPr>
      <w:rFonts w:ascii="Symbol" w:hAnsi="Symbol" w:cs="Symbol"/>
    </w:rPr>
  </w:style>
  <w:style w:type="character" w:customStyle="1" w:styleId="WW8Num28z1">
    <w:name w:val="WW8Num28z1"/>
    <w:uiPriority w:val="99"/>
    <w:rsid w:val="00C45266"/>
    <w:rPr>
      <w:rFonts w:ascii="Courier New" w:hAnsi="Courier New" w:cs="Courier New"/>
    </w:rPr>
  </w:style>
  <w:style w:type="character" w:customStyle="1" w:styleId="WW8Num28z2">
    <w:name w:val="WW8Num28z2"/>
    <w:uiPriority w:val="99"/>
    <w:rsid w:val="00C45266"/>
    <w:rPr>
      <w:rFonts w:ascii="Wingdings" w:hAnsi="Wingdings" w:cs="Wingdings"/>
    </w:rPr>
  </w:style>
  <w:style w:type="character" w:customStyle="1" w:styleId="WW8Num29z0">
    <w:name w:val="WW8Num29z0"/>
    <w:rsid w:val="00C45266"/>
    <w:rPr>
      <w:rFonts w:ascii="Calibri" w:eastAsia="Times New Roman" w:hAnsi="Calibri" w:cs="Calibri"/>
    </w:rPr>
  </w:style>
  <w:style w:type="character" w:customStyle="1" w:styleId="WW8Num29z1">
    <w:name w:val="WW8Num29z1"/>
    <w:rsid w:val="00C45266"/>
    <w:rPr>
      <w:rFonts w:ascii="Courier New" w:hAnsi="Courier New" w:cs="Courier New"/>
    </w:rPr>
  </w:style>
  <w:style w:type="character" w:customStyle="1" w:styleId="WW8Num29z2">
    <w:name w:val="WW8Num29z2"/>
    <w:rsid w:val="00C45266"/>
    <w:rPr>
      <w:rFonts w:ascii="Wingdings" w:hAnsi="Wingdings" w:cs="Wingdings"/>
    </w:rPr>
  </w:style>
  <w:style w:type="character" w:customStyle="1" w:styleId="WW8Num29z3">
    <w:name w:val="WW8Num29z3"/>
    <w:rsid w:val="00C45266"/>
    <w:rPr>
      <w:rFonts w:ascii="Symbol" w:hAnsi="Symbol" w:cs="Symbol"/>
    </w:rPr>
  </w:style>
  <w:style w:type="character" w:customStyle="1" w:styleId="WW8Num30z0">
    <w:name w:val="WW8Num30z0"/>
    <w:uiPriority w:val="99"/>
    <w:rsid w:val="00C45266"/>
    <w:rPr>
      <w:rFonts w:ascii="Symbol" w:hAnsi="Symbol" w:cs="Symbol"/>
      <w:shd w:val="clear" w:color="auto" w:fill="FFFF00"/>
    </w:rPr>
  </w:style>
  <w:style w:type="character" w:customStyle="1" w:styleId="WW8Num30z1">
    <w:name w:val="WW8Num30z1"/>
    <w:rsid w:val="00C45266"/>
    <w:rPr>
      <w:rFonts w:ascii="Courier New" w:hAnsi="Courier New" w:cs="Courier New"/>
    </w:rPr>
  </w:style>
  <w:style w:type="character" w:customStyle="1" w:styleId="WW8Num30z2">
    <w:name w:val="WW8Num30z2"/>
    <w:rsid w:val="00C45266"/>
    <w:rPr>
      <w:rFonts w:ascii="Wingdings" w:hAnsi="Wingdings" w:cs="Wingdings"/>
    </w:rPr>
  </w:style>
  <w:style w:type="character" w:customStyle="1" w:styleId="WW8Num31z0">
    <w:name w:val="WW8Num31z0"/>
    <w:uiPriority w:val="99"/>
    <w:rsid w:val="00C45266"/>
    <w:rPr>
      <w:rFonts w:cs="Times New Roman"/>
    </w:rPr>
  </w:style>
  <w:style w:type="character" w:customStyle="1" w:styleId="WW8Num32z0">
    <w:name w:val="WW8Num32z0"/>
    <w:uiPriority w:val="99"/>
    <w:rsid w:val="00C45266"/>
  </w:style>
  <w:style w:type="character" w:customStyle="1" w:styleId="WW8Num32z1">
    <w:name w:val="WW8Num32z1"/>
    <w:uiPriority w:val="99"/>
    <w:rsid w:val="00C45266"/>
  </w:style>
  <w:style w:type="character" w:customStyle="1" w:styleId="WW8Num32z2">
    <w:name w:val="WW8Num32z2"/>
    <w:uiPriority w:val="99"/>
    <w:rsid w:val="00C45266"/>
  </w:style>
  <w:style w:type="character" w:customStyle="1" w:styleId="WW8Num32z3">
    <w:name w:val="WW8Num32z3"/>
    <w:uiPriority w:val="99"/>
    <w:rsid w:val="00C45266"/>
  </w:style>
  <w:style w:type="character" w:customStyle="1" w:styleId="WW8Num32z4">
    <w:name w:val="WW8Num32z4"/>
    <w:rsid w:val="00C45266"/>
  </w:style>
  <w:style w:type="character" w:customStyle="1" w:styleId="WW8Num32z5">
    <w:name w:val="WW8Num32z5"/>
    <w:rsid w:val="00C45266"/>
  </w:style>
  <w:style w:type="character" w:customStyle="1" w:styleId="WW8Num32z6">
    <w:name w:val="WW8Num32z6"/>
    <w:rsid w:val="00C45266"/>
  </w:style>
  <w:style w:type="character" w:customStyle="1" w:styleId="WW8Num32z7">
    <w:name w:val="WW8Num32z7"/>
    <w:rsid w:val="00C45266"/>
  </w:style>
  <w:style w:type="character" w:customStyle="1" w:styleId="WW8Num32z8">
    <w:name w:val="WW8Num32z8"/>
    <w:rsid w:val="00C45266"/>
  </w:style>
  <w:style w:type="character" w:customStyle="1" w:styleId="WW8Num33z0">
    <w:name w:val="WW8Num33z0"/>
    <w:uiPriority w:val="99"/>
    <w:rsid w:val="00C45266"/>
    <w:rPr>
      <w:rFonts w:ascii="Symbol" w:eastAsia="Calibri" w:hAnsi="Symbol" w:cs="Symbol"/>
    </w:rPr>
  </w:style>
  <w:style w:type="character" w:customStyle="1" w:styleId="WW8Num33z1">
    <w:name w:val="WW8Num33z1"/>
    <w:uiPriority w:val="99"/>
    <w:rsid w:val="00C45266"/>
    <w:rPr>
      <w:rFonts w:ascii="Courier New" w:hAnsi="Courier New" w:cs="Courier New"/>
    </w:rPr>
  </w:style>
  <w:style w:type="character" w:customStyle="1" w:styleId="WW8Num33z2">
    <w:name w:val="WW8Num33z2"/>
    <w:uiPriority w:val="99"/>
    <w:rsid w:val="00C45266"/>
    <w:rPr>
      <w:rFonts w:ascii="Wingdings" w:hAnsi="Wingdings" w:cs="Wingdings"/>
    </w:rPr>
  </w:style>
  <w:style w:type="character" w:customStyle="1" w:styleId="WW8Num34z0">
    <w:name w:val="WW8Num34z0"/>
    <w:uiPriority w:val="99"/>
    <w:rsid w:val="00C45266"/>
    <w:rPr>
      <w:rFonts w:ascii="Symbol" w:hAnsi="Symbol" w:cs="Symbol"/>
    </w:rPr>
  </w:style>
  <w:style w:type="character" w:customStyle="1" w:styleId="WW8Num34z1">
    <w:name w:val="WW8Num34z1"/>
    <w:uiPriority w:val="99"/>
    <w:rsid w:val="00C45266"/>
    <w:rPr>
      <w:rFonts w:ascii="Courier New" w:hAnsi="Courier New" w:cs="Courier New"/>
    </w:rPr>
  </w:style>
  <w:style w:type="character" w:customStyle="1" w:styleId="WW8Num34z2">
    <w:name w:val="WW8Num34z2"/>
    <w:uiPriority w:val="99"/>
    <w:rsid w:val="00C45266"/>
    <w:rPr>
      <w:rFonts w:ascii="Wingdings" w:hAnsi="Wingdings" w:cs="Wingdings"/>
    </w:rPr>
  </w:style>
  <w:style w:type="character" w:customStyle="1" w:styleId="WW8Num35z0">
    <w:name w:val="WW8Num35z0"/>
    <w:uiPriority w:val="99"/>
    <w:rsid w:val="00C45266"/>
    <w:rPr>
      <w:rFonts w:ascii="Calibri" w:eastAsia="Times New Roman" w:hAnsi="Calibri" w:cs="Calibri"/>
    </w:rPr>
  </w:style>
  <w:style w:type="character" w:customStyle="1" w:styleId="WW8Num35z1">
    <w:name w:val="WW8Num35z1"/>
    <w:uiPriority w:val="99"/>
    <w:rsid w:val="00C45266"/>
    <w:rPr>
      <w:rFonts w:ascii="Courier New" w:hAnsi="Courier New" w:cs="Courier New"/>
    </w:rPr>
  </w:style>
  <w:style w:type="character" w:customStyle="1" w:styleId="WW8Num35z2">
    <w:name w:val="WW8Num35z2"/>
    <w:uiPriority w:val="99"/>
    <w:rsid w:val="00C45266"/>
    <w:rPr>
      <w:rFonts w:ascii="Wingdings" w:hAnsi="Wingdings" w:cs="Wingdings"/>
    </w:rPr>
  </w:style>
  <w:style w:type="character" w:customStyle="1" w:styleId="WW8Num35z3">
    <w:name w:val="WW8Num35z3"/>
    <w:rsid w:val="00C45266"/>
    <w:rPr>
      <w:rFonts w:ascii="Symbol" w:hAnsi="Symbol" w:cs="Symbol"/>
    </w:rPr>
  </w:style>
  <w:style w:type="character" w:customStyle="1" w:styleId="WW8Num36z0">
    <w:name w:val="WW8Num36z0"/>
    <w:uiPriority w:val="99"/>
    <w:rsid w:val="00C45266"/>
    <w:rPr>
      <w:lang w:val="el-GR"/>
    </w:rPr>
  </w:style>
  <w:style w:type="character" w:customStyle="1" w:styleId="WW8Num36z1">
    <w:name w:val="WW8Num36z1"/>
    <w:uiPriority w:val="99"/>
    <w:rsid w:val="00C45266"/>
  </w:style>
  <w:style w:type="character" w:customStyle="1" w:styleId="WW8Num36z2">
    <w:name w:val="WW8Num36z2"/>
    <w:uiPriority w:val="99"/>
    <w:rsid w:val="00C45266"/>
  </w:style>
  <w:style w:type="character" w:customStyle="1" w:styleId="WW8Num36z3">
    <w:name w:val="WW8Num36z3"/>
    <w:uiPriority w:val="99"/>
    <w:rsid w:val="00C45266"/>
  </w:style>
  <w:style w:type="character" w:customStyle="1" w:styleId="WW8Num36z4">
    <w:name w:val="WW8Num36z4"/>
    <w:rsid w:val="00C45266"/>
  </w:style>
  <w:style w:type="character" w:customStyle="1" w:styleId="WW8Num36z5">
    <w:name w:val="WW8Num36z5"/>
    <w:rsid w:val="00C45266"/>
  </w:style>
  <w:style w:type="character" w:customStyle="1" w:styleId="WW8Num36z6">
    <w:name w:val="WW8Num36z6"/>
    <w:rsid w:val="00C45266"/>
  </w:style>
  <w:style w:type="character" w:customStyle="1" w:styleId="WW8Num36z7">
    <w:name w:val="WW8Num36z7"/>
    <w:rsid w:val="00C45266"/>
  </w:style>
  <w:style w:type="character" w:customStyle="1" w:styleId="WW8Num36z8">
    <w:name w:val="WW8Num36z8"/>
    <w:rsid w:val="00C45266"/>
  </w:style>
  <w:style w:type="character" w:customStyle="1" w:styleId="WW8Num37z0">
    <w:name w:val="WW8Num37z0"/>
    <w:uiPriority w:val="99"/>
    <w:rsid w:val="00C45266"/>
    <w:rPr>
      <w:rFonts w:ascii="Calibri" w:eastAsia="Times New Roman" w:hAnsi="Calibri" w:cs="Calibri"/>
    </w:rPr>
  </w:style>
  <w:style w:type="character" w:customStyle="1" w:styleId="WW8Num37z1">
    <w:name w:val="WW8Num37z1"/>
    <w:uiPriority w:val="99"/>
    <w:rsid w:val="00C45266"/>
    <w:rPr>
      <w:rFonts w:ascii="Courier New" w:hAnsi="Courier New" w:cs="Courier New"/>
    </w:rPr>
  </w:style>
  <w:style w:type="character" w:customStyle="1" w:styleId="WW8Num37z2">
    <w:name w:val="WW8Num37z2"/>
    <w:uiPriority w:val="99"/>
    <w:rsid w:val="00C45266"/>
    <w:rPr>
      <w:rFonts w:ascii="Wingdings" w:hAnsi="Wingdings" w:cs="Wingdings"/>
    </w:rPr>
  </w:style>
  <w:style w:type="character" w:customStyle="1" w:styleId="WW8Num37z3">
    <w:name w:val="WW8Num37z3"/>
    <w:uiPriority w:val="99"/>
    <w:rsid w:val="00C45266"/>
    <w:rPr>
      <w:rFonts w:ascii="Symbol" w:hAnsi="Symbol" w:cs="Symbol"/>
    </w:rPr>
  </w:style>
  <w:style w:type="character" w:customStyle="1" w:styleId="WW8Num38z0">
    <w:name w:val="WW8Num38z0"/>
    <w:uiPriority w:val="99"/>
    <w:rsid w:val="00C45266"/>
  </w:style>
  <w:style w:type="character" w:customStyle="1" w:styleId="WW8Num38z1">
    <w:name w:val="WW8Num38z1"/>
    <w:uiPriority w:val="99"/>
    <w:rsid w:val="00C45266"/>
  </w:style>
  <w:style w:type="character" w:customStyle="1" w:styleId="WW8Num38z2">
    <w:name w:val="WW8Num38z2"/>
    <w:uiPriority w:val="99"/>
    <w:rsid w:val="00C45266"/>
  </w:style>
  <w:style w:type="character" w:customStyle="1" w:styleId="WW8Num38z3">
    <w:name w:val="WW8Num38z3"/>
    <w:uiPriority w:val="99"/>
    <w:rsid w:val="00C45266"/>
  </w:style>
  <w:style w:type="character" w:customStyle="1" w:styleId="WW8Num38z4">
    <w:name w:val="WW8Num38z4"/>
    <w:rsid w:val="00C45266"/>
  </w:style>
  <w:style w:type="character" w:customStyle="1" w:styleId="WW8Num38z5">
    <w:name w:val="WW8Num38z5"/>
    <w:rsid w:val="00C45266"/>
  </w:style>
  <w:style w:type="character" w:customStyle="1" w:styleId="WW8Num38z6">
    <w:name w:val="WW8Num38z6"/>
    <w:rsid w:val="00C45266"/>
  </w:style>
  <w:style w:type="character" w:customStyle="1" w:styleId="WW8Num38z7">
    <w:name w:val="WW8Num38z7"/>
    <w:rsid w:val="00C45266"/>
  </w:style>
  <w:style w:type="character" w:customStyle="1" w:styleId="WW8Num38z8">
    <w:name w:val="WW8Num38z8"/>
    <w:rsid w:val="00C45266"/>
  </w:style>
  <w:style w:type="character" w:customStyle="1" w:styleId="WW-DefaultParagraphFont111111111111111">
    <w:name w:val="WW-Default Paragraph Font111111111111111"/>
    <w:rsid w:val="00C45266"/>
  </w:style>
  <w:style w:type="character" w:customStyle="1" w:styleId="WW8Num4z1">
    <w:name w:val="WW8Num4z1"/>
    <w:uiPriority w:val="99"/>
    <w:rsid w:val="00C45266"/>
    <w:rPr>
      <w:rFonts w:cs="Times New Roman"/>
    </w:rPr>
  </w:style>
  <w:style w:type="character" w:customStyle="1" w:styleId="WW8Num5z1">
    <w:name w:val="WW8Num5z1"/>
    <w:rsid w:val="00C45266"/>
    <w:rPr>
      <w:rFonts w:cs="Times New Roman"/>
    </w:rPr>
  </w:style>
  <w:style w:type="character" w:customStyle="1" w:styleId="WW8Num6z1">
    <w:name w:val="WW8Num6z1"/>
    <w:rsid w:val="00C45266"/>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45266"/>
  </w:style>
  <w:style w:type="character" w:customStyle="1" w:styleId="WW8Num29z5">
    <w:name w:val="WW8Num29z5"/>
    <w:rsid w:val="00C45266"/>
  </w:style>
  <w:style w:type="character" w:customStyle="1" w:styleId="WW8Num29z6">
    <w:name w:val="WW8Num29z6"/>
    <w:rsid w:val="00C45266"/>
  </w:style>
  <w:style w:type="character" w:customStyle="1" w:styleId="WW8Num29z7">
    <w:name w:val="WW8Num29z7"/>
    <w:rsid w:val="00C45266"/>
  </w:style>
  <w:style w:type="character" w:customStyle="1" w:styleId="WW8Num29z8">
    <w:name w:val="WW8Num29z8"/>
    <w:rsid w:val="00C45266"/>
  </w:style>
  <w:style w:type="character" w:customStyle="1" w:styleId="WW8Num30z3">
    <w:name w:val="WW8Num30z3"/>
    <w:rsid w:val="00C45266"/>
    <w:rPr>
      <w:rFonts w:ascii="Symbol" w:hAnsi="Symbol" w:cs="Symbol"/>
    </w:rPr>
  </w:style>
  <w:style w:type="character" w:customStyle="1" w:styleId="WW8Num31z1">
    <w:name w:val="WW8Num31z1"/>
    <w:uiPriority w:val="99"/>
    <w:rsid w:val="00C45266"/>
  </w:style>
  <w:style w:type="character" w:customStyle="1" w:styleId="WW8Num31z2">
    <w:name w:val="WW8Num31z2"/>
    <w:uiPriority w:val="99"/>
    <w:rsid w:val="00C45266"/>
  </w:style>
  <w:style w:type="character" w:customStyle="1" w:styleId="WW8Num31z3">
    <w:name w:val="WW8Num31z3"/>
    <w:rsid w:val="00C45266"/>
  </w:style>
  <w:style w:type="character" w:customStyle="1" w:styleId="WW8Num31z4">
    <w:name w:val="WW8Num31z4"/>
    <w:rsid w:val="00C45266"/>
  </w:style>
  <w:style w:type="character" w:customStyle="1" w:styleId="WW8Num31z5">
    <w:name w:val="WW8Num31z5"/>
    <w:rsid w:val="00C45266"/>
  </w:style>
  <w:style w:type="character" w:customStyle="1" w:styleId="WW8Num31z6">
    <w:name w:val="WW8Num31z6"/>
    <w:rsid w:val="00C45266"/>
  </w:style>
  <w:style w:type="character" w:customStyle="1" w:styleId="WW8Num31z7">
    <w:name w:val="WW8Num31z7"/>
    <w:rsid w:val="00C45266"/>
  </w:style>
  <w:style w:type="character" w:customStyle="1" w:styleId="WW8Num31z8">
    <w:name w:val="WW8Num31z8"/>
    <w:rsid w:val="00C45266"/>
  </w:style>
  <w:style w:type="character" w:customStyle="1" w:styleId="WW8Num39z0">
    <w:name w:val="WW8Num39z0"/>
    <w:uiPriority w:val="99"/>
    <w:rsid w:val="00C45266"/>
    <w:rPr>
      <w:rFonts w:ascii="Calibri" w:eastAsia="Times New Roman" w:hAnsi="Calibri" w:cs="Calibri"/>
    </w:rPr>
  </w:style>
  <w:style w:type="character" w:customStyle="1" w:styleId="WW8Num39z1">
    <w:name w:val="WW8Num39z1"/>
    <w:uiPriority w:val="99"/>
    <w:rsid w:val="00C45266"/>
    <w:rPr>
      <w:rFonts w:ascii="Courier New" w:hAnsi="Courier New" w:cs="Courier New"/>
    </w:rPr>
  </w:style>
  <w:style w:type="character" w:customStyle="1" w:styleId="WW8Num39z2">
    <w:name w:val="WW8Num39z2"/>
    <w:uiPriority w:val="99"/>
    <w:rsid w:val="00C45266"/>
    <w:rPr>
      <w:rFonts w:ascii="Wingdings" w:hAnsi="Wingdings" w:cs="Wingdings"/>
    </w:rPr>
  </w:style>
  <w:style w:type="character" w:customStyle="1" w:styleId="WW8Num39z3">
    <w:name w:val="WW8Num39z3"/>
    <w:uiPriority w:val="99"/>
    <w:rsid w:val="00C45266"/>
    <w:rPr>
      <w:rFonts w:ascii="Symbol" w:hAnsi="Symbol" w:cs="Symbol"/>
    </w:rPr>
  </w:style>
  <w:style w:type="character" w:customStyle="1" w:styleId="WW8Num40z0">
    <w:name w:val="WW8Num40z0"/>
    <w:uiPriority w:val="99"/>
    <w:rsid w:val="00C45266"/>
    <w:rPr>
      <w:rFonts w:ascii="Symbol" w:hAnsi="Symbol" w:cs="Symbol"/>
    </w:rPr>
  </w:style>
  <w:style w:type="character" w:customStyle="1" w:styleId="WW8Num40z1">
    <w:name w:val="WW8Num40z1"/>
    <w:uiPriority w:val="99"/>
    <w:rsid w:val="00C45266"/>
    <w:rPr>
      <w:rFonts w:ascii="Courier New" w:hAnsi="Courier New" w:cs="Courier New"/>
    </w:rPr>
  </w:style>
  <w:style w:type="character" w:customStyle="1" w:styleId="WW8Num40z2">
    <w:name w:val="WW8Num40z2"/>
    <w:uiPriority w:val="99"/>
    <w:rsid w:val="00C45266"/>
    <w:rPr>
      <w:rFonts w:ascii="Wingdings" w:hAnsi="Wingdings" w:cs="Wingdings"/>
    </w:rPr>
  </w:style>
  <w:style w:type="character" w:customStyle="1" w:styleId="WW8Num41z0">
    <w:name w:val="WW8Num41z0"/>
    <w:uiPriority w:val="99"/>
    <w:rsid w:val="00C45266"/>
    <w:rPr>
      <w:rFonts w:ascii="Arial" w:hAnsi="Arial" w:cs="Times New Roman"/>
      <w:b/>
      <w:i w:val="0"/>
      <w:sz w:val="20"/>
      <w:szCs w:val="20"/>
    </w:rPr>
  </w:style>
  <w:style w:type="character" w:customStyle="1" w:styleId="WW8Num41z1">
    <w:name w:val="WW8Num41z1"/>
    <w:uiPriority w:val="99"/>
    <w:rsid w:val="00C45266"/>
    <w:rPr>
      <w:rFonts w:cs="Times New Roman"/>
    </w:rPr>
  </w:style>
  <w:style w:type="character" w:customStyle="1" w:styleId="WW8Num41z2">
    <w:name w:val="WW8Num41z2"/>
    <w:uiPriority w:val="99"/>
    <w:rsid w:val="00C45266"/>
    <w:rPr>
      <w:rFonts w:ascii="Arial" w:hAnsi="Arial" w:cs="Times New Roman"/>
      <w:b w:val="0"/>
      <w:i w:val="0"/>
    </w:rPr>
  </w:style>
  <w:style w:type="character" w:customStyle="1" w:styleId="WW8Num41z3">
    <w:name w:val="WW8Num41z3"/>
    <w:rsid w:val="00C45266"/>
    <w:rPr>
      <w:rFonts w:ascii="Arial" w:hAnsi="Arial" w:cs="Times New Roman"/>
      <w:b w:val="0"/>
      <w:i w:val="0"/>
      <w:sz w:val="20"/>
      <w:szCs w:val="20"/>
    </w:rPr>
  </w:style>
  <w:style w:type="character" w:customStyle="1" w:styleId="DefaultParagraphFont1">
    <w:name w:val="Default Paragraph Font1"/>
    <w:rsid w:val="00C45266"/>
  </w:style>
  <w:style w:type="character" w:customStyle="1" w:styleId="Heading1Char">
    <w:name w:val="Heading 1 Char"/>
    <w:rsid w:val="00C45266"/>
    <w:rPr>
      <w:rFonts w:ascii="Arial" w:hAnsi="Arial" w:cs="Arial"/>
      <w:b/>
      <w:bCs/>
      <w:color w:val="333399"/>
      <w:sz w:val="28"/>
      <w:szCs w:val="32"/>
      <w:lang w:val="en-US"/>
    </w:rPr>
  </w:style>
  <w:style w:type="character" w:customStyle="1" w:styleId="Heading2Char">
    <w:name w:val="Heading 2 Char"/>
    <w:rsid w:val="00C45266"/>
    <w:rPr>
      <w:rFonts w:ascii="Arial" w:hAnsi="Arial" w:cs="Arial"/>
      <w:b/>
      <w:color w:val="002060"/>
      <w:sz w:val="24"/>
      <w:szCs w:val="22"/>
      <w:lang w:val="en-GB"/>
    </w:rPr>
  </w:style>
  <w:style w:type="character" w:customStyle="1" w:styleId="Heading5Char">
    <w:name w:val="Heading 5 Char"/>
    <w:rsid w:val="00C45266"/>
    <w:rPr>
      <w:rFonts w:ascii="Calibri" w:eastAsia="Times New Roman" w:hAnsi="Calibri" w:cs="Times New Roman"/>
      <w:b/>
      <w:bCs/>
      <w:i/>
      <w:iCs/>
      <w:sz w:val="26"/>
      <w:szCs w:val="26"/>
      <w:lang w:val="en-GB"/>
    </w:rPr>
  </w:style>
  <w:style w:type="character" w:customStyle="1" w:styleId="DateChar">
    <w:name w:val="Date Char"/>
    <w:rsid w:val="00C45266"/>
    <w:rPr>
      <w:sz w:val="24"/>
      <w:szCs w:val="24"/>
      <w:lang w:val="en-GB"/>
    </w:rPr>
  </w:style>
  <w:style w:type="character" w:customStyle="1" w:styleId="FooterChar">
    <w:name w:val="Footer Char"/>
    <w:rsid w:val="00C45266"/>
    <w:rPr>
      <w:rFonts w:eastAsia="MS Mincho" w:cs="Times New Roman"/>
      <w:sz w:val="24"/>
      <w:szCs w:val="24"/>
      <w:lang w:val="en-US" w:eastAsia="ja-JP"/>
    </w:rPr>
  </w:style>
  <w:style w:type="character" w:customStyle="1" w:styleId="CommentReference">
    <w:name w:val="Comment Reference"/>
    <w:rsid w:val="00C45266"/>
    <w:rPr>
      <w:sz w:val="16"/>
    </w:rPr>
  </w:style>
  <w:style w:type="character" w:styleId="-">
    <w:name w:val="Hyperlink"/>
    <w:uiPriority w:val="99"/>
    <w:rsid w:val="00C45266"/>
    <w:rPr>
      <w:color w:val="0000FF"/>
      <w:u w:val="single"/>
    </w:rPr>
  </w:style>
  <w:style w:type="character" w:customStyle="1" w:styleId="HeaderChar">
    <w:name w:val="Header Char"/>
    <w:rsid w:val="00C45266"/>
    <w:rPr>
      <w:rFonts w:cs="Times New Roman"/>
      <w:sz w:val="24"/>
      <w:szCs w:val="24"/>
      <w:lang w:val="en-GB"/>
    </w:rPr>
  </w:style>
  <w:style w:type="character" w:styleId="a7">
    <w:name w:val="page number"/>
    <w:uiPriority w:val="99"/>
    <w:rsid w:val="00C45266"/>
    <w:rPr>
      <w:rFonts w:cs="Times New Roman"/>
    </w:rPr>
  </w:style>
  <w:style w:type="character" w:customStyle="1" w:styleId="BalloonTextChar">
    <w:name w:val="Balloon Text Char"/>
    <w:rsid w:val="00C45266"/>
    <w:rPr>
      <w:rFonts w:ascii="Tahoma" w:hAnsi="Tahoma" w:cs="Tahoma"/>
      <w:sz w:val="16"/>
      <w:szCs w:val="16"/>
      <w:lang w:val="en-GB"/>
    </w:rPr>
  </w:style>
  <w:style w:type="character" w:customStyle="1" w:styleId="CommentTextChar">
    <w:name w:val="Comment Text Char"/>
    <w:rsid w:val="00C45266"/>
    <w:rPr>
      <w:rFonts w:cs="Times New Roman"/>
      <w:lang w:val="en-GB"/>
    </w:rPr>
  </w:style>
  <w:style w:type="character" w:customStyle="1" w:styleId="CommentSubjectChar">
    <w:name w:val="Comment Subject Char"/>
    <w:rsid w:val="00C45266"/>
    <w:rPr>
      <w:rFonts w:cs="Times New Roman"/>
      <w:b/>
      <w:bCs/>
      <w:lang w:val="en-GB"/>
    </w:rPr>
  </w:style>
  <w:style w:type="character" w:customStyle="1" w:styleId="BodyTextChar">
    <w:name w:val="Body Text Char"/>
    <w:rsid w:val="00C45266"/>
    <w:rPr>
      <w:rFonts w:cs="Times New Roman"/>
      <w:sz w:val="24"/>
      <w:szCs w:val="24"/>
      <w:lang w:val="en-GB"/>
    </w:rPr>
  </w:style>
  <w:style w:type="character" w:customStyle="1" w:styleId="PlaceholderText">
    <w:name w:val="Placeholder Text"/>
    <w:rsid w:val="00C45266"/>
    <w:rPr>
      <w:rFonts w:cs="Times New Roman"/>
      <w:color w:val="808080"/>
    </w:rPr>
  </w:style>
  <w:style w:type="character" w:customStyle="1" w:styleId="a8">
    <w:name w:val="Χαρακτήρες υποσημείωσης"/>
    <w:uiPriority w:val="99"/>
    <w:rsid w:val="00C45266"/>
    <w:rPr>
      <w:rFonts w:cs="Times New Roman"/>
      <w:vertAlign w:val="superscript"/>
    </w:rPr>
  </w:style>
  <w:style w:type="character" w:customStyle="1" w:styleId="FootnoteTextChar">
    <w:name w:val="Footnote Text Char"/>
    <w:rsid w:val="00C45266"/>
    <w:rPr>
      <w:rFonts w:ascii="Calibri" w:hAnsi="Calibri" w:cs="Times New Roman"/>
      <w:lang w:val="x-none"/>
    </w:rPr>
  </w:style>
  <w:style w:type="character" w:customStyle="1" w:styleId="Heading3Char">
    <w:name w:val="Heading 3 Char"/>
    <w:rsid w:val="00C45266"/>
    <w:rPr>
      <w:rFonts w:ascii="Arial" w:hAnsi="Arial" w:cs="Arial"/>
      <w:b/>
      <w:bCs/>
      <w:sz w:val="22"/>
      <w:szCs w:val="26"/>
      <w:lang w:val="en-GB"/>
    </w:rPr>
  </w:style>
  <w:style w:type="character" w:customStyle="1" w:styleId="Heading4Char">
    <w:name w:val="Heading 4 Char"/>
    <w:rsid w:val="00C45266"/>
    <w:rPr>
      <w:rFonts w:ascii="Arial" w:eastAsia="Times New Roman" w:hAnsi="Arial" w:cs="Times New Roman"/>
      <w:b/>
      <w:bCs/>
      <w:sz w:val="22"/>
      <w:szCs w:val="28"/>
      <w:lang w:val="en-GB"/>
    </w:rPr>
  </w:style>
  <w:style w:type="character" w:customStyle="1" w:styleId="DocTitleChar">
    <w:name w:val="Doc Title Char"/>
    <w:basedOn w:val="Heading1Char"/>
    <w:rsid w:val="00C45266"/>
    <w:rPr>
      <w:rFonts w:ascii="Arial" w:hAnsi="Arial" w:cs="Arial"/>
      <w:b/>
      <w:bCs/>
      <w:color w:val="333399"/>
      <w:sz w:val="28"/>
      <w:szCs w:val="32"/>
      <w:lang w:val="en-US"/>
    </w:rPr>
  </w:style>
  <w:style w:type="character" w:customStyle="1" w:styleId="Style1Char">
    <w:name w:val="Style1 Char"/>
    <w:rsid w:val="00C45266"/>
    <w:rPr>
      <w:rFonts w:ascii="Calibri" w:hAnsi="Calibri" w:cs="Calibri"/>
      <w:b/>
      <w:bCs/>
      <w:color w:val="333399"/>
      <w:sz w:val="40"/>
      <w:szCs w:val="40"/>
      <w:lang w:val="en-US"/>
    </w:rPr>
  </w:style>
  <w:style w:type="character" w:customStyle="1" w:styleId="ContentsChar">
    <w:name w:val="Contents Char"/>
    <w:rsid w:val="00C45266"/>
    <w:rPr>
      <w:rFonts w:ascii="Calibri" w:hAnsi="Calibri" w:cs="Calibri"/>
      <w:b/>
      <w:bCs/>
      <w:color w:val="333399"/>
      <w:sz w:val="28"/>
      <w:szCs w:val="32"/>
      <w:lang w:val="en-US"/>
    </w:rPr>
  </w:style>
  <w:style w:type="character" w:customStyle="1" w:styleId="EndnoteTextChar">
    <w:name w:val="Endnote Text Char"/>
    <w:rsid w:val="00C45266"/>
    <w:rPr>
      <w:rFonts w:ascii="Calibri" w:hAnsi="Calibri" w:cs="Calibri"/>
      <w:lang w:val="en-GB"/>
    </w:rPr>
  </w:style>
  <w:style w:type="character" w:customStyle="1" w:styleId="a9">
    <w:name w:val="Χαρακτήρες σημείωσης τέλους"/>
    <w:rsid w:val="00C45266"/>
    <w:rPr>
      <w:vertAlign w:val="superscript"/>
    </w:rPr>
  </w:style>
  <w:style w:type="character" w:customStyle="1" w:styleId="FootnoteReference2">
    <w:name w:val="Footnote Reference2"/>
    <w:rsid w:val="00C45266"/>
    <w:rPr>
      <w:vertAlign w:val="superscript"/>
    </w:rPr>
  </w:style>
  <w:style w:type="character" w:customStyle="1" w:styleId="EndnoteReference1">
    <w:name w:val="Endnote Reference1"/>
    <w:rsid w:val="00C45266"/>
    <w:rPr>
      <w:vertAlign w:val="superscript"/>
    </w:rPr>
  </w:style>
  <w:style w:type="character" w:customStyle="1" w:styleId="aa">
    <w:name w:val="Κουκκίδες"/>
    <w:rsid w:val="00C45266"/>
    <w:rPr>
      <w:rFonts w:ascii="OpenSymbol" w:eastAsia="OpenSymbol" w:hAnsi="OpenSymbol" w:cs="OpenSymbol"/>
    </w:rPr>
  </w:style>
  <w:style w:type="character" w:styleId="ab">
    <w:name w:val="Strong"/>
    <w:uiPriority w:val="22"/>
    <w:qFormat/>
    <w:rsid w:val="00C45266"/>
    <w:rPr>
      <w:b/>
      <w:bCs/>
    </w:rPr>
  </w:style>
  <w:style w:type="character" w:customStyle="1" w:styleId="11">
    <w:name w:val="Προεπιλεγμένη γραμματοσειρά1"/>
    <w:uiPriority w:val="99"/>
    <w:rsid w:val="00C45266"/>
  </w:style>
  <w:style w:type="character" w:customStyle="1" w:styleId="ac">
    <w:name w:val="Σύμβολο υποσημείωσης"/>
    <w:rsid w:val="00C45266"/>
    <w:rPr>
      <w:vertAlign w:val="superscript"/>
    </w:rPr>
  </w:style>
  <w:style w:type="character" w:styleId="ad">
    <w:name w:val="Emphasis"/>
    <w:uiPriority w:val="99"/>
    <w:qFormat/>
    <w:rsid w:val="00C45266"/>
    <w:rPr>
      <w:i/>
      <w:iCs/>
    </w:rPr>
  </w:style>
  <w:style w:type="character" w:customStyle="1" w:styleId="ae">
    <w:name w:val="Χαρακτήρες αρίθμησης"/>
    <w:uiPriority w:val="99"/>
    <w:rsid w:val="00C45266"/>
  </w:style>
  <w:style w:type="character" w:customStyle="1" w:styleId="normalwithoutspacingChar">
    <w:name w:val="normal_without_spacing Char"/>
    <w:rsid w:val="00C45266"/>
    <w:rPr>
      <w:rFonts w:ascii="Calibri" w:hAnsi="Calibri" w:cs="Calibri"/>
      <w:sz w:val="22"/>
      <w:szCs w:val="24"/>
    </w:rPr>
  </w:style>
  <w:style w:type="character" w:customStyle="1" w:styleId="FootnoteTextChar1">
    <w:name w:val="Footnote Text Char1"/>
    <w:rsid w:val="00C45266"/>
    <w:rPr>
      <w:rFonts w:ascii="Calibri" w:hAnsi="Calibri" w:cs="Calibri"/>
      <w:lang w:val="en-IE" w:eastAsia="zh-CN"/>
    </w:rPr>
  </w:style>
  <w:style w:type="character" w:customStyle="1" w:styleId="foothangingChar">
    <w:name w:val="foot_hanging Char"/>
    <w:rsid w:val="00C45266"/>
    <w:rPr>
      <w:rFonts w:ascii="Calibri" w:hAnsi="Calibri" w:cs="Calibri"/>
      <w:sz w:val="18"/>
      <w:szCs w:val="18"/>
      <w:lang w:val="en-IE" w:eastAsia="zh-CN"/>
    </w:rPr>
  </w:style>
  <w:style w:type="character" w:customStyle="1" w:styleId="HTMLPreformattedChar">
    <w:name w:val="HTML Preformatted Char"/>
    <w:rsid w:val="00C45266"/>
    <w:rPr>
      <w:rFonts w:ascii="Courier New" w:hAnsi="Courier New" w:cs="Courier New"/>
    </w:rPr>
  </w:style>
  <w:style w:type="character" w:customStyle="1" w:styleId="apple-converted-space">
    <w:name w:val="apple-converted-space"/>
    <w:basedOn w:val="WW-DefaultParagraphFont111111111111111"/>
    <w:uiPriority w:val="99"/>
    <w:rsid w:val="00C45266"/>
  </w:style>
  <w:style w:type="character" w:customStyle="1" w:styleId="BodyTextIndent3Char">
    <w:name w:val="Body Text Indent 3 Char"/>
    <w:rsid w:val="00C45266"/>
    <w:rPr>
      <w:rFonts w:ascii="Calibri" w:hAnsi="Calibri" w:cs="Calibri"/>
      <w:sz w:val="16"/>
      <w:szCs w:val="16"/>
      <w:lang w:val="en-GB"/>
    </w:rPr>
  </w:style>
  <w:style w:type="character" w:customStyle="1" w:styleId="WW-FootnoteReference">
    <w:name w:val="WW-Footnote Reference"/>
    <w:rsid w:val="00C45266"/>
    <w:rPr>
      <w:vertAlign w:val="superscript"/>
    </w:rPr>
  </w:style>
  <w:style w:type="character" w:customStyle="1" w:styleId="WW-EndnoteReference">
    <w:name w:val="WW-Endnote Reference"/>
    <w:rsid w:val="00C45266"/>
    <w:rPr>
      <w:vertAlign w:val="superscript"/>
    </w:rPr>
  </w:style>
  <w:style w:type="character" w:customStyle="1" w:styleId="FootnoteReference1">
    <w:name w:val="Footnote Reference1"/>
    <w:rsid w:val="00C45266"/>
    <w:rPr>
      <w:vertAlign w:val="superscript"/>
    </w:rPr>
  </w:style>
  <w:style w:type="character" w:customStyle="1" w:styleId="FootnoteTextChar2">
    <w:name w:val="Footnote Text Char2"/>
    <w:rsid w:val="00C45266"/>
    <w:rPr>
      <w:rFonts w:ascii="Calibri" w:hAnsi="Calibri" w:cs="Calibri"/>
      <w:sz w:val="18"/>
      <w:lang w:val="en-IE" w:eastAsia="zh-CN"/>
    </w:rPr>
  </w:style>
  <w:style w:type="character" w:customStyle="1" w:styleId="foothangingChar1">
    <w:name w:val="foot_hanging Char1"/>
    <w:rsid w:val="00C45266"/>
    <w:rPr>
      <w:rFonts w:ascii="Calibri" w:hAnsi="Calibri" w:cs="Calibri"/>
      <w:sz w:val="18"/>
      <w:szCs w:val="18"/>
      <w:lang w:val="en-IE" w:eastAsia="zh-CN"/>
    </w:rPr>
  </w:style>
  <w:style w:type="character" w:customStyle="1" w:styleId="footersChar">
    <w:name w:val="footers Char"/>
    <w:basedOn w:val="foothangingChar1"/>
    <w:rsid w:val="00C45266"/>
    <w:rPr>
      <w:rFonts w:ascii="Calibri" w:hAnsi="Calibri" w:cs="Calibri"/>
      <w:sz w:val="18"/>
      <w:szCs w:val="18"/>
      <w:lang w:val="en-IE" w:eastAsia="zh-CN"/>
    </w:rPr>
  </w:style>
  <w:style w:type="character" w:customStyle="1" w:styleId="CommentTextChar1">
    <w:name w:val="Comment Text Char1"/>
    <w:rsid w:val="00C45266"/>
    <w:rPr>
      <w:rFonts w:ascii="Calibri" w:hAnsi="Calibri" w:cs="Calibri"/>
      <w:lang w:val="en-GB" w:eastAsia="zh-CN"/>
    </w:rPr>
  </w:style>
  <w:style w:type="character" w:customStyle="1" w:styleId="HTMLPreformattedChar1">
    <w:name w:val="HTML Preformatted Char1"/>
    <w:rsid w:val="00C45266"/>
    <w:rPr>
      <w:rFonts w:ascii="Courier New" w:hAnsi="Courier New" w:cs="Courier New"/>
      <w:lang w:eastAsia="zh-CN"/>
    </w:rPr>
  </w:style>
  <w:style w:type="character" w:customStyle="1" w:styleId="BodyText3Char">
    <w:name w:val="Body Text 3 Char"/>
    <w:rsid w:val="00C45266"/>
    <w:rPr>
      <w:rFonts w:ascii="Calibri" w:hAnsi="Calibri" w:cs="Calibri"/>
      <w:sz w:val="16"/>
      <w:szCs w:val="16"/>
      <w:lang w:val="en-GB" w:eastAsia="zh-CN"/>
    </w:rPr>
  </w:style>
  <w:style w:type="character" w:customStyle="1" w:styleId="WW-FootnoteReference1">
    <w:name w:val="WW-Footnote Reference1"/>
    <w:rsid w:val="00C45266"/>
    <w:rPr>
      <w:vertAlign w:val="superscript"/>
    </w:rPr>
  </w:style>
  <w:style w:type="character" w:customStyle="1" w:styleId="WW-EndnoteReference1">
    <w:name w:val="WW-Endnote Reference1"/>
    <w:rsid w:val="00C45266"/>
    <w:rPr>
      <w:vertAlign w:val="superscript"/>
    </w:rPr>
  </w:style>
  <w:style w:type="character" w:customStyle="1" w:styleId="WW-FootnoteReference2">
    <w:name w:val="WW-Footnote Reference2"/>
    <w:rsid w:val="00C45266"/>
    <w:rPr>
      <w:vertAlign w:val="superscript"/>
    </w:rPr>
  </w:style>
  <w:style w:type="character" w:customStyle="1" w:styleId="WW-EndnoteReference2">
    <w:name w:val="WW-Endnote Reference2"/>
    <w:rsid w:val="00C45266"/>
    <w:rPr>
      <w:vertAlign w:val="superscript"/>
    </w:rPr>
  </w:style>
  <w:style w:type="character" w:customStyle="1" w:styleId="FootnoteTextChar3">
    <w:name w:val="Footnote Text Char3"/>
    <w:rsid w:val="00C45266"/>
    <w:rPr>
      <w:rFonts w:ascii="Calibri" w:hAnsi="Calibri" w:cs="Calibri"/>
      <w:sz w:val="18"/>
      <w:lang w:val="en-IE" w:eastAsia="zh-CN"/>
    </w:rPr>
  </w:style>
  <w:style w:type="character" w:customStyle="1" w:styleId="foothangingChar2">
    <w:name w:val="foot_hanging Char2"/>
    <w:rsid w:val="00C45266"/>
    <w:rPr>
      <w:rFonts w:ascii="Calibri" w:hAnsi="Calibri" w:cs="Calibri"/>
      <w:sz w:val="18"/>
      <w:szCs w:val="18"/>
      <w:lang w:val="en-IE" w:eastAsia="zh-CN"/>
    </w:rPr>
  </w:style>
  <w:style w:type="character" w:customStyle="1" w:styleId="footersChar1">
    <w:name w:val="footers Char1"/>
    <w:basedOn w:val="foothangingChar2"/>
    <w:rsid w:val="00C45266"/>
    <w:rPr>
      <w:rFonts w:ascii="Calibri" w:hAnsi="Calibri" w:cs="Calibri"/>
      <w:sz w:val="18"/>
      <w:szCs w:val="18"/>
      <w:lang w:val="en-IE" w:eastAsia="zh-CN"/>
    </w:rPr>
  </w:style>
  <w:style w:type="character" w:customStyle="1" w:styleId="foootChar">
    <w:name w:val="fooot Char"/>
    <w:basedOn w:val="footersChar1"/>
    <w:rsid w:val="00C45266"/>
    <w:rPr>
      <w:rFonts w:ascii="Calibri" w:hAnsi="Calibri" w:cs="Calibri"/>
      <w:sz w:val="18"/>
      <w:szCs w:val="18"/>
      <w:lang w:val="en-IE" w:eastAsia="zh-CN"/>
    </w:rPr>
  </w:style>
  <w:style w:type="character" w:customStyle="1" w:styleId="12">
    <w:name w:val="Παραπομπή υποσημείωσης1"/>
    <w:rsid w:val="00C45266"/>
    <w:rPr>
      <w:vertAlign w:val="superscript"/>
    </w:rPr>
  </w:style>
  <w:style w:type="character" w:customStyle="1" w:styleId="13">
    <w:name w:val="Παραπομπή σημείωσης τέλους1"/>
    <w:rsid w:val="00C45266"/>
    <w:rPr>
      <w:vertAlign w:val="superscript"/>
    </w:rPr>
  </w:style>
  <w:style w:type="character" w:customStyle="1" w:styleId="14">
    <w:name w:val="Παραπομπή σχολίου1"/>
    <w:uiPriority w:val="99"/>
    <w:rsid w:val="00C45266"/>
    <w:rPr>
      <w:sz w:val="16"/>
      <w:szCs w:val="16"/>
    </w:rPr>
  </w:style>
  <w:style w:type="character" w:customStyle="1" w:styleId="Char2">
    <w:name w:val="Κείμενο σχολίου Char"/>
    <w:uiPriority w:val="99"/>
    <w:rsid w:val="00C45266"/>
    <w:rPr>
      <w:rFonts w:ascii="Calibri" w:hAnsi="Calibri" w:cs="Calibri"/>
      <w:lang w:val="en-GB"/>
    </w:rPr>
  </w:style>
  <w:style w:type="character" w:customStyle="1" w:styleId="Char3">
    <w:name w:val="Θέμα σχολίου Char"/>
    <w:uiPriority w:val="99"/>
    <w:rsid w:val="00C45266"/>
    <w:rPr>
      <w:rFonts w:ascii="Calibri" w:hAnsi="Calibri" w:cs="Calibri"/>
      <w:b/>
      <w:bCs/>
      <w:lang w:val="en-GB"/>
    </w:rPr>
  </w:style>
  <w:style w:type="character" w:customStyle="1" w:styleId="-HTMLChar">
    <w:name w:val="Προ-διαμορφωμένο HTML Char"/>
    <w:uiPriority w:val="99"/>
    <w:rsid w:val="00C45266"/>
    <w:rPr>
      <w:rFonts w:ascii="Courier New" w:eastAsia="Times New Roman" w:hAnsi="Courier New" w:cs="Courier New"/>
    </w:rPr>
  </w:style>
  <w:style w:type="character" w:customStyle="1" w:styleId="WW-FootnoteReference3">
    <w:name w:val="WW-Footnote Reference3"/>
    <w:rsid w:val="00C45266"/>
    <w:rPr>
      <w:vertAlign w:val="superscript"/>
    </w:rPr>
  </w:style>
  <w:style w:type="character" w:customStyle="1" w:styleId="WW-EndnoteReference3">
    <w:name w:val="WW-Endnote Reference3"/>
    <w:rsid w:val="00C45266"/>
    <w:rPr>
      <w:vertAlign w:val="superscript"/>
    </w:rPr>
  </w:style>
  <w:style w:type="character" w:customStyle="1" w:styleId="WW-FootnoteReference4">
    <w:name w:val="WW-Footnote Reference4"/>
    <w:rsid w:val="00C45266"/>
    <w:rPr>
      <w:vertAlign w:val="superscript"/>
    </w:rPr>
  </w:style>
  <w:style w:type="character" w:customStyle="1" w:styleId="WW-EndnoteReference4">
    <w:name w:val="WW-Endnote Reference4"/>
    <w:rsid w:val="00C45266"/>
    <w:rPr>
      <w:vertAlign w:val="superscript"/>
    </w:rPr>
  </w:style>
  <w:style w:type="character" w:customStyle="1" w:styleId="WW-FootnoteReference5">
    <w:name w:val="WW-Footnote Reference5"/>
    <w:rsid w:val="00C45266"/>
    <w:rPr>
      <w:vertAlign w:val="superscript"/>
    </w:rPr>
  </w:style>
  <w:style w:type="character" w:customStyle="1" w:styleId="WW-EndnoteReference5">
    <w:name w:val="WW-Endnote Reference5"/>
    <w:rsid w:val="00C45266"/>
    <w:rPr>
      <w:vertAlign w:val="superscript"/>
    </w:rPr>
  </w:style>
  <w:style w:type="character" w:customStyle="1" w:styleId="WW-FootnoteReference6">
    <w:name w:val="WW-Footnote Reference6"/>
    <w:rsid w:val="00C45266"/>
    <w:rPr>
      <w:vertAlign w:val="superscript"/>
    </w:rPr>
  </w:style>
  <w:style w:type="character" w:styleId="-0">
    <w:name w:val="FollowedHyperlink"/>
    <w:uiPriority w:val="99"/>
    <w:rsid w:val="00C45266"/>
    <w:rPr>
      <w:color w:val="800000"/>
      <w:u w:val="single"/>
      <w:lang/>
    </w:rPr>
  </w:style>
  <w:style w:type="character" w:customStyle="1" w:styleId="WW-EndnoteReference6">
    <w:name w:val="WW-Endnote Reference6"/>
    <w:rsid w:val="00C45266"/>
    <w:rPr>
      <w:vertAlign w:val="superscript"/>
    </w:rPr>
  </w:style>
  <w:style w:type="character" w:customStyle="1" w:styleId="WW-FootnoteReference7">
    <w:name w:val="WW-Footnote Reference7"/>
    <w:rsid w:val="00C45266"/>
    <w:rPr>
      <w:vertAlign w:val="superscript"/>
    </w:rPr>
  </w:style>
  <w:style w:type="character" w:customStyle="1" w:styleId="WW-EndnoteReference7">
    <w:name w:val="WW-Endnote Reference7"/>
    <w:rsid w:val="00C45266"/>
    <w:rPr>
      <w:vertAlign w:val="superscript"/>
    </w:rPr>
  </w:style>
  <w:style w:type="character" w:customStyle="1" w:styleId="WW-FootnoteReference8">
    <w:name w:val="WW-Footnote Reference8"/>
    <w:rsid w:val="00C45266"/>
    <w:rPr>
      <w:vertAlign w:val="superscript"/>
    </w:rPr>
  </w:style>
  <w:style w:type="character" w:customStyle="1" w:styleId="WW-EndnoteReference8">
    <w:name w:val="WW-Endnote Reference8"/>
    <w:rsid w:val="00C45266"/>
    <w:rPr>
      <w:vertAlign w:val="superscript"/>
    </w:rPr>
  </w:style>
  <w:style w:type="character" w:customStyle="1" w:styleId="WW-FootnoteReference9">
    <w:name w:val="WW-Footnote Reference9"/>
    <w:rsid w:val="00C45266"/>
    <w:rPr>
      <w:vertAlign w:val="superscript"/>
    </w:rPr>
  </w:style>
  <w:style w:type="character" w:customStyle="1" w:styleId="WW-EndnoteReference9">
    <w:name w:val="WW-Endnote Reference9"/>
    <w:rsid w:val="00C45266"/>
    <w:rPr>
      <w:vertAlign w:val="superscript"/>
    </w:rPr>
  </w:style>
  <w:style w:type="character" w:customStyle="1" w:styleId="WW-FootnoteReference10">
    <w:name w:val="WW-Footnote Reference10"/>
    <w:rsid w:val="00C45266"/>
    <w:rPr>
      <w:vertAlign w:val="superscript"/>
    </w:rPr>
  </w:style>
  <w:style w:type="character" w:customStyle="1" w:styleId="WW-EndnoteReference10">
    <w:name w:val="WW-Endnote Reference10"/>
    <w:rsid w:val="00C45266"/>
    <w:rPr>
      <w:vertAlign w:val="superscript"/>
    </w:rPr>
  </w:style>
  <w:style w:type="character" w:customStyle="1" w:styleId="WW-FootnoteReference11">
    <w:name w:val="WW-Footnote Reference11"/>
    <w:rsid w:val="00C45266"/>
    <w:rPr>
      <w:vertAlign w:val="superscript"/>
    </w:rPr>
  </w:style>
  <w:style w:type="character" w:customStyle="1" w:styleId="WW-EndnoteReference11">
    <w:name w:val="WW-Endnote Reference11"/>
    <w:rsid w:val="00C45266"/>
    <w:rPr>
      <w:vertAlign w:val="superscript"/>
    </w:rPr>
  </w:style>
  <w:style w:type="character" w:customStyle="1" w:styleId="WW-FootnoteReference12">
    <w:name w:val="WW-Footnote Reference12"/>
    <w:rsid w:val="00C45266"/>
    <w:rPr>
      <w:vertAlign w:val="superscript"/>
    </w:rPr>
  </w:style>
  <w:style w:type="character" w:customStyle="1" w:styleId="WW-EndnoteReference12">
    <w:name w:val="WW-Endnote Reference12"/>
    <w:rsid w:val="00C45266"/>
    <w:rPr>
      <w:vertAlign w:val="superscript"/>
    </w:rPr>
  </w:style>
  <w:style w:type="character" w:customStyle="1" w:styleId="WW-FootnoteReference13">
    <w:name w:val="WW-Footnote Reference13"/>
    <w:rsid w:val="00C45266"/>
    <w:rPr>
      <w:vertAlign w:val="superscript"/>
    </w:rPr>
  </w:style>
  <w:style w:type="character" w:customStyle="1" w:styleId="WW-EndnoteReference13">
    <w:name w:val="WW-Endnote Reference13"/>
    <w:rsid w:val="00C45266"/>
    <w:rPr>
      <w:vertAlign w:val="superscript"/>
    </w:rPr>
  </w:style>
  <w:style w:type="character" w:customStyle="1" w:styleId="FootnoteReference">
    <w:name w:val="Footnote Reference"/>
    <w:rsid w:val="00C45266"/>
    <w:rPr>
      <w:vertAlign w:val="superscript"/>
    </w:rPr>
  </w:style>
  <w:style w:type="character" w:customStyle="1" w:styleId="EndnoteReference">
    <w:name w:val="Endnote Reference"/>
    <w:rsid w:val="00C45266"/>
    <w:rPr>
      <w:vertAlign w:val="superscript"/>
    </w:rPr>
  </w:style>
  <w:style w:type="character" w:customStyle="1" w:styleId="21">
    <w:name w:val="Παραπομπή υποσημείωσης2"/>
    <w:rsid w:val="00C45266"/>
    <w:rPr>
      <w:vertAlign w:val="superscript"/>
    </w:rPr>
  </w:style>
  <w:style w:type="character" w:customStyle="1" w:styleId="22">
    <w:name w:val="Παραπομπή σημείωσης τέλους2"/>
    <w:rsid w:val="00C45266"/>
    <w:rPr>
      <w:vertAlign w:val="superscript"/>
    </w:rPr>
  </w:style>
  <w:style w:type="character" w:customStyle="1" w:styleId="WW-FootnoteReference14">
    <w:name w:val="WW-Footnote Reference14"/>
    <w:rsid w:val="00C45266"/>
    <w:rPr>
      <w:vertAlign w:val="superscript"/>
    </w:rPr>
  </w:style>
  <w:style w:type="character" w:customStyle="1" w:styleId="WW-EndnoteReference14">
    <w:name w:val="WW-Endnote Reference14"/>
    <w:rsid w:val="00C45266"/>
    <w:rPr>
      <w:vertAlign w:val="superscript"/>
    </w:rPr>
  </w:style>
  <w:style w:type="character" w:customStyle="1" w:styleId="WW-FootnoteReference15">
    <w:name w:val="WW-Footnote Reference15"/>
    <w:rsid w:val="00C45266"/>
    <w:rPr>
      <w:vertAlign w:val="superscript"/>
    </w:rPr>
  </w:style>
  <w:style w:type="character" w:customStyle="1" w:styleId="WW-EndnoteReference15">
    <w:name w:val="WW-Endnote Reference15"/>
    <w:rsid w:val="00C45266"/>
    <w:rPr>
      <w:vertAlign w:val="superscript"/>
    </w:rPr>
  </w:style>
  <w:style w:type="character" w:styleId="af">
    <w:name w:val="footnote reference"/>
    <w:aliases w:val="Footnote symbol,Footnote reference number,note TESI"/>
    <w:uiPriority w:val="99"/>
    <w:rsid w:val="00C45266"/>
    <w:rPr>
      <w:vertAlign w:val="superscript"/>
    </w:rPr>
  </w:style>
  <w:style w:type="character" w:styleId="af0">
    <w:name w:val="endnote reference"/>
    <w:uiPriority w:val="99"/>
    <w:rsid w:val="00C45266"/>
    <w:rPr>
      <w:vertAlign w:val="superscript"/>
    </w:rPr>
  </w:style>
  <w:style w:type="paragraph" w:customStyle="1" w:styleId="af1">
    <w:name w:val="Επικεφαλίδα"/>
    <w:basedOn w:val="a0"/>
    <w:next w:val="af2"/>
    <w:uiPriority w:val="99"/>
    <w:rsid w:val="00C45266"/>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2">
    <w:name w:val="Body Text"/>
    <w:basedOn w:val="a0"/>
    <w:link w:val="Char4"/>
    <w:uiPriority w:val="99"/>
    <w:rsid w:val="00C45266"/>
    <w:pPr>
      <w:suppressAutoHyphens/>
      <w:spacing w:after="240" w:line="240" w:lineRule="auto"/>
      <w:jc w:val="both"/>
    </w:pPr>
    <w:rPr>
      <w:rFonts w:ascii="Calibri" w:eastAsia="Times New Roman" w:hAnsi="Calibri" w:cs="Times New Roman"/>
      <w:szCs w:val="24"/>
      <w:lang w:val="en-GB" w:eastAsia="zh-CN"/>
    </w:rPr>
  </w:style>
  <w:style w:type="character" w:customStyle="1" w:styleId="Char4">
    <w:name w:val="Σώμα κειμένου Char"/>
    <w:basedOn w:val="a1"/>
    <w:link w:val="af2"/>
    <w:uiPriority w:val="99"/>
    <w:rsid w:val="00C45266"/>
    <w:rPr>
      <w:rFonts w:ascii="Calibri" w:eastAsia="Times New Roman" w:hAnsi="Calibri" w:cs="Times New Roman"/>
      <w:szCs w:val="24"/>
      <w:lang w:val="en-GB" w:eastAsia="zh-CN"/>
    </w:rPr>
  </w:style>
  <w:style w:type="paragraph" w:styleId="af3">
    <w:name w:val="List"/>
    <w:basedOn w:val="af2"/>
    <w:uiPriority w:val="99"/>
    <w:rsid w:val="00C45266"/>
    <w:rPr>
      <w:rFonts w:cs="Mangal"/>
    </w:rPr>
  </w:style>
  <w:style w:type="paragraph" w:styleId="af4">
    <w:name w:val="caption"/>
    <w:basedOn w:val="a0"/>
    <w:uiPriority w:val="99"/>
    <w:qFormat/>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5">
    <w:name w:val="Ευρετήριο"/>
    <w:basedOn w:val="a0"/>
    <w:uiPriority w:val="99"/>
    <w:rsid w:val="00C45266"/>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Caption">
    <w:name w:val="Caption"/>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0"/>
    <w:uiPriority w:val="99"/>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0"/>
    <w:uiPriority w:val="99"/>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0"/>
    <w:rsid w:val="00C4526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0"/>
    <w:uiPriority w:val="99"/>
    <w:rsid w:val="00C45266"/>
    <w:pPr>
      <w:numPr>
        <w:numId w:val="24"/>
      </w:numPr>
      <w:suppressAutoHyphens/>
      <w:spacing w:after="100" w:line="240" w:lineRule="auto"/>
      <w:jc w:val="both"/>
    </w:pPr>
    <w:rPr>
      <w:rFonts w:ascii="Calibri" w:eastAsia="MS Mincho" w:hAnsi="Calibri" w:cs="Calibri"/>
      <w:szCs w:val="24"/>
      <w:lang w:val="en-US" w:eastAsia="ja-JP"/>
    </w:rPr>
  </w:style>
  <w:style w:type="paragraph" w:customStyle="1" w:styleId="Date">
    <w:name w:val="Date"/>
    <w:basedOn w:val="a0"/>
    <w:next w:val="a0"/>
    <w:rsid w:val="00C45266"/>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C45266"/>
  </w:style>
  <w:style w:type="paragraph" w:customStyle="1" w:styleId="inserttext">
    <w:name w:val="insert text"/>
    <w:basedOn w:val="a0"/>
    <w:rsid w:val="00C45266"/>
    <w:pPr>
      <w:suppressAutoHyphens/>
      <w:spacing w:after="100" w:line="240" w:lineRule="auto"/>
      <w:ind w:left="794"/>
      <w:jc w:val="both"/>
    </w:pPr>
    <w:rPr>
      <w:rFonts w:ascii="Calibri" w:eastAsia="MS Mincho" w:hAnsi="Calibri" w:cs="Calibri"/>
      <w:szCs w:val="24"/>
      <w:lang w:val="en-US" w:eastAsia="ja-JP"/>
    </w:rPr>
  </w:style>
  <w:style w:type="paragraph" w:customStyle="1" w:styleId="BalloonText">
    <w:name w:val="Balloon Text"/>
    <w:basedOn w:val="a0"/>
    <w:rsid w:val="00C45266"/>
    <w:pPr>
      <w:suppressAutoHyphens/>
      <w:spacing w:after="120" w:line="240" w:lineRule="auto"/>
      <w:jc w:val="both"/>
    </w:pPr>
    <w:rPr>
      <w:rFonts w:ascii="Tahoma" w:eastAsia="Times New Roman" w:hAnsi="Tahoma" w:cs="Tahoma"/>
      <w:sz w:val="16"/>
      <w:szCs w:val="16"/>
      <w:lang w:val="en-GB" w:eastAsia="zh-CN"/>
    </w:rPr>
  </w:style>
  <w:style w:type="paragraph" w:customStyle="1" w:styleId="CommentText">
    <w:name w:val="Comment Text"/>
    <w:basedOn w:val="a0"/>
    <w:rsid w:val="00C45266"/>
    <w:pPr>
      <w:suppressAutoHyphens/>
      <w:spacing w:after="120" w:line="240" w:lineRule="auto"/>
      <w:jc w:val="both"/>
    </w:pPr>
    <w:rPr>
      <w:rFonts w:ascii="Calibri" w:eastAsia="Times New Roman" w:hAnsi="Calibri" w:cs="Calibri"/>
      <w:sz w:val="20"/>
      <w:szCs w:val="20"/>
      <w:lang w:val="en-GB" w:eastAsia="zh-CN"/>
    </w:rPr>
  </w:style>
  <w:style w:type="paragraph" w:customStyle="1" w:styleId="CommentSubject">
    <w:name w:val="Comment Subject"/>
    <w:basedOn w:val="CommentText"/>
    <w:next w:val="CommentText"/>
    <w:rsid w:val="00C45266"/>
    <w:rPr>
      <w:b/>
      <w:bCs/>
    </w:rPr>
  </w:style>
  <w:style w:type="paragraph" w:customStyle="1" w:styleId="Revision">
    <w:name w:val="Revision"/>
    <w:rsid w:val="00C45266"/>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0"/>
    <w:rsid w:val="00C45266"/>
    <w:pPr>
      <w:suppressAutoHyphens/>
      <w:spacing w:before="280" w:line="240" w:lineRule="auto"/>
      <w:jc w:val="both"/>
    </w:pPr>
    <w:rPr>
      <w:rFonts w:ascii="Arial Unicode MS" w:eastAsia="Arial Unicode MS" w:hAnsi="Arial Unicode MS" w:cs="Arial Unicode MS"/>
      <w:szCs w:val="24"/>
      <w:lang w:val="en-GB" w:eastAsia="zh-CN"/>
    </w:rPr>
  </w:style>
  <w:style w:type="paragraph" w:customStyle="1" w:styleId="ListParagraph">
    <w:name w:val="List Paragraph"/>
    <w:basedOn w:val="a0"/>
    <w:rsid w:val="00C45266"/>
    <w:pPr>
      <w:suppressAutoHyphens/>
      <w:spacing w:line="240" w:lineRule="auto"/>
      <w:ind w:left="720"/>
      <w:contextualSpacing/>
      <w:jc w:val="both"/>
    </w:pPr>
    <w:rPr>
      <w:rFonts w:ascii="Calibri" w:eastAsia="Times New Roman" w:hAnsi="Calibri" w:cs="Calibri"/>
      <w:szCs w:val="24"/>
      <w:lang w:val="en-GB" w:eastAsia="zh-CN"/>
    </w:rPr>
  </w:style>
  <w:style w:type="paragraph" w:styleId="af6">
    <w:name w:val="footnote text"/>
    <w:basedOn w:val="a0"/>
    <w:link w:val="Char5"/>
    <w:uiPriority w:val="99"/>
    <w:rsid w:val="00C45266"/>
    <w:pPr>
      <w:suppressAutoHyphens/>
      <w:spacing w:after="0" w:line="240" w:lineRule="auto"/>
      <w:ind w:left="425" w:hanging="425"/>
      <w:jc w:val="both"/>
    </w:pPr>
    <w:rPr>
      <w:rFonts w:ascii="Calibri" w:eastAsia="Times New Roman" w:hAnsi="Calibri" w:cs="Times New Roman"/>
      <w:sz w:val="18"/>
      <w:szCs w:val="20"/>
      <w:lang w:val="en-IE" w:eastAsia="zh-CN"/>
    </w:rPr>
  </w:style>
  <w:style w:type="character" w:customStyle="1" w:styleId="Char5">
    <w:name w:val="Κείμενο υποσημείωσης Char"/>
    <w:basedOn w:val="a1"/>
    <w:link w:val="af6"/>
    <w:uiPriority w:val="99"/>
    <w:rsid w:val="00C45266"/>
    <w:rPr>
      <w:rFonts w:ascii="Calibri" w:eastAsia="Times New Roman" w:hAnsi="Calibri" w:cs="Times New Roman"/>
      <w:sz w:val="18"/>
      <w:szCs w:val="20"/>
      <w:lang w:val="en-IE" w:eastAsia="zh-CN"/>
    </w:rPr>
  </w:style>
  <w:style w:type="paragraph" w:styleId="16">
    <w:name w:val="toc 1"/>
    <w:basedOn w:val="a0"/>
    <w:next w:val="a0"/>
    <w:uiPriority w:val="39"/>
    <w:qFormat/>
    <w:rsid w:val="00C45266"/>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0"/>
    <w:next w:val="a0"/>
    <w:uiPriority w:val="39"/>
    <w:qFormat/>
    <w:rsid w:val="00C45266"/>
    <w:pPr>
      <w:suppressAutoHyphens/>
      <w:spacing w:after="0" w:line="240" w:lineRule="auto"/>
      <w:ind w:left="220"/>
    </w:pPr>
    <w:rPr>
      <w:rFonts w:ascii="Calibri" w:eastAsia="Times New Roman" w:hAnsi="Calibri" w:cs="Calibri"/>
      <w:smallCaps/>
      <w:sz w:val="20"/>
      <w:szCs w:val="20"/>
      <w:lang w:val="en-GB" w:eastAsia="zh-CN"/>
    </w:rPr>
  </w:style>
  <w:style w:type="paragraph" w:styleId="32">
    <w:name w:val="toc 3"/>
    <w:basedOn w:val="a0"/>
    <w:next w:val="a0"/>
    <w:uiPriority w:val="39"/>
    <w:qFormat/>
    <w:rsid w:val="00C45266"/>
    <w:pPr>
      <w:suppressAutoHyphens/>
      <w:spacing w:after="0" w:line="240" w:lineRule="auto"/>
      <w:ind w:left="440"/>
    </w:pPr>
    <w:rPr>
      <w:rFonts w:ascii="Calibri" w:eastAsia="Times New Roman" w:hAnsi="Calibri" w:cs="Calibri"/>
      <w:i/>
      <w:iCs/>
      <w:sz w:val="20"/>
      <w:szCs w:val="20"/>
      <w:lang w:val="en-GB" w:eastAsia="zh-CN"/>
    </w:rPr>
  </w:style>
  <w:style w:type="paragraph" w:styleId="40">
    <w:name w:val="toc 4"/>
    <w:basedOn w:val="a0"/>
    <w:next w:val="a0"/>
    <w:uiPriority w:val="39"/>
    <w:rsid w:val="00C45266"/>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0"/>
    <w:next w:val="a0"/>
    <w:uiPriority w:val="39"/>
    <w:rsid w:val="00C45266"/>
    <w:pPr>
      <w:suppressAutoHyphens/>
      <w:spacing w:after="0" w:line="240" w:lineRule="auto"/>
      <w:ind w:left="880"/>
    </w:pPr>
    <w:rPr>
      <w:rFonts w:ascii="Calibri" w:eastAsia="Times New Roman" w:hAnsi="Calibri" w:cs="Calibri"/>
      <w:sz w:val="18"/>
      <w:szCs w:val="18"/>
      <w:lang w:val="en-GB" w:eastAsia="zh-CN"/>
    </w:rPr>
  </w:style>
  <w:style w:type="paragraph" w:styleId="60">
    <w:name w:val="toc 6"/>
    <w:basedOn w:val="a0"/>
    <w:next w:val="a0"/>
    <w:uiPriority w:val="39"/>
    <w:rsid w:val="00C45266"/>
    <w:pPr>
      <w:suppressAutoHyphens/>
      <w:spacing w:after="0" w:line="240" w:lineRule="auto"/>
      <w:ind w:left="1100"/>
    </w:pPr>
    <w:rPr>
      <w:rFonts w:ascii="Calibri" w:eastAsia="Times New Roman" w:hAnsi="Calibri" w:cs="Calibri"/>
      <w:sz w:val="18"/>
      <w:szCs w:val="18"/>
      <w:lang w:val="en-GB" w:eastAsia="zh-CN"/>
    </w:rPr>
  </w:style>
  <w:style w:type="paragraph" w:styleId="70">
    <w:name w:val="toc 7"/>
    <w:basedOn w:val="a0"/>
    <w:next w:val="a0"/>
    <w:uiPriority w:val="39"/>
    <w:rsid w:val="00C45266"/>
    <w:pPr>
      <w:suppressAutoHyphens/>
      <w:spacing w:after="0" w:line="240" w:lineRule="auto"/>
      <w:ind w:left="1320"/>
    </w:pPr>
    <w:rPr>
      <w:rFonts w:ascii="Calibri" w:eastAsia="Times New Roman" w:hAnsi="Calibri" w:cs="Calibri"/>
      <w:sz w:val="18"/>
      <w:szCs w:val="18"/>
      <w:lang w:val="en-GB" w:eastAsia="zh-CN"/>
    </w:rPr>
  </w:style>
  <w:style w:type="paragraph" w:styleId="80">
    <w:name w:val="toc 8"/>
    <w:basedOn w:val="a0"/>
    <w:next w:val="a0"/>
    <w:uiPriority w:val="39"/>
    <w:rsid w:val="00C45266"/>
    <w:pPr>
      <w:suppressAutoHyphens/>
      <w:spacing w:after="0" w:line="240" w:lineRule="auto"/>
      <w:ind w:left="1540"/>
    </w:pPr>
    <w:rPr>
      <w:rFonts w:ascii="Calibri" w:eastAsia="Times New Roman" w:hAnsi="Calibri" w:cs="Calibri"/>
      <w:sz w:val="18"/>
      <w:szCs w:val="18"/>
      <w:lang w:val="en-GB" w:eastAsia="zh-CN"/>
    </w:rPr>
  </w:style>
  <w:style w:type="paragraph" w:styleId="90">
    <w:name w:val="toc 9"/>
    <w:basedOn w:val="a0"/>
    <w:next w:val="a0"/>
    <w:uiPriority w:val="39"/>
    <w:rsid w:val="00C45266"/>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uiPriority w:val="99"/>
    <w:rsid w:val="00C45266"/>
    <w:pPr>
      <w:pageBreakBefore w:val="0"/>
      <w:pBdr>
        <w:top w:val="single" w:sz="18" w:space="1" w:color="000080"/>
        <w:left w:val="single" w:sz="18" w:space="4" w:color="000080"/>
        <w:right w:val="single" w:sz="18" w:space="4" w:color="000080"/>
      </w:pBdr>
      <w:jc w:val="center"/>
    </w:pPr>
    <w:rPr>
      <w:rFonts w:cs="Calibri"/>
      <w:sz w:val="40"/>
      <w:szCs w:val="40"/>
      <w:lang w:val="el-GR"/>
    </w:rPr>
  </w:style>
  <w:style w:type="paragraph" w:customStyle="1" w:styleId="Contents">
    <w:name w:val="Contents"/>
    <w:basedOn w:val="1"/>
    <w:rsid w:val="00C45266"/>
    <w:rPr>
      <w:rFonts w:cs="Calibri"/>
      <w:lang w:val="el-GR"/>
    </w:rPr>
  </w:style>
  <w:style w:type="paragraph" w:styleId="af7">
    <w:name w:val="endnote text"/>
    <w:basedOn w:val="a0"/>
    <w:link w:val="Char6"/>
    <w:uiPriority w:val="99"/>
    <w:rsid w:val="00C45266"/>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6">
    <w:name w:val="Κείμενο σημείωσης τέλους Char"/>
    <w:basedOn w:val="a1"/>
    <w:link w:val="af7"/>
    <w:uiPriority w:val="99"/>
    <w:rsid w:val="00C45266"/>
    <w:rPr>
      <w:rFonts w:ascii="Calibri" w:eastAsia="Times New Roman" w:hAnsi="Calibri" w:cs="Times New Roman"/>
      <w:sz w:val="20"/>
      <w:szCs w:val="20"/>
      <w:lang w:val="en-GB" w:eastAsia="zh-CN"/>
    </w:rPr>
  </w:style>
  <w:style w:type="paragraph" w:customStyle="1" w:styleId="Default">
    <w:name w:val="Default"/>
    <w:rsid w:val="00C45266"/>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8">
    <w:name w:val="Προμορφοποιημένο κείμενο"/>
    <w:basedOn w:val="a0"/>
    <w:rsid w:val="00C45266"/>
    <w:pPr>
      <w:suppressAutoHyphens/>
      <w:spacing w:after="120" w:line="240" w:lineRule="auto"/>
      <w:jc w:val="both"/>
    </w:pPr>
    <w:rPr>
      <w:rFonts w:ascii="Calibri" w:eastAsia="Times New Roman" w:hAnsi="Calibri" w:cs="Calibri"/>
      <w:szCs w:val="24"/>
      <w:lang w:val="en-GB" w:eastAsia="zh-CN"/>
    </w:rPr>
  </w:style>
  <w:style w:type="paragraph" w:styleId="af9">
    <w:name w:val="Body Text Indent"/>
    <w:basedOn w:val="a0"/>
    <w:link w:val="Char7"/>
    <w:uiPriority w:val="99"/>
    <w:rsid w:val="00C45266"/>
    <w:pPr>
      <w:suppressAutoHyphens/>
      <w:spacing w:after="120" w:line="240" w:lineRule="auto"/>
      <w:ind w:firstLine="1134"/>
      <w:jc w:val="both"/>
    </w:pPr>
    <w:rPr>
      <w:rFonts w:ascii="Arial" w:eastAsia="Times New Roman" w:hAnsi="Arial" w:cs="Times New Roman"/>
      <w:szCs w:val="24"/>
      <w:lang w:val="en-GB" w:eastAsia="zh-CN"/>
    </w:rPr>
  </w:style>
  <w:style w:type="character" w:customStyle="1" w:styleId="Char7">
    <w:name w:val="Σώμα κείμενου με εσοχή Char"/>
    <w:basedOn w:val="a1"/>
    <w:link w:val="af9"/>
    <w:uiPriority w:val="99"/>
    <w:rsid w:val="00C45266"/>
    <w:rPr>
      <w:rFonts w:ascii="Arial" w:eastAsia="Times New Roman" w:hAnsi="Arial" w:cs="Times New Roman"/>
      <w:szCs w:val="24"/>
      <w:lang w:val="en-GB" w:eastAsia="zh-CN"/>
    </w:rPr>
  </w:style>
  <w:style w:type="paragraph" w:customStyle="1" w:styleId="normalwithoutspacing">
    <w:name w:val="normal_without_spacing"/>
    <w:basedOn w:val="a0"/>
    <w:rsid w:val="00C45266"/>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6"/>
    <w:rsid w:val="00C45266"/>
    <w:pPr>
      <w:ind w:left="426" w:hanging="426"/>
    </w:pPr>
    <w:rPr>
      <w:szCs w:val="18"/>
    </w:rPr>
  </w:style>
  <w:style w:type="paragraph" w:customStyle="1" w:styleId="HTMLPreformatted">
    <w:name w:val="HTML Preformatted"/>
    <w:basedOn w:val="a0"/>
    <w:rsid w:val="00C45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LO-normal">
    <w:name w:val="LO-normal"/>
    <w:rsid w:val="00C45266"/>
    <w:pPr>
      <w:suppressAutoHyphens/>
      <w:spacing w:after="0"/>
    </w:pPr>
    <w:rPr>
      <w:rFonts w:ascii="Arial" w:eastAsia="Arial" w:hAnsi="Arial" w:cs="Arial"/>
      <w:color w:val="000000"/>
      <w:lang w:eastAsia="zh-CN"/>
    </w:rPr>
  </w:style>
  <w:style w:type="paragraph" w:customStyle="1" w:styleId="BodyTextIndent3">
    <w:name w:val="Body Text Indent 3"/>
    <w:basedOn w:val="a0"/>
    <w:rsid w:val="00C45266"/>
    <w:pPr>
      <w:spacing w:after="120" w:line="312" w:lineRule="auto"/>
      <w:ind w:left="283"/>
      <w:jc w:val="both"/>
    </w:pPr>
    <w:rPr>
      <w:rFonts w:ascii="Calibri" w:eastAsia="Times New Roman" w:hAnsi="Calibri" w:cs="Times New Roman"/>
      <w:sz w:val="16"/>
      <w:szCs w:val="16"/>
      <w:lang w:val="en-GB" w:eastAsia="zh-CN"/>
    </w:rPr>
  </w:style>
  <w:style w:type="paragraph" w:customStyle="1" w:styleId="NoSpacing">
    <w:name w:val="No Spacing"/>
    <w:rsid w:val="00C45266"/>
    <w:pPr>
      <w:suppressAutoHyphens/>
      <w:spacing w:after="0" w:line="240" w:lineRule="auto"/>
      <w:jc w:val="both"/>
    </w:pPr>
    <w:rPr>
      <w:rFonts w:ascii="Calibri" w:eastAsia="Times New Roman" w:hAnsi="Calibri" w:cs="Calibri"/>
      <w:szCs w:val="24"/>
      <w:lang w:val="en-GB" w:eastAsia="zh-CN"/>
    </w:rPr>
  </w:style>
  <w:style w:type="paragraph" w:customStyle="1" w:styleId="afa">
    <w:name w:val="Περιεχόμενα πίνακα"/>
    <w:basedOn w:val="a0"/>
    <w:uiPriority w:val="99"/>
    <w:rsid w:val="00C45266"/>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b">
    <w:name w:val="Επικεφαλίδα πίνακα"/>
    <w:basedOn w:val="afa"/>
    <w:uiPriority w:val="99"/>
    <w:rsid w:val="00C45266"/>
    <w:pPr>
      <w:jc w:val="center"/>
    </w:pPr>
    <w:rPr>
      <w:b/>
      <w:bCs/>
    </w:rPr>
  </w:style>
  <w:style w:type="paragraph" w:customStyle="1" w:styleId="footers">
    <w:name w:val="footers"/>
    <w:basedOn w:val="foothanging"/>
    <w:rsid w:val="00C45266"/>
  </w:style>
  <w:style w:type="paragraph" w:customStyle="1" w:styleId="Standard">
    <w:name w:val="Standard"/>
    <w:rsid w:val="00C45266"/>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45266"/>
    <w:pPr>
      <w:spacing w:after="120"/>
    </w:pPr>
  </w:style>
  <w:style w:type="paragraph" w:customStyle="1" w:styleId="Footnote">
    <w:name w:val="Footnote"/>
    <w:basedOn w:val="Standard"/>
    <w:rsid w:val="00C45266"/>
    <w:pPr>
      <w:suppressLineNumbers/>
      <w:ind w:left="283" w:hanging="283"/>
    </w:pPr>
    <w:rPr>
      <w:sz w:val="20"/>
      <w:szCs w:val="20"/>
    </w:rPr>
  </w:style>
  <w:style w:type="paragraph" w:customStyle="1" w:styleId="BodyText3">
    <w:name w:val="Body Text 3"/>
    <w:basedOn w:val="a0"/>
    <w:rsid w:val="00C45266"/>
    <w:pPr>
      <w:suppressAutoHyphens/>
      <w:spacing w:after="120" w:line="240" w:lineRule="auto"/>
      <w:jc w:val="both"/>
    </w:pPr>
    <w:rPr>
      <w:rFonts w:ascii="Calibri" w:eastAsia="Times New Roman" w:hAnsi="Calibri" w:cs="Calibri"/>
      <w:sz w:val="16"/>
      <w:szCs w:val="16"/>
      <w:lang w:val="en-GB" w:eastAsia="zh-CN"/>
    </w:rPr>
  </w:style>
  <w:style w:type="paragraph" w:customStyle="1" w:styleId="fooot">
    <w:name w:val="fooot"/>
    <w:basedOn w:val="footers"/>
    <w:rsid w:val="00C45266"/>
  </w:style>
  <w:style w:type="paragraph" w:customStyle="1" w:styleId="17">
    <w:name w:val="Κείμενο σχολίου1"/>
    <w:basedOn w:val="a0"/>
    <w:uiPriority w:val="99"/>
    <w:rsid w:val="00C45266"/>
    <w:pPr>
      <w:suppressAutoHyphens/>
      <w:spacing w:after="120" w:line="240" w:lineRule="auto"/>
      <w:jc w:val="both"/>
    </w:pPr>
    <w:rPr>
      <w:rFonts w:ascii="Calibri" w:eastAsia="Times New Roman" w:hAnsi="Calibri" w:cs="Calibri"/>
      <w:sz w:val="20"/>
      <w:szCs w:val="20"/>
      <w:lang w:val="en-GB" w:eastAsia="zh-CN"/>
    </w:rPr>
  </w:style>
  <w:style w:type="paragraph" w:styleId="afc">
    <w:name w:val="annotation text"/>
    <w:basedOn w:val="a0"/>
    <w:link w:val="Char10"/>
    <w:uiPriority w:val="99"/>
    <w:unhideWhenUsed/>
    <w:rsid w:val="00C45266"/>
    <w:pPr>
      <w:spacing w:line="240" w:lineRule="auto"/>
    </w:pPr>
    <w:rPr>
      <w:sz w:val="20"/>
      <w:szCs w:val="20"/>
    </w:rPr>
  </w:style>
  <w:style w:type="character" w:customStyle="1" w:styleId="Char10">
    <w:name w:val="Κείμενο σχολίου Char1"/>
    <w:basedOn w:val="a1"/>
    <w:link w:val="afc"/>
    <w:uiPriority w:val="99"/>
    <w:rsid w:val="00C45266"/>
    <w:rPr>
      <w:sz w:val="20"/>
      <w:szCs w:val="20"/>
    </w:rPr>
  </w:style>
  <w:style w:type="paragraph" w:styleId="afd">
    <w:name w:val="annotation subject"/>
    <w:basedOn w:val="17"/>
    <w:next w:val="17"/>
    <w:link w:val="Char11"/>
    <w:uiPriority w:val="99"/>
    <w:rsid w:val="00C45266"/>
    <w:rPr>
      <w:rFonts w:cs="Times New Roman"/>
      <w:b/>
      <w:bCs/>
    </w:rPr>
  </w:style>
  <w:style w:type="character" w:customStyle="1" w:styleId="Char11">
    <w:name w:val="Θέμα σχολίου Char1"/>
    <w:basedOn w:val="Char10"/>
    <w:link w:val="afd"/>
    <w:uiPriority w:val="99"/>
    <w:rsid w:val="00C45266"/>
    <w:rPr>
      <w:rFonts w:ascii="Calibri" w:eastAsia="Times New Roman" w:hAnsi="Calibri" w:cs="Times New Roman"/>
      <w:b/>
      <w:bCs/>
      <w:sz w:val="20"/>
      <w:szCs w:val="20"/>
      <w:lang w:val="en-GB" w:eastAsia="zh-CN"/>
    </w:rPr>
  </w:style>
  <w:style w:type="paragraph" w:styleId="-HTML">
    <w:name w:val="HTML Preformatted"/>
    <w:basedOn w:val="a0"/>
    <w:link w:val="-HTMLChar1"/>
    <w:uiPriority w:val="99"/>
    <w:rsid w:val="00C45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zh-CN"/>
    </w:rPr>
  </w:style>
  <w:style w:type="character" w:customStyle="1" w:styleId="-HTMLChar1">
    <w:name w:val="Προ-διαμορφωμένο HTML Char1"/>
    <w:basedOn w:val="a1"/>
    <w:link w:val="-HTML"/>
    <w:uiPriority w:val="99"/>
    <w:rsid w:val="00C45266"/>
    <w:rPr>
      <w:rFonts w:ascii="Courier New" w:eastAsia="Times New Roman" w:hAnsi="Courier New" w:cs="Times New Roman"/>
      <w:sz w:val="20"/>
      <w:szCs w:val="20"/>
      <w:lang w:val="en-US" w:eastAsia="zh-CN"/>
    </w:rPr>
  </w:style>
  <w:style w:type="paragraph" w:styleId="afe">
    <w:name w:val="Revision"/>
    <w:uiPriority w:val="99"/>
    <w:rsid w:val="00C45266"/>
    <w:pPr>
      <w:suppressAutoHyphens/>
      <w:spacing w:after="0" w:line="240" w:lineRule="auto"/>
    </w:pPr>
    <w:rPr>
      <w:rFonts w:ascii="Calibri" w:eastAsia="Times New Roman" w:hAnsi="Calibri" w:cs="Calibri"/>
      <w:szCs w:val="24"/>
      <w:lang w:val="en-GB" w:eastAsia="zh-CN"/>
    </w:rPr>
  </w:style>
  <w:style w:type="paragraph" w:customStyle="1" w:styleId="ListBullet2">
    <w:name w:val="List Bullet 2"/>
    <w:basedOn w:val="a0"/>
    <w:rsid w:val="00C45266"/>
    <w:pPr>
      <w:numPr>
        <w:numId w:val="23"/>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5"/>
    <w:rsid w:val="00C45266"/>
    <w:pPr>
      <w:tabs>
        <w:tab w:val="right" w:leader="dot" w:pos="7091"/>
      </w:tabs>
      <w:ind w:left="2547"/>
    </w:pPr>
  </w:style>
  <w:style w:type="paragraph" w:customStyle="1" w:styleId="aff">
    <w:name w:val="Οριζόντια γραμμή"/>
    <w:basedOn w:val="a0"/>
    <w:next w:val="af2"/>
    <w:rsid w:val="00C45266"/>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character" w:customStyle="1" w:styleId="FontStyle67">
    <w:name w:val="Font Style67"/>
    <w:uiPriority w:val="99"/>
    <w:rsid w:val="00C45266"/>
    <w:rPr>
      <w:rFonts w:ascii="Georgia" w:hAnsi="Georgia"/>
      <w:b/>
      <w:sz w:val="20"/>
    </w:rPr>
  </w:style>
  <w:style w:type="paragraph" w:customStyle="1" w:styleId="Style3">
    <w:name w:val="Style3"/>
    <w:basedOn w:val="a0"/>
    <w:uiPriority w:val="99"/>
    <w:rsid w:val="00C45266"/>
    <w:pPr>
      <w:widowControl w:val="0"/>
      <w:autoSpaceDE w:val="0"/>
      <w:autoSpaceDN w:val="0"/>
      <w:adjustRightInd w:val="0"/>
      <w:spacing w:line="397" w:lineRule="exact"/>
      <w:jc w:val="center"/>
    </w:pPr>
    <w:rPr>
      <w:rFonts w:ascii="Georgia" w:eastAsia="Times New Roman" w:hAnsi="Georgia" w:cs="Times New Roman"/>
      <w:sz w:val="24"/>
      <w:lang w:eastAsia="el-GR"/>
    </w:rPr>
  </w:style>
  <w:style w:type="paragraph" w:customStyle="1" w:styleId="Style12">
    <w:name w:val="Style12"/>
    <w:basedOn w:val="a0"/>
    <w:uiPriority w:val="99"/>
    <w:rsid w:val="00C45266"/>
    <w:pPr>
      <w:widowControl w:val="0"/>
      <w:autoSpaceDE w:val="0"/>
      <w:autoSpaceDN w:val="0"/>
      <w:adjustRightInd w:val="0"/>
      <w:spacing w:line="382" w:lineRule="exact"/>
    </w:pPr>
    <w:rPr>
      <w:rFonts w:ascii="Georgia" w:eastAsia="Times New Roman" w:hAnsi="Georgia" w:cs="Times New Roman"/>
      <w:sz w:val="24"/>
      <w:lang w:eastAsia="el-GR"/>
    </w:rPr>
  </w:style>
  <w:style w:type="paragraph" w:styleId="aff0">
    <w:name w:val="List Paragraph"/>
    <w:basedOn w:val="a0"/>
    <w:uiPriority w:val="34"/>
    <w:qFormat/>
    <w:rsid w:val="00C45266"/>
    <w:pPr>
      <w:spacing w:line="360" w:lineRule="auto"/>
      <w:ind w:left="720"/>
      <w:contextualSpacing/>
    </w:pPr>
    <w:rPr>
      <w:rFonts w:ascii="Calibri" w:eastAsia="Times New Roman" w:hAnsi="Calibri" w:cs="Times New Roman"/>
      <w:lang w:eastAsia="el-GR"/>
    </w:rPr>
  </w:style>
  <w:style w:type="table" w:styleId="aff1">
    <w:name w:val="Table Grid"/>
    <w:basedOn w:val="a2"/>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Title"/>
    <w:basedOn w:val="a0"/>
    <w:next w:val="a0"/>
    <w:link w:val="Char8"/>
    <w:uiPriority w:val="99"/>
    <w:qFormat/>
    <w:rsid w:val="00C45266"/>
    <w:pPr>
      <w:pBdr>
        <w:bottom w:val="single" w:sz="4" w:space="1" w:color="auto"/>
      </w:pBdr>
      <w:spacing w:line="240" w:lineRule="auto"/>
      <w:contextualSpacing/>
    </w:pPr>
    <w:rPr>
      <w:rFonts w:ascii="Cambria" w:eastAsia="Times New Roman" w:hAnsi="Cambria" w:cs="Times New Roman"/>
      <w:spacing w:val="5"/>
      <w:sz w:val="52"/>
      <w:szCs w:val="52"/>
      <w:lang w:val="x-none" w:eastAsia="x-none"/>
    </w:rPr>
  </w:style>
  <w:style w:type="character" w:customStyle="1" w:styleId="Char8">
    <w:name w:val="Τίτλος Char"/>
    <w:basedOn w:val="a1"/>
    <w:link w:val="aff2"/>
    <w:uiPriority w:val="99"/>
    <w:rsid w:val="00C45266"/>
    <w:rPr>
      <w:rFonts w:ascii="Cambria" w:eastAsia="Times New Roman" w:hAnsi="Cambria" w:cs="Times New Roman"/>
      <w:spacing w:val="5"/>
      <w:sz w:val="52"/>
      <w:szCs w:val="52"/>
      <w:lang w:val="x-none" w:eastAsia="x-none"/>
    </w:rPr>
  </w:style>
  <w:style w:type="paragraph" w:customStyle="1" w:styleId="31">
    <w:name w:val="Σώμα κείμενου 31"/>
    <w:basedOn w:val="a0"/>
    <w:uiPriority w:val="99"/>
    <w:rsid w:val="00C45266"/>
    <w:pPr>
      <w:numPr>
        <w:numId w:val="30"/>
      </w:numPr>
      <w:overflowPunct w:val="0"/>
      <w:autoSpaceDE w:val="0"/>
      <w:autoSpaceDN w:val="0"/>
      <w:adjustRightInd w:val="0"/>
      <w:spacing w:after="120" w:line="240" w:lineRule="auto"/>
      <w:textAlignment w:val="baseline"/>
    </w:pPr>
    <w:rPr>
      <w:rFonts w:ascii="Arial" w:eastAsia="Times New Roman" w:hAnsi="Arial" w:cs="Times New Roman"/>
    </w:rPr>
  </w:style>
  <w:style w:type="paragraph" w:customStyle="1" w:styleId="Article">
    <w:name w:val="Article"/>
    <w:basedOn w:val="1"/>
    <w:next w:val="a0"/>
    <w:uiPriority w:val="99"/>
    <w:rsid w:val="00C45266"/>
    <w:pPr>
      <w:keepNext w:val="0"/>
      <w:pageBreakBefore w:val="0"/>
      <w:numPr>
        <w:numId w:val="31"/>
      </w:numPr>
      <w:pBdr>
        <w:top w:val="none" w:sz="0" w:space="0" w:color="auto"/>
        <w:left w:val="none" w:sz="0" w:space="0" w:color="auto"/>
        <w:bottom w:val="none" w:sz="0" w:space="0" w:color="auto"/>
        <w:right w:val="none" w:sz="0" w:space="0" w:color="auto"/>
      </w:pBdr>
      <w:tabs>
        <w:tab w:val="clear" w:pos="2700"/>
        <w:tab w:val="num" w:pos="360"/>
      </w:tabs>
      <w:suppressAutoHyphens w:val="0"/>
      <w:spacing w:before="240" w:after="60"/>
      <w:ind w:left="0" w:firstLine="0"/>
      <w:contextualSpacing/>
      <w:jc w:val="center"/>
    </w:pPr>
    <w:rPr>
      <w:bCs w:val="0"/>
      <w:color w:val="auto"/>
      <w:kern w:val="32"/>
      <w:szCs w:val="28"/>
      <w:lang w:val="el-GR" w:eastAsia="el-GR"/>
    </w:rPr>
  </w:style>
  <w:style w:type="paragraph" w:customStyle="1" w:styleId="Style46">
    <w:name w:val="Style46"/>
    <w:basedOn w:val="a0"/>
    <w:uiPriority w:val="99"/>
    <w:rsid w:val="00C45266"/>
    <w:pPr>
      <w:widowControl w:val="0"/>
      <w:autoSpaceDE w:val="0"/>
      <w:autoSpaceDN w:val="0"/>
      <w:adjustRightInd w:val="0"/>
      <w:spacing w:line="379" w:lineRule="exact"/>
    </w:pPr>
    <w:rPr>
      <w:rFonts w:ascii="Georgia" w:eastAsia="Times New Roman" w:hAnsi="Georgia" w:cs="Times New Roman"/>
      <w:sz w:val="24"/>
      <w:lang w:eastAsia="el-GR"/>
    </w:rPr>
  </w:style>
  <w:style w:type="character" w:customStyle="1" w:styleId="FontStyle81">
    <w:name w:val="Font Style81"/>
    <w:uiPriority w:val="99"/>
    <w:rsid w:val="00C45266"/>
    <w:rPr>
      <w:rFonts w:ascii="Times New Roman" w:hAnsi="Times New Roman"/>
      <w:sz w:val="20"/>
    </w:rPr>
  </w:style>
  <w:style w:type="paragraph" w:customStyle="1" w:styleId="Style45">
    <w:name w:val="Style45"/>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58">
    <w:name w:val="Style58"/>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styleId="aff3">
    <w:name w:val="Subtitle"/>
    <w:basedOn w:val="a0"/>
    <w:next w:val="a0"/>
    <w:link w:val="Char9"/>
    <w:uiPriority w:val="99"/>
    <w:qFormat/>
    <w:rsid w:val="00C45266"/>
    <w:pPr>
      <w:spacing w:after="600" w:line="360" w:lineRule="auto"/>
    </w:pPr>
    <w:rPr>
      <w:rFonts w:ascii="Cambria" w:eastAsia="Times New Roman" w:hAnsi="Cambria" w:cs="Times New Roman"/>
      <w:i/>
      <w:iCs/>
      <w:spacing w:val="13"/>
      <w:sz w:val="24"/>
      <w:szCs w:val="24"/>
      <w:lang w:val="x-none" w:eastAsia="x-none"/>
    </w:rPr>
  </w:style>
  <w:style w:type="character" w:customStyle="1" w:styleId="Char9">
    <w:name w:val="Υπότιτλος Char"/>
    <w:basedOn w:val="a1"/>
    <w:link w:val="aff3"/>
    <w:uiPriority w:val="99"/>
    <w:rsid w:val="00C45266"/>
    <w:rPr>
      <w:rFonts w:ascii="Cambria" w:eastAsia="Times New Roman" w:hAnsi="Cambria" w:cs="Times New Roman"/>
      <w:i/>
      <w:iCs/>
      <w:spacing w:val="13"/>
      <w:sz w:val="24"/>
      <w:szCs w:val="24"/>
      <w:lang w:val="x-none" w:eastAsia="x-none"/>
    </w:rPr>
  </w:style>
  <w:style w:type="character" w:customStyle="1" w:styleId="FontStyle74">
    <w:name w:val="Font Style74"/>
    <w:uiPriority w:val="99"/>
    <w:rsid w:val="00C45266"/>
    <w:rPr>
      <w:rFonts w:ascii="Times New Roman" w:hAnsi="Times New Roman"/>
      <w:sz w:val="20"/>
    </w:rPr>
  </w:style>
  <w:style w:type="paragraph" w:customStyle="1" w:styleId="Style60">
    <w:name w:val="Style60"/>
    <w:basedOn w:val="a0"/>
    <w:uiPriority w:val="99"/>
    <w:rsid w:val="00C45266"/>
    <w:pPr>
      <w:widowControl w:val="0"/>
      <w:autoSpaceDE w:val="0"/>
      <w:autoSpaceDN w:val="0"/>
      <w:adjustRightInd w:val="0"/>
      <w:spacing w:line="374" w:lineRule="exact"/>
      <w:ind w:hanging="346"/>
    </w:pPr>
    <w:rPr>
      <w:rFonts w:ascii="Georgia" w:eastAsia="Times New Roman" w:hAnsi="Georgia" w:cs="Times New Roman"/>
      <w:sz w:val="24"/>
      <w:lang w:eastAsia="el-GR"/>
    </w:rPr>
  </w:style>
  <w:style w:type="character" w:customStyle="1" w:styleId="FontStyle79">
    <w:name w:val="Font Style79"/>
    <w:uiPriority w:val="99"/>
    <w:rsid w:val="00C45266"/>
    <w:rPr>
      <w:rFonts w:ascii="Times New Roman" w:hAnsi="Times New Roman"/>
      <w:b/>
      <w:sz w:val="20"/>
    </w:rPr>
  </w:style>
  <w:style w:type="paragraph" w:customStyle="1" w:styleId="Style9">
    <w:name w:val="Style9"/>
    <w:basedOn w:val="a0"/>
    <w:uiPriority w:val="99"/>
    <w:rsid w:val="00C45266"/>
    <w:pPr>
      <w:widowControl w:val="0"/>
      <w:autoSpaceDE w:val="0"/>
      <w:autoSpaceDN w:val="0"/>
      <w:adjustRightInd w:val="0"/>
      <w:spacing w:line="374" w:lineRule="exact"/>
      <w:jc w:val="center"/>
    </w:pPr>
    <w:rPr>
      <w:rFonts w:ascii="Georgia" w:eastAsia="Times New Roman" w:hAnsi="Georgia" w:cs="Times New Roman"/>
      <w:sz w:val="24"/>
      <w:lang w:eastAsia="el-GR"/>
    </w:rPr>
  </w:style>
  <w:style w:type="paragraph" w:customStyle="1" w:styleId="body">
    <w:name w:val="body"/>
    <w:basedOn w:val="a0"/>
    <w:uiPriority w:val="99"/>
    <w:rsid w:val="00C45266"/>
    <w:pPr>
      <w:spacing w:before="80" w:line="240" w:lineRule="auto"/>
      <w:ind w:right="816"/>
    </w:pPr>
    <w:rPr>
      <w:rFonts w:ascii="Arial" w:eastAsia="Times New Roman" w:hAnsi="Arial" w:cs="Times New Roman"/>
      <w:sz w:val="20"/>
      <w:szCs w:val="20"/>
    </w:rPr>
  </w:style>
  <w:style w:type="paragraph" w:styleId="Web">
    <w:name w:val="Normal (Web)"/>
    <w:basedOn w:val="a0"/>
    <w:uiPriority w:val="99"/>
    <w:rsid w:val="00C45266"/>
    <w:pPr>
      <w:spacing w:before="100" w:beforeAutospacing="1" w:after="100" w:afterAutospacing="1" w:line="240" w:lineRule="auto"/>
    </w:pPr>
    <w:rPr>
      <w:rFonts w:ascii="Times New Roman" w:eastAsia="Times New Roman" w:hAnsi="Times New Roman" w:cs="Times New Roman"/>
      <w:sz w:val="24"/>
      <w:lang w:eastAsia="el-GR"/>
    </w:rPr>
  </w:style>
  <w:style w:type="paragraph" w:customStyle="1" w:styleId="Style38">
    <w:name w:val="Style38"/>
    <w:basedOn w:val="a0"/>
    <w:uiPriority w:val="99"/>
    <w:rsid w:val="00C45266"/>
    <w:pPr>
      <w:widowControl w:val="0"/>
      <w:autoSpaceDE w:val="0"/>
      <w:autoSpaceDN w:val="0"/>
      <w:adjustRightInd w:val="0"/>
      <w:spacing w:line="379" w:lineRule="exact"/>
      <w:ind w:hanging="331"/>
    </w:pPr>
    <w:rPr>
      <w:rFonts w:ascii="Georgia" w:eastAsia="Times New Roman" w:hAnsi="Georgia" w:cs="Times New Roman"/>
      <w:sz w:val="24"/>
      <w:lang w:eastAsia="el-GR"/>
    </w:rPr>
  </w:style>
  <w:style w:type="paragraph" w:customStyle="1" w:styleId="Style41">
    <w:name w:val="Style41"/>
    <w:basedOn w:val="a0"/>
    <w:uiPriority w:val="99"/>
    <w:rsid w:val="00C45266"/>
    <w:pPr>
      <w:widowControl w:val="0"/>
      <w:autoSpaceDE w:val="0"/>
      <w:autoSpaceDN w:val="0"/>
      <w:adjustRightInd w:val="0"/>
      <w:spacing w:line="379" w:lineRule="exact"/>
    </w:pPr>
    <w:rPr>
      <w:rFonts w:ascii="Georgia" w:eastAsia="Times New Roman" w:hAnsi="Georgia" w:cs="Times New Roman"/>
      <w:sz w:val="24"/>
      <w:lang w:eastAsia="el-GR"/>
    </w:rPr>
  </w:style>
  <w:style w:type="paragraph" w:customStyle="1" w:styleId="Bullet30">
    <w:name w:val="Bullet 3"/>
    <w:basedOn w:val="a0"/>
    <w:uiPriority w:val="99"/>
    <w:rsid w:val="00C45266"/>
    <w:pPr>
      <w:widowControl w:val="0"/>
      <w:tabs>
        <w:tab w:val="left" w:pos="851"/>
        <w:tab w:val="num" w:pos="927"/>
      </w:tabs>
      <w:spacing w:before="120" w:after="60" w:line="300" w:lineRule="atLeast"/>
      <w:ind w:left="284" w:firstLine="283"/>
    </w:pPr>
    <w:rPr>
      <w:rFonts w:ascii="Arial" w:eastAsia="Times New Roman" w:hAnsi="Arial" w:cs="Times New Roman"/>
      <w:lang w:val="en-GB"/>
    </w:rPr>
  </w:style>
  <w:style w:type="paragraph" w:customStyle="1" w:styleId="a">
    <w:name w:val="αρίθμ έξω"/>
    <w:basedOn w:val="a0"/>
    <w:link w:val="CharChar"/>
    <w:uiPriority w:val="99"/>
    <w:rsid w:val="00C45266"/>
    <w:pPr>
      <w:numPr>
        <w:numId w:val="32"/>
      </w:numPr>
      <w:autoSpaceDE w:val="0"/>
      <w:autoSpaceDN w:val="0"/>
      <w:adjustRightInd w:val="0"/>
      <w:spacing w:before="120" w:line="360" w:lineRule="auto"/>
    </w:pPr>
    <w:rPr>
      <w:rFonts w:ascii="Century Gothic" w:eastAsia="Times New Roman" w:hAnsi="Century Gothic" w:cs="Times New Roman"/>
      <w:sz w:val="20"/>
      <w:szCs w:val="20"/>
      <w:lang w:val="x-none" w:eastAsia="x-none"/>
    </w:rPr>
  </w:style>
  <w:style w:type="character" w:customStyle="1" w:styleId="CharChar">
    <w:name w:val="αρίθμ έξω Char Char"/>
    <w:link w:val="a"/>
    <w:uiPriority w:val="99"/>
    <w:locked/>
    <w:rsid w:val="00C45266"/>
    <w:rPr>
      <w:rFonts w:ascii="Century Gothic" w:eastAsia="Times New Roman" w:hAnsi="Century Gothic" w:cs="Times New Roman"/>
      <w:sz w:val="20"/>
      <w:szCs w:val="20"/>
      <w:lang w:val="x-none" w:eastAsia="x-none"/>
    </w:rPr>
  </w:style>
  <w:style w:type="paragraph" w:customStyle="1" w:styleId="CharChar0">
    <w:name w:val="Κείμενο Πρότασης Char Char"/>
    <w:basedOn w:val="a0"/>
    <w:link w:val="CharCharChar"/>
    <w:uiPriority w:val="99"/>
    <w:rsid w:val="00C45266"/>
    <w:pPr>
      <w:spacing w:after="120" w:line="240" w:lineRule="auto"/>
    </w:pPr>
    <w:rPr>
      <w:rFonts w:ascii="Arial" w:eastAsia="Times New Roman" w:hAnsi="Arial" w:cs="Times New Roman"/>
      <w:position w:val="6"/>
      <w:szCs w:val="20"/>
      <w:lang w:val="x-none" w:eastAsia="x-none"/>
    </w:rPr>
  </w:style>
  <w:style w:type="character" w:customStyle="1" w:styleId="CharCharChar">
    <w:name w:val="Κείμενο Πρότασης Char Char Char"/>
    <w:link w:val="CharChar0"/>
    <w:uiPriority w:val="99"/>
    <w:locked/>
    <w:rsid w:val="00C45266"/>
    <w:rPr>
      <w:rFonts w:ascii="Arial" w:eastAsia="Times New Roman" w:hAnsi="Arial" w:cs="Times New Roman"/>
      <w:position w:val="6"/>
      <w:szCs w:val="20"/>
      <w:lang w:val="x-none" w:eastAsia="x-none"/>
    </w:rPr>
  </w:style>
  <w:style w:type="paragraph" w:customStyle="1" w:styleId="Style25">
    <w:name w:val="Style25"/>
    <w:basedOn w:val="a0"/>
    <w:uiPriority w:val="99"/>
    <w:rsid w:val="00C45266"/>
    <w:pPr>
      <w:widowControl w:val="0"/>
      <w:autoSpaceDE w:val="0"/>
      <w:autoSpaceDN w:val="0"/>
      <w:adjustRightInd w:val="0"/>
      <w:spacing w:line="518" w:lineRule="exact"/>
      <w:jc w:val="center"/>
    </w:pPr>
    <w:rPr>
      <w:rFonts w:ascii="Georgia" w:eastAsia="Times New Roman" w:hAnsi="Georgia" w:cs="Times New Roman"/>
      <w:sz w:val="24"/>
      <w:lang w:eastAsia="el-GR"/>
    </w:rPr>
  </w:style>
  <w:style w:type="character" w:customStyle="1" w:styleId="FontStyle72">
    <w:name w:val="Font Style72"/>
    <w:uiPriority w:val="99"/>
    <w:rsid w:val="00C45266"/>
    <w:rPr>
      <w:rFonts w:ascii="Verdana" w:hAnsi="Verdana"/>
      <w:b/>
      <w:sz w:val="18"/>
    </w:rPr>
  </w:style>
  <w:style w:type="paragraph" w:styleId="25">
    <w:name w:val="Body Text Indent 2"/>
    <w:basedOn w:val="a0"/>
    <w:link w:val="2Char0"/>
    <w:uiPriority w:val="99"/>
    <w:rsid w:val="00C45266"/>
    <w:pPr>
      <w:spacing w:after="120" w:line="480" w:lineRule="auto"/>
      <w:ind w:left="283"/>
    </w:pPr>
    <w:rPr>
      <w:rFonts w:ascii="Verdana" w:eastAsia="Times New Roman" w:hAnsi="Verdana" w:cs="Times New Roman"/>
      <w:sz w:val="24"/>
      <w:szCs w:val="24"/>
      <w:lang w:val="x-none" w:eastAsia="x-none"/>
    </w:rPr>
  </w:style>
  <w:style w:type="character" w:customStyle="1" w:styleId="2Char0">
    <w:name w:val="Σώμα κείμενου με εσοχή 2 Char"/>
    <w:basedOn w:val="a1"/>
    <w:link w:val="25"/>
    <w:uiPriority w:val="99"/>
    <w:rsid w:val="00C45266"/>
    <w:rPr>
      <w:rFonts w:ascii="Verdana" w:eastAsia="Times New Roman" w:hAnsi="Verdana" w:cs="Times New Roman"/>
      <w:sz w:val="24"/>
      <w:szCs w:val="24"/>
      <w:lang w:val="x-none" w:eastAsia="x-none"/>
    </w:rPr>
  </w:style>
  <w:style w:type="paragraph" w:customStyle="1" w:styleId="Style5">
    <w:name w:val="Style5"/>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6">
    <w:name w:val="Style6"/>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10">
    <w:name w:val="Style10"/>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13">
    <w:name w:val="Style13"/>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17">
    <w:name w:val="Style17"/>
    <w:basedOn w:val="a0"/>
    <w:uiPriority w:val="99"/>
    <w:rsid w:val="00C45266"/>
    <w:pPr>
      <w:widowControl w:val="0"/>
      <w:autoSpaceDE w:val="0"/>
      <w:autoSpaceDN w:val="0"/>
      <w:adjustRightInd w:val="0"/>
      <w:spacing w:line="377" w:lineRule="exact"/>
    </w:pPr>
    <w:rPr>
      <w:rFonts w:ascii="Georgia" w:eastAsia="Times New Roman" w:hAnsi="Georgia" w:cs="Times New Roman"/>
      <w:sz w:val="24"/>
      <w:lang w:eastAsia="el-GR"/>
    </w:rPr>
  </w:style>
  <w:style w:type="paragraph" w:customStyle="1" w:styleId="Style18">
    <w:name w:val="Style18"/>
    <w:basedOn w:val="a0"/>
    <w:uiPriority w:val="99"/>
    <w:rsid w:val="00C45266"/>
    <w:pPr>
      <w:widowControl w:val="0"/>
      <w:autoSpaceDE w:val="0"/>
      <w:autoSpaceDN w:val="0"/>
      <w:adjustRightInd w:val="0"/>
      <w:spacing w:line="374" w:lineRule="exact"/>
    </w:pPr>
    <w:rPr>
      <w:rFonts w:ascii="Georgia" w:eastAsia="Times New Roman" w:hAnsi="Georgia" w:cs="Times New Roman"/>
      <w:sz w:val="24"/>
      <w:lang w:eastAsia="el-GR"/>
    </w:rPr>
  </w:style>
  <w:style w:type="character" w:customStyle="1" w:styleId="FontStyle68">
    <w:name w:val="Font Style68"/>
    <w:uiPriority w:val="99"/>
    <w:rsid w:val="00C45266"/>
    <w:rPr>
      <w:rFonts w:ascii="Georgia" w:hAnsi="Georgia"/>
      <w:sz w:val="20"/>
    </w:rPr>
  </w:style>
  <w:style w:type="paragraph" w:customStyle="1" w:styleId="18">
    <w:name w:val="Επικεφαλίδα ΠΠ1"/>
    <w:basedOn w:val="1"/>
    <w:next w:val="a0"/>
    <w:uiPriority w:val="99"/>
    <w:rsid w:val="00C45266"/>
    <w:pPr>
      <w:keepNext w:val="0"/>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contextualSpacing/>
      <w:jc w:val="center"/>
      <w:outlineLvl w:val="9"/>
    </w:pPr>
    <w:rPr>
      <w:rFonts w:ascii="Cambria" w:hAnsi="Cambria"/>
      <w:bCs w:val="0"/>
      <w:color w:val="365F91"/>
      <w:szCs w:val="28"/>
      <w:lang w:val="el-GR" w:eastAsia="el-GR"/>
    </w:rPr>
  </w:style>
  <w:style w:type="paragraph" w:styleId="33">
    <w:name w:val="Body Text 3"/>
    <w:basedOn w:val="a0"/>
    <w:link w:val="3Char0"/>
    <w:uiPriority w:val="99"/>
    <w:rsid w:val="00C45266"/>
    <w:pPr>
      <w:spacing w:after="120" w:line="360" w:lineRule="auto"/>
    </w:pPr>
    <w:rPr>
      <w:rFonts w:ascii="Verdana" w:eastAsia="Times New Roman" w:hAnsi="Verdana" w:cs="Times New Roman"/>
      <w:sz w:val="16"/>
      <w:szCs w:val="16"/>
      <w:lang w:val="x-none" w:eastAsia="x-none"/>
    </w:rPr>
  </w:style>
  <w:style w:type="character" w:customStyle="1" w:styleId="3Char0">
    <w:name w:val="Σώμα κείμενου 3 Char"/>
    <w:basedOn w:val="a1"/>
    <w:link w:val="33"/>
    <w:uiPriority w:val="99"/>
    <w:rsid w:val="00C45266"/>
    <w:rPr>
      <w:rFonts w:ascii="Verdana" w:eastAsia="Times New Roman" w:hAnsi="Verdana" w:cs="Times New Roman"/>
      <w:sz w:val="16"/>
      <w:szCs w:val="16"/>
      <w:lang w:val="x-none" w:eastAsia="x-none"/>
    </w:rPr>
  </w:style>
  <w:style w:type="paragraph" w:styleId="26">
    <w:name w:val="Body Text 2"/>
    <w:basedOn w:val="a0"/>
    <w:link w:val="2Char1"/>
    <w:uiPriority w:val="99"/>
    <w:rsid w:val="00C45266"/>
    <w:pPr>
      <w:spacing w:after="120" w:line="480" w:lineRule="auto"/>
    </w:pPr>
    <w:rPr>
      <w:rFonts w:ascii="Verdana" w:eastAsia="Times New Roman" w:hAnsi="Verdana" w:cs="Times New Roman"/>
      <w:sz w:val="24"/>
      <w:szCs w:val="24"/>
      <w:lang w:val="x-none" w:eastAsia="x-none"/>
    </w:rPr>
  </w:style>
  <w:style w:type="character" w:customStyle="1" w:styleId="2Char1">
    <w:name w:val="Σώμα κείμενου 2 Char"/>
    <w:basedOn w:val="a1"/>
    <w:link w:val="26"/>
    <w:uiPriority w:val="99"/>
    <w:rsid w:val="00C45266"/>
    <w:rPr>
      <w:rFonts w:ascii="Verdana" w:eastAsia="Times New Roman" w:hAnsi="Verdana" w:cs="Times New Roman"/>
      <w:sz w:val="24"/>
      <w:szCs w:val="24"/>
      <w:lang w:val="x-none" w:eastAsia="x-none"/>
    </w:rPr>
  </w:style>
  <w:style w:type="paragraph" w:customStyle="1" w:styleId="19">
    <w:name w:val="Παράγραφος λίστας1"/>
    <w:basedOn w:val="a0"/>
    <w:uiPriority w:val="99"/>
    <w:qFormat/>
    <w:rsid w:val="00C45266"/>
    <w:pPr>
      <w:spacing w:line="360" w:lineRule="auto"/>
      <w:ind w:left="720"/>
      <w:contextualSpacing/>
    </w:pPr>
    <w:rPr>
      <w:rFonts w:ascii="Calibri" w:eastAsia="Times New Roman" w:hAnsi="Calibri" w:cs="Times New Roman"/>
      <w:lang w:eastAsia="el-GR"/>
    </w:rPr>
  </w:style>
  <w:style w:type="paragraph" w:customStyle="1" w:styleId="Style">
    <w:name w:val="Style"/>
    <w:uiPriority w:val="99"/>
    <w:rsid w:val="00C45266"/>
    <w:pPr>
      <w:widowControl w:val="0"/>
      <w:autoSpaceDE w:val="0"/>
      <w:autoSpaceDN w:val="0"/>
      <w:adjustRightInd w:val="0"/>
    </w:pPr>
    <w:rPr>
      <w:rFonts w:ascii="Arial" w:eastAsia="Times New Roman" w:hAnsi="Arial" w:cs="Arial"/>
      <w:sz w:val="24"/>
      <w:szCs w:val="24"/>
      <w:lang w:eastAsia="el-GR"/>
    </w:rPr>
  </w:style>
  <w:style w:type="paragraph" w:customStyle="1" w:styleId="par">
    <w:name w:val="par"/>
    <w:basedOn w:val="a0"/>
    <w:uiPriority w:val="99"/>
    <w:rsid w:val="00C45266"/>
    <w:pPr>
      <w:overflowPunct w:val="0"/>
      <w:autoSpaceDE w:val="0"/>
      <w:autoSpaceDN w:val="0"/>
      <w:adjustRightInd w:val="0"/>
      <w:spacing w:after="120" w:line="240" w:lineRule="auto"/>
      <w:textAlignment w:val="baseline"/>
    </w:pPr>
    <w:rPr>
      <w:rFonts w:ascii="Times New Roman" w:eastAsia="Times New Roman" w:hAnsi="Times New Roman" w:cs="Times New Roman"/>
      <w:szCs w:val="20"/>
      <w:lang w:val="en-GB"/>
    </w:rPr>
  </w:style>
  <w:style w:type="paragraph" w:customStyle="1" w:styleId="Style43">
    <w:name w:val="Style43"/>
    <w:basedOn w:val="a0"/>
    <w:uiPriority w:val="99"/>
    <w:rsid w:val="00C45266"/>
    <w:pPr>
      <w:widowControl w:val="0"/>
      <w:autoSpaceDE w:val="0"/>
      <w:autoSpaceDN w:val="0"/>
      <w:adjustRightInd w:val="0"/>
      <w:spacing w:line="365" w:lineRule="exact"/>
    </w:pPr>
    <w:rPr>
      <w:rFonts w:ascii="Georgia" w:eastAsia="Times New Roman" w:hAnsi="Georgia" w:cs="Times New Roman"/>
      <w:sz w:val="24"/>
      <w:lang w:eastAsia="el-GR"/>
    </w:rPr>
  </w:style>
  <w:style w:type="character" w:customStyle="1" w:styleId="FontStyle76">
    <w:name w:val="Font Style76"/>
    <w:uiPriority w:val="99"/>
    <w:rsid w:val="00C45266"/>
    <w:rPr>
      <w:rFonts w:ascii="Verdana" w:hAnsi="Verdana"/>
      <w:b/>
      <w:sz w:val="26"/>
    </w:rPr>
  </w:style>
  <w:style w:type="paragraph" w:customStyle="1" w:styleId="Style24">
    <w:name w:val="Style24"/>
    <w:basedOn w:val="a0"/>
    <w:uiPriority w:val="99"/>
    <w:rsid w:val="00C45266"/>
    <w:pPr>
      <w:widowControl w:val="0"/>
      <w:autoSpaceDE w:val="0"/>
      <w:autoSpaceDN w:val="0"/>
      <w:adjustRightInd w:val="0"/>
      <w:spacing w:line="379" w:lineRule="exact"/>
      <w:ind w:hanging="523"/>
    </w:pPr>
    <w:rPr>
      <w:rFonts w:ascii="Georgia" w:eastAsia="Times New Roman" w:hAnsi="Georgia" w:cs="Times New Roman"/>
      <w:sz w:val="24"/>
      <w:lang w:eastAsia="el-GR"/>
    </w:rPr>
  </w:style>
  <w:style w:type="paragraph" w:customStyle="1" w:styleId="Style26">
    <w:name w:val="Style26"/>
    <w:basedOn w:val="a0"/>
    <w:uiPriority w:val="99"/>
    <w:rsid w:val="00C45266"/>
    <w:pPr>
      <w:widowControl w:val="0"/>
      <w:autoSpaceDE w:val="0"/>
      <w:autoSpaceDN w:val="0"/>
      <w:adjustRightInd w:val="0"/>
      <w:spacing w:line="379" w:lineRule="exact"/>
      <w:ind w:hanging="538"/>
    </w:pPr>
    <w:rPr>
      <w:rFonts w:ascii="Georgia" w:eastAsia="Times New Roman" w:hAnsi="Georgia" w:cs="Times New Roman"/>
      <w:sz w:val="24"/>
      <w:lang w:eastAsia="el-GR"/>
    </w:rPr>
  </w:style>
  <w:style w:type="paragraph" w:customStyle="1" w:styleId="Style27">
    <w:name w:val="Style27"/>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34">
    <w:name w:val="Style34"/>
    <w:basedOn w:val="a0"/>
    <w:uiPriority w:val="99"/>
    <w:rsid w:val="00C45266"/>
    <w:pPr>
      <w:widowControl w:val="0"/>
      <w:autoSpaceDE w:val="0"/>
      <w:autoSpaceDN w:val="0"/>
      <w:adjustRightInd w:val="0"/>
      <w:spacing w:line="379" w:lineRule="exact"/>
      <w:ind w:firstLine="720"/>
    </w:pPr>
    <w:rPr>
      <w:rFonts w:ascii="Georgia" w:eastAsia="Times New Roman" w:hAnsi="Georgia" w:cs="Times New Roman"/>
      <w:sz w:val="24"/>
      <w:lang w:eastAsia="el-GR"/>
    </w:rPr>
  </w:style>
  <w:style w:type="paragraph" w:customStyle="1" w:styleId="Style39">
    <w:name w:val="Style39"/>
    <w:basedOn w:val="a0"/>
    <w:uiPriority w:val="99"/>
    <w:rsid w:val="00C45266"/>
    <w:pPr>
      <w:widowControl w:val="0"/>
      <w:autoSpaceDE w:val="0"/>
      <w:autoSpaceDN w:val="0"/>
      <w:adjustRightInd w:val="0"/>
      <w:spacing w:line="384" w:lineRule="exact"/>
      <w:ind w:firstLine="360"/>
    </w:pPr>
    <w:rPr>
      <w:rFonts w:ascii="Georgia" w:eastAsia="Times New Roman" w:hAnsi="Georgia" w:cs="Times New Roman"/>
      <w:sz w:val="24"/>
      <w:lang w:eastAsia="el-GR"/>
    </w:rPr>
  </w:style>
  <w:style w:type="paragraph" w:customStyle="1" w:styleId="Style48">
    <w:name w:val="Style48"/>
    <w:basedOn w:val="a0"/>
    <w:uiPriority w:val="99"/>
    <w:rsid w:val="00C45266"/>
    <w:pPr>
      <w:widowControl w:val="0"/>
      <w:autoSpaceDE w:val="0"/>
      <w:autoSpaceDN w:val="0"/>
      <w:adjustRightInd w:val="0"/>
      <w:spacing w:line="384" w:lineRule="exact"/>
      <w:ind w:firstLine="322"/>
    </w:pPr>
    <w:rPr>
      <w:rFonts w:ascii="Georgia" w:eastAsia="Times New Roman" w:hAnsi="Georgia" w:cs="Times New Roman"/>
      <w:sz w:val="24"/>
      <w:lang w:eastAsia="el-GR"/>
    </w:rPr>
  </w:style>
  <w:style w:type="paragraph" w:customStyle="1" w:styleId="Style51">
    <w:name w:val="Style51"/>
    <w:basedOn w:val="a0"/>
    <w:uiPriority w:val="99"/>
    <w:rsid w:val="00C45266"/>
    <w:pPr>
      <w:widowControl w:val="0"/>
      <w:autoSpaceDE w:val="0"/>
      <w:autoSpaceDN w:val="0"/>
      <w:adjustRightInd w:val="0"/>
      <w:spacing w:line="240" w:lineRule="auto"/>
    </w:pPr>
    <w:rPr>
      <w:rFonts w:ascii="Georgia" w:eastAsia="Times New Roman" w:hAnsi="Georgia" w:cs="Times New Roman"/>
      <w:sz w:val="24"/>
      <w:lang w:eastAsia="el-GR"/>
    </w:rPr>
  </w:style>
  <w:style w:type="paragraph" w:customStyle="1" w:styleId="Style52">
    <w:name w:val="Style52"/>
    <w:basedOn w:val="a0"/>
    <w:uiPriority w:val="99"/>
    <w:rsid w:val="00C45266"/>
    <w:pPr>
      <w:widowControl w:val="0"/>
      <w:autoSpaceDE w:val="0"/>
      <w:autoSpaceDN w:val="0"/>
      <w:adjustRightInd w:val="0"/>
      <w:spacing w:line="240" w:lineRule="auto"/>
      <w:jc w:val="right"/>
    </w:pPr>
    <w:rPr>
      <w:rFonts w:ascii="Georgia" w:eastAsia="Times New Roman" w:hAnsi="Georgia" w:cs="Times New Roman"/>
      <w:sz w:val="24"/>
      <w:lang w:eastAsia="el-GR"/>
    </w:rPr>
  </w:style>
  <w:style w:type="paragraph" w:styleId="aff4">
    <w:name w:val="List Number"/>
    <w:basedOn w:val="a0"/>
    <w:uiPriority w:val="99"/>
    <w:rsid w:val="00C45266"/>
    <w:pPr>
      <w:tabs>
        <w:tab w:val="num" w:pos="360"/>
      </w:tabs>
      <w:spacing w:before="120" w:after="120" w:line="360" w:lineRule="auto"/>
      <w:ind w:left="360" w:hanging="360"/>
    </w:pPr>
    <w:rPr>
      <w:rFonts w:ascii="Arial" w:eastAsia="Times New Roman" w:hAnsi="Arial" w:cs="Times New Roman"/>
      <w:sz w:val="24"/>
    </w:rPr>
  </w:style>
  <w:style w:type="paragraph" w:styleId="27">
    <w:name w:val="List 2"/>
    <w:basedOn w:val="a0"/>
    <w:uiPriority w:val="99"/>
    <w:rsid w:val="00C45266"/>
    <w:pPr>
      <w:spacing w:line="240" w:lineRule="auto"/>
      <w:ind w:left="566" w:hanging="283"/>
    </w:pPr>
    <w:rPr>
      <w:rFonts w:ascii="Times New Roman" w:eastAsia="Times New Roman" w:hAnsi="Times New Roman" w:cs="Times New Roman"/>
      <w:sz w:val="24"/>
      <w:lang w:eastAsia="el-GR"/>
    </w:rPr>
  </w:style>
  <w:style w:type="paragraph" w:customStyle="1" w:styleId="-2">
    <w:name w:val="ΑΡΙΘΜΙΣΗ-2"/>
    <w:basedOn w:val="a0"/>
    <w:uiPriority w:val="99"/>
    <w:rsid w:val="00C45266"/>
    <w:pPr>
      <w:spacing w:after="120" w:line="240" w:lineRule="auto"/>
      <w:ind w:left="709" w:hanging="709"/>
    </w:pPr>
    <w:rPr>
      <w:rFonts w:ascii="Times New Roman" w:eastAsia="Times New Roman" w:hAnsi="Times New Roman" w:cs="Times New Roman"/>
      <w:sz w:val="24"/>
      <w:szCs w:val="20"/>
      <w:lang w:eastAsia="el-GR"/>
    </w:rPr>
  </w:style>
  <w:style w:type="paragraph" w:customStyle="1" w:styleId="1a">
    <w:name w:val="1"/>
    <w:basedOn w:val="a0"/>
    <w:next w:val="af2"/>
    <w:uiPriority w:val="99"/>
    <w:rsid w:val="00C45266"/>
    <w:pPr>
      <w:spacing w:after="240" w:line="360" w:lineRule="auto"/>
    </w:pPr>
    <w:rPr>
      <w:rFonts w:ascii="Calibri" w:eastAsia="Times New Roman" w:hAnsi="Calibri" w:cs="Times New Roman"/>
      <w:szCs w:val="20"/>
    </w:rPr>
  </w:style>
  <w:style w:type="paragraph" w:customStyle="1" w:styleId="NormalWeb1">
    <w:name w:val="Normal (Web)1"/>
    <w:basedOn w:val="a0"/>
    <w:uiPriority w:val="99"/>
    <w:rsid w:val="00C45266"/>
    <w:pPr>
      <w:suppressAutoHyphens/>
      <w:spacing w:before="280" w:after="280" w:line="240" w:lineRule="auto"/>
    </w:pPr>
    <w:rPr>
      <w:rFonts w:ascii="Times New Roman" w:eastAsia="Times New Roman" w:hAnsi="Times New Roman" w:cs="Times New Roman"/>
      <w:sz w:val="24"/>
      <w:lang w:eastAsia="ar-SA"/>
    </w:rPr>
  </w:style>
  <w:style w:type="paragraph" w:customStyle="1" w:styleId="ListParagraph1">
    <w:name w:val="List Paragraph1"/>
    <w:basedOn w:val="a0"/>
    <w:uiPriority w:val="99"/>
    <w:qFormat/>
    <w:rsid w:val="00C45266"/>
    <w:pPr>
      <w:ind w:left="720"/>
      <w:contextualSpacing/>
    </w:pPr>
    <w:rPr>
      <w:rFonts w:ascii="Calibri" w:eastAsia="Times New Roman" w:hAnsi="Calibri" w:cs="Times New Roman"/>
    </w:rPr>
  </w:style>
  <w:style w:type="paragraph" w:customStyle="1" w:styleId="1b">
    <w:name w:val="Χωρίς διάστιχο1"/>
    <w:basedOn w:val="a0"/>
    <w:uiPriority w:val="99"/>
    <w:qFormat/>
    <w:rsid w:val="00C45266"/>
    <w:pPr>
      <w:spacing w:after="0" w:line="240" w:lineRule="auto"/>
    </w:pPr>
    <w:rPr>
      <w:rFonts w:ascii="Calibri" w:eastAsia="Times New Roman" w:hAnsi="Calibri" w:cs="Times New Roman"/>
      <w:lang w:eastAsia="el-GR"/>
    </w:rPr>
  </w:style>
  <w:style w:type="paragraph" w:customStyle="1" w:styleId="1c">
    <w:name w:val="Απόσπασμα1"/>
    <w:basedOn w:val="a0"/>
    <w:next w:val="a0"/>
    <w:link w:val="QuoteChar"/>
    <w:uiPriority w:val="99"/>
    <w:qFormat/>
    <w:rsid w:val="00C45266"/>
    <w:pPr>
      <w:spacing w:before="200" w:after="0" w:line="360" w:lineRule="auto"/>
      <w:ind w:left="360" w:right="360"/>
    </w:pPr>
    <w:rPr>
      <w:rFonts w:ascii="Calibri" w:eastAsia="Times New Roman" w:hAnsi="Calibri" w:cs="Times New Roman"/>
      <w:i/>
      <w:sz w:val="20"/>
      <w:szCs w:val="20"/>
      <w:lang w:val="x-none" w:eastAsia="x-none"/>
    </w:rPr>
  </w:style>
  <w:style w:type="character" w:customStyle="1" w:styleId="QuoteChar">
    <w:name w:val="Quote Char"/>
    <w:link w:val="1c"/>
    <w:uiPriority w:val="99"/>
    <w:locked/>
    <w:rsid w:val="00C45266"/>
    <w:rPr>
      <w:rFonts w:ascii="Calibri" w:eastAsia="Times New Roman" w:hAnsi="Calibri" w:cs="Times New Roman"/>
      <w:i/>
      <w:sz w:val="20"/>
      <w:szCs w:val="20"/>
      <w:lang w:val="x-none" w:eastAsia="x-none"/>
    </w:rPr>
  </w:style>
  <w:style w:type="paragraph" w:customStyle="1" w:styleId="1d">
    <w:name w:val="Έντονο εισαγωγικό1"/>
    <w:basedOn w:val="a0"/>
    <w:next w:val="a0"/>
    <w:link w:val="IntenseQuoteChar"/>
    <w:uiPriority w:val="99"/>
    <w:qFormat/>
    <w:rsid w:val="00C45266"/>
    <w:pPr>
      <w:pBdr>
        <w:bottom w:val="single" w:sz="4" w:space="1" w:color="auto"/>
      </w:pBdr>
      <w:spacing w:before="200" w:after="280" w:line="360" w:lineRule="auto"/>
      <w:ind w:left="1008" w:right="1152"/>
      <w:jc w:val="both"/>
    </w:pPr>
    <w:rPr>
      <w:rFonts w:ascii="Calibri" w:eastAsia="Times New Roman" w:hAnsi="Calibri" w:cs="Times New Roman"/>
      <w:b/>
      <w:i/>
      <w:sz w:val="20"/>
      <w:szCs w:val="20"/>
      <w:lang w:val="x-none" w:eastAsia="x-none"/>
    </w:rPr>
  </w:style>
  <w:style w:type="character" w:customStyle="1" w:styleId="IntenseQuoteChar">
    <w:name w:val="Intense Quote Char"/>
    <w:link w:val="1d"/>
    <w:uiPriority w:val="99"/>
    <w:locked/>
    <w:rsid w:val="00C45266"/>
    <w:rPr>
      <w:rFonts w:ascii="Calibri" w:eastAsia="Times New Roman" w:hAnsi="Calibri" w:cs="Times New Roman"/>
      <w:b/>
      <w:i/>
      <w:sz w:val="20"/>
      <w:szCs w:val="20"/>
      <w:lang w:val="x-none" w:eastAsia="x-none"/>
    </w:rPr>
  </w:style>
  <w:style w:type="character" w:customStyle="1" w:styleId="1e">
    <w:name w:val="Διακριτική έμφαση1"/>
    <w:uiPriority w:val="99"/>
    <w:qFormat/>
    <w:rsid w:val="00C45266"/>
    <w:rPr>
      <w:i/>
    </w:rPr>
  </w:style>
  <w:style w:type="character" w:customStyle="1" w:styleId="1f">
    <w:name w:val="Έντονη έμφαση1"/>
    <w:uiPriority w:val="99"/>
    <w:qFormat/>
    <w:rsid w:val="00C45266"/>
    <w:rPr>
      <w:b/>
    </w:rPr>
  </w:style>
  <w:style w:type="character" w:customStyle="1" w:styleId="1f0">
    <w:name w:val="Διακριτική αναφορά1"/>
    <w:uiPriority w:val="99"/>
    <w:qFormat/>
    <w:rsid w:val="00C45266"/>
    <w:rPr>
      <w:smallCaps/>
    </w:rPr>
  </w:style>
  <w:style w:type="character" w:customStyle="1" w:styleId="1f1">
    <w:name w:val="Έντονη αναφορά1"/>
    <w:uiPriority w:val="99"/>
    <w:qFormat/>
    <w:rsid w:val="00C45266"/>
    <w:rPr>
      <w:smallCaps/>
      <w:spacing w:val="5"/>
      <w:u w:val="single"/>
    </w:rPr>
  </w:style>
  <w:style w:type="character" w:customStyle="1" w:styleId="1f2">
    <w:name w:val="Τίτλος βιβλίου1"/>
    <w:uiPriority w:val="99"/>
    <w:qFormat/>
    <w:rsid w:val="00C45266"/>
    <w:rPr>
      <w:i/>
      <w:smallCaps/>
      <w:spacing w:val="5"/>
    </w:rPr>
  </w:style>
  <w:style w:type="paragraph" w:customStyle="1" w:styleId="28">
    <w:name w:val="Επικεφαλίδα ΠΠ2"/>
    <w:basedOn w:val="1"/>
    <w:next w:val="a0"/>
    <w:uiPriority w:val="99"/>
    <w:qFormat/>
    <w:rsid w:val="00C45266"/>
    <w:pPr>
      <w:keepNext w:val="0"/>
      <w:pageBreakBefore w:val="0"/>
      <w:pBdr>
        <w:top w:val="none" w:sz="0" w:space="0" w:color="auto"/>
        <w:left w:val="none" w:sz="0" w:space="0" w:color="auto"/>
        <w:bottom w:val="none" w:sz="0" w:space="0" w:color="auto"/>
        <w:right w:val="none" w:sz="0" w:space="0" w:color="auto"/>
      </w:pBdr>
      <w:suppressAutoHyphens w:val="0"/>
      <w:spacing w:before="480" w:after="0" w:line="360" w:lineRule="auto"/>
      <w:contextualSpacing/>
      <w:jc w:val="center"/>
      <w:outlineLvl w:val="9"/>
    </w:pPr>
    <w:rPr>
      <w:rFonts w:ascii="Cambria" w:hAnsi="Cambria"/>
      <w:color w:val="auto"/>
      <w:szCs w:val="28"/>
      <w:lang w:val="el-GR" w:eastAsia="el-GR"/>
    </w:rPr>
  </w:style>
  <w:style w:type="paragraph" w:customStyle="1" w:styleId="HTMLPreformatted1">
    <w:name w:val="HTML Preformatted1"/>
    <w:basedOn w:val="a0"/>
    <w:uiPriority w:val="99"/>
    <w:rsid w:val="00C45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Arial Unicode MS" w:hAnsi="Verdana" w:cs="Times New Roman"/>
      <w:color w:val="000000"/>
      <w:sz w:val="17"/>
      <w:szCs w:val="20"/>
      <w:lang w:eastAsia="el-GR"/>
    </w:rPr>
  </w:style>
  <w:style w:type="character" w:styleId="aff5">
    <w:name w:val="annotation reference"/>
    <w:uiPriority w:val="99"/>
    <w:rsid w:val="00C45266"/>
    <w:rPr>
      <w:rFonts w:cs="Times New Roman"/>
      <w:sz w:val="16"/>
    </w:rPr>
  </w:style>
  <w:style w:type="paragraph" w:customStyle="1" w:styleId="1f3">
    <w:name w:val="Αναθεώρηση1"/>
    <w:hidden/>
    <w:uiPriority w:val="99"/>
    <w:rsid w:val="00C45266"/>
    <w:pPr>
      <w:spacing w:after="0" w:line="240" w:lineRule="auto"/>
    </w:pPr>
    <w:rPr>
      <w:rFonts w:ascii="Calibri" w:eastAsia="Times New Roman" w:hAnsi="Calibri" w:cs="Times New Roman"/>
      <w:lang w:eastAsia="el-GR"/>
    </w:rPr>
  </w:style>
  <w:style w:type="paragraph" w:customStyle="1" w:styleId="Style1bulleta">
    <w:name w:val="Style1_bullet_a"/>
    <w:basedOn w:val="a0"/>
    <w:link w:val="Style1bulletaChar"/>
    <w:uiPriority w:val="99"/>
    <w:rsid w:val="00C45266"/>
    <w:pPr>
      <w:numPr>
        <w:numId w:val="33"/>
      </w:numPr>
      <w:tabs>
        <w:tab w:val="left" w:pos="-2340"/>
        <w:tab w:val="left" w:pos="-1080"/>
        <w:tab w:val="left" w:pos="-900"/>
      </w:tabs>
      <w:suppressAutoHyphens/>
      <w:spacing w:before="120" w:after="120"/>
      <w:jc w:val="both"/>
    </w:pPr>
    <w:rPr>
      <w:rFonts w:ascii="Book Antiqua" w:eastAsia="Times New Roman" w:hAnsi="Book Antiqua" w:cs="Times New Roman"/>
      <w:color w:val="000000"/>
      <w:sz w:val="20"/>
      <w:szCs w:val="20"/>
      <w:lang w:val="x-none" w:eastAsia="ar-SA"/>
    </w:rPr>
  </w:style>
  <w:style w:type="character" w:customStyle="1" w:styleId="Style1bulletaChar">
    <w:name w:val="Style1_bullet_a Char"/>
    <w:link w:val="Style1bulleta"/>
    <w:uiPriority w:val="99"/>
    <w:locked/>
    <w:rsid w:val="00C45266"/>
    <w:rPr>
      <w:rFonts w:ascii="Book Antiqua" w:eastAsia="Times New Roman" w:hAnsi="Book Antiqua" w:cs="Times New Roman"/>
      <w:color w:val="000000"/>
      <w:sz w:val="20"/>
      <w:szCs w:val="20"/>
      <w:lang w:val="x-none" w:eastAsia="ar-SA"/>
    </w:rPr>
  </w:style>
  <w:style w:type="table" w:customStyle="1" w:styleId="TableGrid1">
    <w:name w:val="Table Grid1"/>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uiPriority w:val="99"/>
    <w:rsid w:val="00C45266"/>
    <w:rPr>
      <w:rFonts w:ascii="Book Antiqua" w:hAnsi="Book Antiqua"/>
      <w:b/>
      <w:sz w:val="26"/>
      <w:lang w:val="en-US" w:eastAsia="ar-SA" w:bidi="ar-SA"/>
    </w:rPr>
  </w:style>
  <w:style w:type="paragraph" w:customStyle="1" w:styleId="CharChar1">
    <w:name w:val="Char Char"/>
    <w:basedOn w:val="a0"/>
    <w:uiPriority w:val="99"/>
    <w:rsid w:val="00C45266"/>
    <w:pPr>
      <w:spacing w:after="160" w:line="240" w:lineRule="exact"/>
    </w:pPr>
    <w:rPr>
      <w:rFonts w:ascii="Verdana" w:eastAsia="Times New Roman" w:hAnsi="Verdana" w:cs="Times New Roman"/>
      <w:sz w:val="20"/>
      <w:szCs w:val="20"/>
      <w:lang w:val="en-US"/>
    </w:rPr>
  </w:style>
  <w:style w:type="paragraph" w:customStyle="1" w:styleId="HeaderFooter">
    <w:name w:val="Header &amp; Footer"/>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Arial Unicode MS" w:cs="Arial Unicode MS"/>
      <w:color w:val="000000"/>
      <w:sz w:val="24"/>
      <w:szCs w:val="24"/>
      <w:u w:color="000000"/>
      <w:lang w:eastAsia="el-GR"/>
    </w:rPr>
  </w:style>
  <w:style w:type="paragraph" w:customStyle="1" w:styleId="BodyA">
    <w:name w:val="Body A"/>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Times New Roman" w:hAnsi="Calibri" w:cs="Calibri"/>
      <w:color w:val="000000"/>
      <w:u w:color="000000"/>
      <w:lang w:val="en-US" w:eastAsia="el-GR"/>
    </w:rPr>
  </w:style>
  <w:style w:type="paragraph" w:customStyle="1" w:styleId="TableStyle1">
    <w:name w:val="Table Style 1"/>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b/>
      <w:bCs/>
      <w:color w:val="000000"/>
      <w:sz w:val="20"/>
      <w:szCs w:val="20"/>
      <w:u w:color="000000"/>
      <w:lang w:eastAsia="el-GR"/>
    </w:rPr>
  </w:style>
  <w:style w:type="paragraph" w:customStyle="1" w:styleId="TableStyle2">
    <w:name w:val="Table Style 2"/>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Helvetica"/>
      <w:color w:val="000000"/>
      <w:sz w:val="20"/>
      <w:szCs w:val="20"/>
      <w:u w:color="000000"/>
      <w:lang w:eastAsia="el-GR"/>
    </w:rPr>
  </w:style>
  <w:style w:type="character" w:customStyle="1" w:styleId="None">
    <w:name w:val="None"/>
    <w:uiPriority w:val="99"/>
    <w:rsid w:val="00C45266"/>
  </w:style>
  <w:style w:type="character" w:customStyle="1" w:styleId="Hyperlink0">
    <w:name w:val="Hyperlink.0"/>
    <w:uiPriority w:val="99"/>
    <w:rsid w:val="00C45266"/>
    <w:rPr>
      <w:rFonts w:ascii="Helvetica Neue" w:hAnsi="Helvetica Neue"/>
      <w:color w:val="CE222B"/>
      <w:sz w:val="22"/>
      <w:u w:val="single" w:color="000000"/>
      <w:lang w:val="en-US"/>
    </w:rPr>
  </w:style>
  <w:style w:type="paragraph" w:customStyle="1" w:styleId="BodyAA">
    <w:name w:val="Body A A"/>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Helvetica"/>
      <w:color w:val="000000"/>
      <w:u w:color="000000"/>
      <w:lang w:eastAsia="el-GR"/>
    </w:rPr>
  </w:style>
  <w:style w:type="character" w:customStyle="1" w:styleId="Hyperlink1">
    <w:name w:val="Hyperlink.1"/>
    <w:uiPriority w:val="99"/>
    <w:rsid w:val="00C45266"/>
  </w:style>
  <w:style w:type="paragraph" w:customStyle="1" w:styleId="ListParagraph2">
    <w:name w:val="List Paragraph2"/>
    <w:basedOn w:val="a0"/>
    <w:uiPriority w:val="99"/>
    <w:qFormat/>
    <w:rsid w:val="00C45266"/>
    <w:pPr>
      <w:ind w:left="720"/>
      <w:contextualSpacing/>
    </w:pPr>
    <w:rPr>
      <w:rFonts w:ascii="Calibri" w:eastAsia="Times New Roman" w:hAnsi="Calibri" w:cs="Times New Roman"/>
    </w:rPr>
  </w:style>
  <w:style w:type="paragraph" w:customStyle="1" w:styleId="NoSpacing1">
    <w:name w:val="No Spacing1"/>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Calibri" w:eastAsia="Times New Roman" w:hAnsi="Calibri" w:cs="Calibri"/>
      <w:color w:val="000000"/>
      <w:u w:color="000000"/>
      <w:lang w:eastAsia="el-GR"/>
    </w:rPr>
  </w:style>
  <w:style w:type="paragraph" w:customStyle="1" w:styleId="29">
    <w:name w:val="Βασικό2"/>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pPr>
    <w:rPr>
      <w:rFonts w:ascii="Arial Unicode MS" w:eastAsia="Arial Unicode MS" w:hAnsi="Arial Unicode MS" w:cs="Arial Unicode MS"/>
      <w:color w:val="000000"/>
      <w:u w:color="000000"/>
      <w:lang w:eastAsia="el-GR"/>
    </w:rPr>
  </w:style>
  <w:style w:type="paragraph" w:customStyle="1" w:styleId="2a">
    <w:name w:val="Υποσέλιδο2"/>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tabs>
        <w:tab w:val="center" w:pos="4153"/>
        <w:tab w:val="right" w:pos="8306"/>
      </w:tabs>
      <w:spacing w:after="0" w:line="360" w:lineRule="auto"/>
    </w:pPr>
    <w:rPr>
      <w:rFonts w:ascii="Verdana" w:eastAsia="Times New Roman" w:hAnsi="Verdana" w:cs="Verdana"/>
      <w:color w:val="000000"/>
      <w:sz w:val="24"/>
      <w:szCs w:val="24"/>
      <w:u w:color="000000"/>
      <w:lang w:eastAsia="el-GR"/>
    </w:rPr>
  </w:style>
  <w:style w:type="paragraph" w:customStyle="1" w:styleId="120">
    <w:name w:val="Επικεφαλίδα 12"/>
    <w:next w:val="29"/>
    <w:uiPriority w:val="99"/>
    <w:rsid w:val="00C45266"/>
    <w:pPr>
      <w:keepNext/>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480" w:after="240" w:line="300" w:lineRule="atLeast"/>
      <w:outlineLvl w:val="0"/>
    </w:pPr>
    <w:rPr>
      <w:rFonts w:ascii="Arial Unicode MS" w:eastAsia="Arial Unicode MS" w:hAnsi="Arial Unicode MS" w:cs="Arial Unicode MS"/>
      <w:b/>
      <w:bCs/>
      <w:color w:val="000000"/>
      <w:sz w:val="24"/>
      <w:szCs w:val="24"/>
      <w:u w:color="000000"/>
      <w:lang w:eastAsia="el-GR"/>
    </w:rPr>
  </w:style>
  <w:style w:type="paragraph" w:customStyle="1" w:styleId="CharChar10">
    <w:name w:val="Char Char1"/>
    <w:basedOn w:val="a0"/>
    <w:uiPriority w:val="99"/>
    <w:rsid w:val="00C45266"/>
    <w:pPr>
      <w:spacing w:after="160" w:line="240" w:lineRule="exact"/>
    </w:pPr>
    <w:rPr>
      <w:rFonts w:ascii="Verdana" w:eastAsia="Times New Roman" w:hAnsi="Verdana" w:cs="Times New Roman"/>
      <w:sz w:val="20"/>
      <w:szCs w:val="20"/>
      <w:lang w:val="en-US"/>
    </w:rPr>
  </w:style>
  <w:style w:type="paragraph" w:customStyle="1" w:styleId="1f4">
    <w:name w:val="Βασικό1"/>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pPr>
    <w:rPr>
      <w:rFonts w:ascii="Arial Unicode MS" w:eastAsia="Arial Unicode MS" w:hAnsi="Arial Unicode MS" w:cs="Arial Unicode MS"/>
      <w:color w:val="000000"/>
      <w:u w:color="000000"/>
      <w:lang w:eastAsia="el-GR"/>
    </w:rPr>
  </w:style>
  <w:style w:type="paragraph" w:customStyle="1" w:styleId="1f5">
    <w:name w:val="Υποσέλιδο1"/>
    <w:uiPriority w:val="99"/>
    <w:rsid w:val="00C45266"/>
    <w:pPr>
      <w:pBdr>
        <w:top w:val="none" w:sz="96" w:space="31" w:color="FFFFFF" w:frame="1"/>
        <w:left w:val="none" w:sz="96" w:space="31" w:color="FFFFFF" w:frame="1"/>
        <w:bottom w:val="none" w:sz="96" w:space="31" w:color="FFFFFF" w:frame="1"/>
        <w:right w:val="none" w:sz="96" w:space="31" w:color="FFFFFF" w:frame="1"/>
        <w:bar w:val="none" w:sz="0" w:color="000000"/>
      </w:pBdr>
      <w:tabs>
        <w:tab w:val="center" w:pos="4153"/>
        <w:tab w:val="right" w:pos="8306"/>
      </w:tabs>
      <w:spacing w:after="0" w:line="360" w:lineRule="auto"/>
    </w:pPr>
    <w:rPr>
      <w:rFonts w:ascii="Verdana" w:eastAsia="Times New Roman" w:hAnsi="Verdana" w:cs="Verdana"/>
      <w:color w:val="000000"/>
      <w:sz w:val="24"/>
      <w:szCs w:val="24"/>
      <w:u w:color="000000"/>
      <w:lang w:eastAsia="el-GR"/>
    </w:rPr>
  </w:style>
  <w:style w:type="paragraph" w:customStyle="1" w:styleId="110">
    <w:name w:val="Επικεφαλίδα 11"/>
    <w:next w:val="1f4"/>
    <w:autoRedefine/>
    <w:uiPriority w:val="99"/>
    <w:qFormat/>
    <w:rsid w:val="00C45266"/>
    <w:pPr>
      <w:keepNext/>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480" w:after="240" w:line="300" w:lineRule="atLeast"/>
      <w:jc w:val="both"/>
      <w:outlineLvl w:val="0"/>
    </w:pPr>
    <w:rPr>
      <w:rFonts w:ascii="Calibri" w:eastAsia="Arial Unicode MS" w:hAnsi="Calibri" w:cs="Calibri"/>
      <w:b/>
      <w:bCs/>
      <w:u w:color="000000"/>
      <w:lang w:eastAsia="el-GR"/>
    </w:rPr>
  </w:style>
  <w:style w:type="paragraph" w:styleId="aff6">
    <w:name w:val="No Spacing"/>
    <w:basedOn w:val="a0"/>
    <w:uiPriority w:val="99"/>
    <w:qFormat/>
    <w:rsid w:val="00C45266"/>
    <w:pPr>
      <w:spacing w:after="0" w:line="240" w:lineRule="auto"/>
    </w:pPr>
    <w:rPr>
      <w:rFonts w:ascii="Calibri" w:eastAsia="Times New Roman" w:hAnsi="Calibri" w:cs="Times New Roman"/>
      <w:lang w:eastAsia="el-GR"/>
    </w:rPr>
  </w:style>
  <w:style w:type="paragraph" w:styleId="aff7">
    <w:name w:val="Quote"/>
    <w:basedOn w:val="a0"/>
    <w:next w:val="a0"/>
    <w:link w:val="Chara"/>
    <w:uiPriority w:val="99"/>
    <w:qFormat/>
    <w:rsid w:val="00C45266"/>
    <w:pPr>
      <w:spacing w:before="200" w:after="0" w:line="360" w:lineRule="auto"/>
      <w:ind w:left="360" w:right="360"/>
    </w:pPr>
    <w:rPr>
      <w:rFonts w:ascii="Calibri" w:eastAsia="Times New Roman" w:hAnsi="Calibri" w:cs="Times New Roman"/>
      <w:i/>
      <w:iCs/>
      <w:sz w:val="20"/>
      <w:szCs w:val="20"/>
      <w:lang w:val="x-none" w:eastAsia="x-none"/>
    </w:rPr>
  </w:style>
  <w:style w:type="character" w:customStyle="1" w:styleId="Chara">
    <w:name w:val="Απόσπασμα Char"/>
    <w:basedOn w:val="a1"/>
    <w:link w:val="aff7"/>
    <w:uiPriority w:val="99"/>
    <w:rsid w:val="00C45266"/>
    <w:rPr>
      <w:rFonts w:ascii="Calibri" w:eastAsia="Times New Roman" w:hAnsi="Calibri" w:cs="Times New Roman"/>
      <w:i/>
      <w:iCs/>
      <w:sz w:val="20"/>
      <w:szCs w:val="20"/>
      <w:lang w:val="x-none" w:eastAsia="x-none"/>
    </w:rPr>
  </w:style>
  <w:style w:type="paragraph" w:styleId="aff8">
    <w:name w:val="Intense Quote"/>
    <w:basedOn w:val="a0"/>
    <w:next w:val="a0"/>
    <w:link w:val="Charb"/>
    <w:uiPriority w:val="99"/>
    <w:qFormat/>
    <w:rsid w:val="00C45266"/>
    <w:pPr>
      <w:pBdr>
        <w:bottom w:val="single" w:sz="4" w:space="1" w:color="auto"/>
      </w:pBdr>
      <w:spacing w:before="200" w:after="280" w:line="360" w:lineRule="auto"/>
      <w:ind w:left="1008" w:right="1152"/>
      <w:jc w:val="both"/>
    </w:pPr>
    <w:rPr>
      <w:rFonts w:ascii="Calibri" w:eastAsia="Times New Roman" w:hAnsi="Calibri" w:cs="Times New Roman"/>
      <w:b/>
      <w:bCs/>
      <w:i/>
      <w:iCs/>
      <w:sz w:val="20"/>
      <w:szCs w:val="20"/>
      <w:lang w:val="x-none" w:eastAsia="x-none"/>
    </w:rPr>
  </w:style>
  <w:style w:type="character" w:customStyle="1" w:styleId="Charb">
    <w:name w:val="Έντονο εισαγωγικό Char"/>
    <w:basedOn w:val="a1"/>
    <w:link w:val="aff8"/>
    <w:uiPriority w:val="99"/>
    <w:rsid w:val="00C45266"/>
    <w:rPr>
      <w:rFonts w:ascii="Calibri" w:eastAsia="Times New Roman" w:hAnsi="Calibri" w:cs="Times New Roman"/>
      <w:b/>
      <w:bCs/>
      <w:i/>
      <w:iCs/>
      <w:sz w:val="20"/>
      <w:szCs w:val="20"/>
      <w:lang w:val="x-none" w:eastAsia="x-none"/>
    </w:rPr>
  </w:style>
  <w:style w:type="character" w:styleId="aff9">
    <w:name w:val="Subtle Emphasis"/>
    <w:uiPriority w:val="99"/>
    <w:qFormat/>
    <w:rsid w:val="00C45266"/>
    <w:rPr>
      <w:rFonts w:cs="Times New Roman"/>
      <w:i/>
    </w:rPr>
  </w:style>
  <w:style w:type="character" w:styleId="affa">
    <w:name w:val="Intense Emphasis"/>
    <w:uiPriority w:val="99"/>
    <w:qFormat/>
    <w:rsid w:val="00C45266"/>
    <w:rPr>
      <w:rFonts w:cs="Times New Roman"/>
      <w:b/>
    </w:rPr>
  </w:style>
  <w:style w:type="character" w:styleId="affb">
    <w:name w:val="Subtle Reference"/>
    <w:uiPriority w:val="99"/>
    <w:qFormat/>
    <w:rsid w:val="00C45266"/>
    <w:rPr>
      <w:rFonts w:cs="Times New Roman"/>
      <w:smallCaps/>
    </w:rPr>
  </w:style>
  <w:style w:type="character" w:styleId="affc">
    <w:name w:val="Intense Reference"/>
    <w:uiPriority w:val="99"/>
    <w:qFormat/>
    <w:rsid w:val="00C45266"/>
    <w:rPr>
      <w:rFonts w:cs="Times New Roman"/>
      <w:smallCaps/>
      <w:spacing w:val="5"/>
      <w:u w:val="single"/>
    </w:rPr>
  </w:style>
  <w:style w:type="character" w:styleId="affd">
    <w:name w:val="Book Title"/>
    <w:uiPriority w:val="99"/>
    <w:qFormat/>
    <w:rsid w:val="00C45266"/>
    <w:rPr>
      <w:rFonts w:cs="Times New Roman"/>
      <w:i/>
      <w:smallCaps/>
      <w:spacing w:val="5"/>
    </w:rPr>
  </w:style>
  <w:style w:type="paragraph" w:styleId="affe">
    <w:name w:val="TOC Heading"/>
    <w:basedOn w:val="1"/>
    <w:next w:val="a0"/>
    <w:uiPriority w:val="39"/>
    <w:qFormat/>
    <w:rsid w:val="00C45266"/>
    <w:pPr>
      <w:keepNext w:val="0"/>
      <w:pageBreakBefore w:val="0"/>
      <w:pBdr>
        <w:top w:val="none" w:sz="0" w:space="0" w:color="auto"/>
        <w:left w:val="none" w:sz="0" w:space="0" w:color="auto"/>
        <w:bottom w:val="none" w:sz="0" w:space="0" w:color="auto"/>
        <w:right w:val="none" w:sz="0" w:space="0" w:color="auto"/>
      </w:pBdr>
      <w:suppressAutoHyphens w:val="0"/>
      <w:spacing w:before="480" w:after="0" w:line="360" w:lineRule="auto"/>
      <w:contextualSpacing/>
      <w:jc w:val="center"/>
      <w:outlineLvl w:val="9"/>
    </w:pPr>
    <w:rPr>
      <w:color w:val="auto"/>
      <w:szCs w:val="28"/>
      <w:lang w:val="el-GR" w:eastAsia="el-GR"/>
    </w:rPr>
  </w:style>
  <w:style w:type="character" w:customStyle="1" w:styleId="Char12">
    <w:name w:val="Κεφαλίδα Char1"/>
    <w:aliases w:val="hd Char1"/>
    <w:uiPriority w:val="99"/>
    <w:locked/>
    <w:rsid w:val="00C45266"/>
    <w:rPr>
      <w:rFonts w:ascii="Verdana" w:hAnsi="Verdana"/>
      <w:sz w:val="24"/>
      <w:lang w:eastAsia="el-GR"/>
    </w:rPr>
  </w:style>
  <w:style w:type="character" w:customStyle="1" w:styleId="Char13">
    <w:name w:val="Κείμενο σημείωσης τέλους Char1"/>
    <w:uiPriority w:val="99"/>
    <w:semiHidden/>
    <w:locked/>
    <w:rsid w:val="00C45266"/>
    <w:rPr>
      <w:rFonts w:ascii="Verdana" w:hAnsi="Verdana"/>
    </w:rPr>
  </w:style>
  <w:style w:type="paragraph" w:styleId="afff">
    <w:name w:val="Block Text"/>
    <w:basedOn w:val="a0"/>
    <w:uiPriority w:val="99"/>
    <w:rsid w:val="00C45266"/>
    <w:pPr>
      <w:spacing w:after="0" w:line="240" w:lineRule="auto"/>
      <w:ind w:left="-568" w:right="-355"/>
      <w:jc w:val="both"/>
    </w:pPr>
    <w:rPr>
      <w:rFonts w:ascii="Arial" w:eastAsia="Times New Roman" w:hAnsi="Arial" w:cs="Times New Roman"/>
      <w:b/>
      <w:sz w:val="24"/>
      <w:szCs w:val="20"/>
      <w:lang w:eastAsia="el-GR"/>
    </w:rPr>
  </w:style>
  <w:style w:type="paragraph" w:customStyle="1" w:styleId="GRHelvA">
    <w:name w:val="GR Helv Aπλό"/>
    <w:basedOn w:val="a0"/>
    <w:uiPriority w:val="99"/>
    <w:rsid w:val="00C45266"/>
    <w:pPr>
      <w:overflowPunct w:val="0"/>
      <w:autoSpaceDE w:val="0"/>
      <w:autoSpaceDN w:val="0"/>
      <w:adjustRightInd w:val="0"/>
      <w:spacing w:after="0" w:line="240" w:lineRule="auto"/>
      <w:jc w:val="both"/>
    </w:pPr>
    <w:rPr>
      <w:rFonts w:ascii="√Ò·ÏÏ·ÙÔÛÂÈÒ‹200" w:eastAsia="Times New Roman" w:hAnsi="√Ò·ÏÏ·ÙÔÛÂÈÒ‹200" w:cs="Times New Roman"/>
      <w:sz w:val="24"/>
      <w:szCs w:val="20"/>
      <w:lang w:eastAsia="el-GR"/>
    </w:rPr>
  </w:style>
  <w:style w:type="character" w:customStyle="1" w:styleId="71">
    <w:name w:val="Προεπιλεγμένη γραμματοσειρά7"/>
    <w:uiPriority w:val="99"/>
    <w:rsid w:val="00C45266"/>
  </w:style>
  <w:style w:type="character" w:customStyle="1" w:styleId="61">
    <w:name w:val="Προεπιλεγμένη γραμματοσειρά6"/>
    <w:uiPriority w:val="99"/>
    <w:rsid w:val="00C45266"/>
  </w:style>
  <w:style w:type="character" w:customStyle="1" w:styleId="51">
    <w:name w:val="Προεπιλεγμένη γραμματοσειρά5"/>
    <w:uiPriority w:val="99"/>
    <w:rsid w:val="00C45266"/>
  </w:style>
  <w:style w:type="character" w:customStyle="1" w:styleId="WW8Num24z3">
    <w:name w:val="WW8Num24z3"/>
    <w:uiPriority w:val="99"/>
    <w:rsid w:val="00C45266"/>
    <w:rPr>
      <w:rFonts w:ascii="Symbol" w:hAnsi="Symbol"/>
    </w:rPr>
  </w:style>
  <w:style w:type="character" w:customStyle="1" w:styleId="WW8Num25z3">
    <w:name w:val="WW8Num25z3"/>
    <w:uiPriority w:val="99"/>
    <w:rsid w:val="00C45266"/>
    <w:rPr>
      <w:rFonts w:ascii="Symbol" w:hAnsi="Symbol"/>
    </w:rPr>
  </w:style>
  <w:style w:type="character" w:customStyle="1" w:styleId="WW8Num26z3">
    <w:name w:val="WW8Num26z3"/>
    <w:uiPriority w:val="99"/>
    <w:rsid w:val="00C45266"/>
    <w:rPr>
      <w:rFonts w:ascii="Symbol" w:hAnsi="Symbol"/>
    </w:rPr>
  </w:style>
  <w:style w:type="character" w:customStyle="1" w:styleId="WW8Num26z4">
    <w:name w:val="WW8Num26z4"/>
    <w:uiPriority w:val="99"/>
    <w:rsid w:val="00C45266"/>
    <w:rPr>
      <w:rFonts w:ascii="Courier New" w:hAnsi="Courier New"/>
    </w:rPr>
  </w:style>
  <w:style w:type="character" w:customStyle="1" w:styleId="WW8Num28z3">
    <w:name w:val="WW8Num28z3"/>
    <w:uiPriority w:val="99"/>
    <w:rsid w:val="00C45266"/>
    <w:rPr>
      <w:rFonts w:ascii="Symbol" w:hAnsi="Symbol"/>
    </w:rPr>
  </w:style>
  <w:style w:type="character" w:customStyle="1" w:styleId="WW8Num33z3">
    <w:name w:val="WW8Num33z3"/>
    <w:uiPriority w:val="99"/>
    <w:rsid w:val="00C45266"/>
    <w:rPr>
      <w:rFonts w:ascii="Symbol" w:hAnsi="Symbol"/>
    </w:rPr>
  </w:style>
  <w:style w:type="character" w:customStyle="1" w:styleId="WW8Num34z3">
    <w:name w:val="WW8Num34z3"/>
    <w:uiPriority w:val="99"/>
    <w:rsid w:val="00C45266"/>
    <w:rPr>
      <w:rFonts w:ascii="Symbol" w:hAnsi="Symbol"/>
    </w:rPr>
  </w:style>
  <w:style w:type="character" w:customStyle="1" w:styleId="WW8Num34z4">
    <w:name w:val="WW8Num34z4"/>
    <w:uiPriority w:val="99"/>
    <w:rsid w:val="00C45266"/>
    <w:rPr>
      <w:rFonts w:ascii="Courier New" w:hAnsi="Courier New"/>
    </w:rPr>
  </w:style>
  <w:style w:type="character" w:customStyle="1" w:styleId="WW8Num34z5">
    <w:name w:val="WW8Num34z5"/>
    <w:uiPriority w:val="99"/>
    <w:rsid w:val="00C45266"/>
    <w:rPr>
      <w:rFonts w:ascii="Wingdings" w:hAnsi="Wingdings"/>
    </w:rPr>
  </w:style>
  <w:style w:type="character" w:customStyle="1" w:styleId="WW8Num42z0">
    <w:name w:val="WW8Num42z0"/>
    <w:uiPriority w:val="99"/>
    <w:rsid w:val="00C45266"/>
    <w:rPr>
      <w:rFonts w:ascii="Symbol" w:hAnsi="Symbol"/>
    </w:rPr>
  </w:style>
  <w:style w:type="character" w:customStyle="1" w:styleId="WW8Num42z1">
    <w:name w:val="WW8Num42z1"/>
    <w:uiPriority w:val="99"/>
    <w:rsid w:val="00C45266"/>
    <w:rPr>
      <w:rFonts w:ascii="Courier New" w:hAnsi="Courier New"/>
    </w:rPr>
  </w:style>
  <w:style w:type="character" w:customStyle="1" w:styleId="WW8Num42z2">
    <w:name w:val="WW8Num42z2"/>
    <w:uiPriority w:val="99"/>
    <w:rsid w:val="00C45266"/>
    <w:rPr>
      <w:rFonts w:ascii="Wingdings" w:hAnsi="Wingdings"/>
    </w:rPr>
  </w:style>
  <w:style w:type="character" w:customStyle="1" w:styleId="WW8Num43z0">
    <w:name w:val="WW8Num43z0"/>
    <w:uiPriority w:val="99"/>
    <w:rsid w:val="00C45266"/>
    <w:rPr>
      <w:rFonts w:ascii="Symbol" w:hAnsi="Symbol"/>
    </w:rPr>
  </w:style>
  <w:style w:type="character" w:customStyle="1" w:styleId="WW8Num43z1">
    <w:name w:val="WW8Num43z1"/>
    <w:uiPriority w:val="99"/>
    <w:rsid w:val="00C45266"/>
    <w:rPr>
      <w:rFonts w:ascii="Courier New" w:hAnsi="Courier New"/>
    </w:rPr>
  </w:style>
  <w:style w:type="character" w:customStyle="1" w:styleId="WW8Num43z2">
    <w:name w:val="WW8Num43z2"/>
    <w:uiPriority w:val="99"/>
    <w:rsid w:val="00C45266"/>
    <w:rPr>
      <w:rFonts w:ascii="Wingdings" w:hAnsi="Wingdings"/>
    </w:rPr>
  </w:style>
  <w:style w:type="character" w:customStyle="1" w:styleId="WW8Num44z0">
    <w:name w:val="WW8Num44z0"/>
    <w:uiPriority w:val="99"/>
    <w:rsid w:val="00C45266"/>
    <w:rPr>
      <w:rFonts w:ascii="Wingdings" w:hAnsi="Wingdings"/>
      <w:color w:val="auto"/>
    </w:rPr>
  </w:style>
  <w:style w:type="character" w:customStyle="1" w:styleId="WW8Num44z1">
    <w:name w:val="WW8Num44z1"/>
    <w:uiPriority w:val="99"/>
    <w:rsid w:val="00C45266"/>
    <w:rPr>
      <w:rFonts w:ascii="Courier New" w:hAnsi="Courier New"/>
    </w:rPr>
  </w:style>
  <w:style w:type="character" w:customStyle="1" w:styleId="WW8Num44z2">
    <w:name w:val="WW8Num44z2"/>
    <w:uiPriority w:val="99"/>
    <w:rsid w:val="00C45266"/>
    <w:rPr>
      <w:rFonts w:ascii="Wingdings" w:hAnsi="Wingdings"/>
    </w:rPr>
  </w:style>
  <w:style w:type="character" w:customStyle="1" w:styleId="WW8Num44z3">
    <w:name w:val="WW8Num44z3"/>
    <w:uiPriority w:val="99"/>
    <w:rsid w:val="00C45266"/>
    <w:rPr>
      <w:rFonts w:ascii="Symbol" w:hAnsi="Symbol"/>
    </w:rPr>
  </w:style>
  <w:style w:type="character" w:customStyle="1" w:styleId="WW8Num45z0">
    <w:name w:val="WW8Num45z0"/>
    <w:uiPriority w:val="99"/>
    <w:rsid w:val="00C45266"/>
    <w:rPr>
      <w:rFonts w:ascii="Wingdings" w:hAnsi="Wingdings"/>
      <w:color w:val="auto"/>
    </w:rPr>
  </w:style>
  <w:style w:type="character" w:customStyle="1" w:styleId="WW8Num45z1">
    <w:name w:val="WW8Num45z1"/>
    <w:uiPriority w:val="99"/>
    <w:rsid w:val="00C45266"/>
    <w:rPr>
      <w:rFonts w:ascii="Courier New" w:hAnsi="Courier New"/>
    </w:rPr>
  </w:style>
  <w:style w:type="character" w:customStyle="1" w:styleId="WW8Num45z2">
    <w:name w:val="WW8Num45z2"/>
    <w:uiPriority w:val="99"/>
    <w:rsid w:val="00C45266"/>
    <w:rPr>
      <w:rFonts w:ascii="Wingdings" w:hAnsi="Wingdings"/>
    </w:rPr>
  </w:style>
  <w:style w:type="character" w:customStyle="1" w:styleId="WW8Num45z3">
    <w:name w:val="WW8Num45z3"/>
    <w:uiPriority w:val="99"/>
    <w:rsid w:val="00C45266"/>
    <w:rPr>
      <w:rFonts w:ascii="Symbol" w:hAnsi="Symbol"/>
    </w:rPr>
  </w:style>
  <w:style w:type="character" w:customStyle="1" w:styleId="WW8Num46z0">
    <w:name w:val="WW8Num46z0"/>
    <w:uiPriority w:val="99"/>
    <w:rsid w:val="00C45266"/>
    <w:rPr>
      <w:rFonts w:ascii="Wingdings" w:hAnsi="Wingdings"/>
      <w:color w:val="auto"/>
    </w:rPr>
  </w:style>
  <w:style w:type="character" w:customStyle="1" w:styleId="WW8Num46z1">
    <w:name w:val="WW8Num46z1"/>
    <w:uiPriority w:val="99"/>
    <w:rsid w:val="00C45266"/>
    <w:rPr>
      <w:rFonts w:ascii="Courier New" w:hAnsi="Courier New"/>
    </w:rPr>
  </w:style>
  <w:style w:type="character" w:customStyle="1" w:styleId="WW8Num46z2">
    <w:name w:val="WW8Num46z2"/>
    <w:uiPriority w:val="99"/>
    <w:rsid w:val="00C45266"/>
    <w:rPr>
      <w:rFonts w:ascii="Wingdings" w:hAnsi="Wingdings"/>
    </w:rPr>
  </w:style>
  <w:style w:type="character" w:customStyle="1" w:styleId="WW8Num46z3">
    <w:name w:val="WW8Num46z3"/>
    <w:uiPriority w:val="99"/>
    <w:rsid w:val="00C45266"/>
    <w:rPr>
      <w:rFonts w:ascii="Symbol" w:hAnsi="Symbol"/>
    </w:rPr>
  </w:style>
  <w:style w:type="character" w:customStyle="1" w:styleId="WW8Num48z0">
    <w:name w:val="WW8Num48z0"/>
    <w:uiPriority w:val="99"/>
    <w:rsid w:val="00C45266"/>
    <w:rPr>
      <w:rFonts w:ascii="Symbol" w:hAnsi="Symbol"/>
    </w:rPr>
  </w:style>
  <w:style w:type="character" w:customStyle="1" w:styleId="WW8Num48z1">
    <w:name w:val="WW8Num48z1"/>
    <w:uiPriority w:val="99"/>
    <w:rsid w:val="00C45266"/>
    <w:rPr>
      <w:rFonts w:ascii="Courier New" w:hAnsi="Courier New"/>
    </w:rPr>
  </w:style>
  <w:style w:type="character" w:customStyle="1" w:styleId="WW8Num48z2">
    <w:name w:val="WW8Num48z2"/>
    <w:uiPriority w:val="99"/>
    <w:rsid w:val="00C45266"/>
    <w:rPr>
      <w:rFonts w:ascii="Wingdings" w:hAnsi="Wingdings"/>
    </w:rPr>
  </w:style>
  <w:style w:type="character" w:customStyle="1" w:styleId="WW8Num49z0">
    <w:name w:val="WW8Num49z0"/>
    <w:uiPriority w:val="99"/>
    <w:rsid w:val="00C45266"/>
    <w:rPr>
      <w:rFonts w:ascii="Symbol" w:hAnsi="Symbol"/>
    </w:rPr>
  </w:style>
  <w:style w:type="character" w:customStyle="1" w:styleId="WW8Num49z1">
    <w:name w:val="WW8Num49z1"/>
    <w:uiPriority w:val="99"/>
    <w:rsid w:val="00C45266"/>
    <w:rPr>
      <w:rFonts w:ascii="Courier New" w:hAnsi="Courier New"/>
    </w:rPr>
  </w:style>
  <w:style w:type="character" w:customStyle="1" w:styleId="WW8Num49z2">
    <w:name w:val="WW8Num49z2"/>
    <w:uiPriority w:val="99"/>
    <w:rsid w:val="00C45266"/>
    <w:rPr>
      <w:rFonts w:ascii="Wingdings" w:hAnsi="Wingdings"/>
    </w:rPr>
  </w:style>
  <w:style w:type="character" w:customStyle="1" w:styleId="WW8Num50z0">
    <w:name w:val="WW8Num50z0"/>
    <w:uiPriority w:val="99"/>
    <w:rsid w:val="00C45266"/>
    <w:rPr>
      <w:rFonts w:ascii="Symbol" w:hAnsi="Symbol"/>
    </w:rPr>
  </w:style>
  <w:style w:type="character" w:customStyle="1" w:styleId="WW8Num51z0">
    <w:name w:val="WW8Num51z0"/>
    <w:uiPriority w:val="99"/>
    <w:rsid w:val="00C45266"/>
    <w:rPr>
      <w:rFonts w:ascii="Symbol" w:hAnsi="Symbol"/>
      <w:color w:val="auto"/>
    </w:rPr>
  </w:style>
  <w:style w:type="character" w:customStyle="1" w:styleId="WW8Num51z1">
    <w:name w:val="WW8Num51z1"/>
    <w:uiPriority w:val="99"/>
    <w:rsid w:val="00C45266"/>
    <w:rPr>
      <w:rFonts w:ascii="Wingdings" w:hAnsi="Wingdings"/>
      <w:color w:val="auto"/>
    </w:rPr>
  </w:style>
  <w:style w:type="character" w:customStyle="1" w:styleId="WW8Num51z2">
    <w:name w:val="WW8Num51z2"/>
    <w:uiPriority w:val="99"/>
    <w:rsid w:val="00C45266"/>
    <w:rPr>
      <w:rFonts w:ascii="Wingdings" w:hAnsi="Wingdings"/>
    </w:rPr>
  </w:style>
  <w:style w:type="character" w:customStyle="1" w:styleId="WW8Num51z3">
    <w:name w:val="WW8Num51z3"/>
    <w:uiPriority w:val="99"/>
    <w:rsid w:val="00C45266"/>
    <w:rPr>
      <w:rFonts w:ascii="Symbol" w:hAnsi="Symbol"/>
    </w:rPr>
  </w:style>
  <w:style w:type="character" w:customStyle="1" w:styleId="WW8Num51z4">
    <w:name w:val="WW8Num51z4"/>
    <w:uiPriority w:val="99"/>
    <w:rsid w:val="00C45266"/>
    <w:rPr>
      <w:rFonts w:ascii="Courier New" w:hAnsi="Courier New"/>
    </w:rPr>
  </w:style>
  <w:style w:type="character" w:customStyle="1" w:styleId="WW8Num52z0">
    <w:name w:val="WW8Num52z0"/>
    <w:uiPriority w:val="99"/>
    <w:rsid w:val="00C45266"/>
    <w:rPr>
      <w:rFonts w:ascii="Symbol" w:hAnsi="Symbol"/>
      <w:color w:val="auto"/>
    </w:rPr>
  </w:style>
  <w:style w:type="character" w:customStyle="1" w:styleId="WW8Num52z1">
    <w:name w:val="WW8Num52z1"/>
    <w:uiPriority w:val="99"/>
    <w:rsid w:val="00C45266"/>
    <w:rPr>
      <w:rFonts w:ascii="Courier New" w:hAnsi="Courier New"/>
    </w:rPr>
  </w:style>
  <w:style w:type="character" w:customStyle="1" w:styleId="WW8Num52z2">
    <w:name w:val="WW8Num52z2"/>
    <w:uiPriority w:val="99"/>
    <w:rsid w:val="00C45266"/>
    <w:rPr>
      <w:rFonts w:ascii="Wingdings" w:hAnsi="Wingdings"/>
    </w:rPr>
  </w:style>
  <w:style w:type="character" w:customStyle="1" w:styleId="WW8Num52z3">
    <w:name w:val="WW8Num52z3"/>
    <w:uiPriority w:val="99"/>
    <w:rsid w:val="00C45266"/>
    <w:rPr>
      <w:rFonts w:ascii="Symbol" w:hAnsi="Symbol"/>
    </w:rPr>
  </w:style>
  <w:style w:type="character" w:customStyle="1" w:styleId="WW8Num53z0">
    <w:name w:val="WW8Num53z0"/>
    <w:uiPriority w:val="99"/>
    <w:rsid w:val="00C45266"/>
    <w:rPr>
      <w:rFonts w:ascii="Wingdings" w:hAnsi="Wingdings"/>
    </w:rPr>
  </w:style>
  <w:style w:type="character" w:customStyle="1" w:styleId="WW8Num53z1">
    <w:name w:val="WW8Num53z1"/>
    <w:uiPriority w:val="99"/>
    <w:rsid w:val="00C45266"/>
    <w:rPr>
      <w:rFonts w:ascii="Courier New" w:hAnsi="Courier New"/>
    </w:rPr>
  </w:style>
  <w:style w:type="character" w:customStyle="1" w:styleId="WW8Num53z3">
    <w:name w:val="WW8Num53z3"/>
    <w:uiPriority w:val="99"/>
    <w:rsid w:val="00C45266"/>
    <w:rPr>
      <w:rFonts w:ascii="Symbol" w:hAnsi="Symbol"/>
    </w:rPr>
  </w:style>
  <w:style w:type="character" w:customStyle="1" w:styleId="WW8Num54z0">
    <w:name w:val="WW8Num54z0"/>
    <w:uiPriority w:val="99"/>
    <w:rsid w:val="00C45266"/>
    <w:rPr>
      <w:rFonts w:ascii="Symbol" w:hAnsi="Symbol"/>
      <w:color w:val="auto"/>
    </w:rPr>
  </w:style>
  <w:style w:type="character" w:customStyle="1" w:styleId="WW8Num54z1">
    <w:name w:val="WW8Num54z1"/>
    <w:uiPriority w:val="99"/>
    <w:rsid w:val="00C45266"/>
    <w:rPr>
      <w:rFonts w:ascii="Courier New" w:hAnsi="Courier New"/>
    </w:rPr>
  </w:style>
  <w:style w:type="character" w:customStyle="1" w:styleId="WW8Num54z2">
    <w:name w:val="WW8Num54z2"/>
    <w:uiPriority w:val="99"/>
    <w:rsid w:val="00C45266"/>
    <w:rPr>
      <w:rFonts w:ascii="Wingdings" w:hAnsi="Wingdings"/>
    </w:rPr>
  </w:style>
  <w:style w:type="character" w:customStyle="1" w:styleId="WW8Num54z3">
    <w:name w:val="WW8Num54z3"/>
    <w:uiPriority w:val="99"/>
    <w:rsid w:val="00C45266"/>
    <w:rPr>
      <w:rFonts w:ascii="Symbol" w:hAnsi="Symbol"/>
    </w:rPr>
  </w:style>
  <w:style w:type="character" w:customStyle="1" w:styleId="WW8Num55z0">
    <w:name w:val="WW8Num55z0"/>
    <w:uiPriority w:val="99"/>
    <w:rsid w:val="00C45266"/>
    <w:rPr>
      <w:rFonts w:ascii="Symbol" w:hAnsi="Symbol"/>
    </w:rPr>
  </w:style>
  <w:style w:type="character" w:customStyle="1" w:styleId="WW8Num55z1">
    <w:name w:val="WW8Num55z1"/>
    <w:uiPriority w:val="99"/>
    <w:rsid w:val="00C45266"/>
    <w:rPr>
      <w:rFonts w:ascii="Courier New" w:hAnsi="Courier New"/>
    </w:rPr>
  </w:style>
  <w:style w:type="character" w:customStyle="1" w:styleId="WW8Num55z2">
    <w:name w:val="WW8Num55z2"/>
    <w:uiPriority w:val="99"/>
    <w:rsid w:val="00C45266"/>
    <w:rPr>
      <w:rFonts w:ascii="Wingdings" w:hAnsi="Wingdings"/>
    </w:rPr>
  </w:style>
  <w:style w:type="character" w:customStyle="1" w:styleId="WW8Num56z0">
    <w:name w:val="WW8Num56z0"/>
    <w:uiPriority w:val="99"/>
    <w:rsid w:val="00C45266"/>
    <w:rPr>
      <w:rFonts w:ascii="Symbol" w:hAnsi="Symbol"/>
      <w:color w:val="auto"/>
    </w:rPr>
  </w:style>
  <w:style w:type="character" w:customStyle="1" w:styleId="WW8Num56z1">
    <w:name w:val="WW8Num56z1"/>
    <w:uiPriority w:val="99"/>
    <w:rsid w:val="00C45266"/>
    <w:rPr>
      <w:rFonts w:ascii="Courier New" w:hAnsi="Courier New"/>
    </w:rPr>
  </w:style>
  <w:style w:type="character" w:customStyle="1" w:styleId="WW8Num56z2">
    <w:name w:val="WW8Num56z2"/>
    <w:uiPriority w:val="99"/>
    <w:rsid w:val="00C45266"/>
    <w:rPr>
      <w:rFonts w:ascii="Wingdings" w:hAnsi="Wingdings"/>
    </w:rPr>
  </w:style>
  <w:style w:type="character" w:customStyle="1" w:styleId="WW8Num56z3">
    <w:name w:val="WW8Num56z3"/>
    <w:uiPriority w:val="99"/>
    <w:rsid w:val="00C45266"/>
    <w:rPr>
      <w:rFonts w:ascii="Symbol" w:hAnsi="Symbol"/>
    </w:rPr>
  </w:style>
  <w:style w:type="character" w:customStyle="1" w:styleId="WW8Num57z0">
    <w:name w:val="WW8Num57z0"/>
    <w:uiPriority w:val="99"/>
    <w:rsid w:val="00C45266"/>
    <w:rPr>
      <w:rFonts w:ascii="Symbol" w:hAnsi="Symbol"/>
      <w:color w:val="auto"/>
    </w:rPr>
  </w:style>
  <w:style w:type="character" w:customStyle="1" w:styleId="WW8Num57z1">
    <w:name w:val="WW8Num57z1"/>
    <w:uiPriority w:val="99"/>
    <w:rsid w:val="00C45266"/>
    <w:rPr>
      <w:rFonts w:ascii="Courier New" w:hAnsi="Courier New"/>
    </w:rPr>
  </w:style>
  <w:style w:type="character" w:customStyle="1" w:styleId="WW8Num57z2">
    <w:name w:val="WW8Num57z2"/>
    <w:uiPriority w:val="99"/>
    <w:rsid w:val="00C45266"/>
    <w:rPr>
      <w:rFonts w:ascii="Wingdings" w:hAnsi="Wingdings"/>
    </w:rPr>
  </w:style>
  <w:style w:type="character" w:customStyle="1" w:styleId="WW8Num57z3">
    <w:name w:val="WW8Num57z3"/>
    <w:uiPriority w:val="99"/>
    <w:rsid w:val="00C45266"/>
    <w:rPr>
      <w:rFonts w:ascii="Symbol" w:hAnsi="Symbol"/>
    </w:rPr>
  </w:style>
  <w:style w:type="character" w:customStyle="1" w:styleId="WW8Num58z0">
    <w:name w:val="WW8Num58z0"/>
    <w:uiPriority w:val="99"/>
    <w:rsid w:val="00C45266"/>
    <w:rPr>
      <w:rFonts w:ascii="Courier New" w:hAnsi="Courier New"/>
    </w:rPr>
  </w:style>
  <w:style w:type="character" w:customStyle="1" w:styleId="WW8Num58z1">
    <w:name w:val="WW8Num58z1"/>
    <w:uiPriority w:val="99"/>
    <w:rsid w:val="00C45266"/>
    <w:rPr>
      <w:rFonts w:ascii="Courier New" w:hAnsi="Courier New"/>
    </w:rPr>
  </w:style>
  <w:style w:type="character" w:customStyle="1" w:styleId="WW8Num58z2">
    <w:name w:val="WW8Num58z2"/>
    <w:uiPriority w:val="99"/>
    <w:rsid w:val="00C45266"/>
    <w:rPr>
      <w:rFonts w:ascii="Wingdings" w:hAnsi="Wingdings"/>
    </w:rPr>
  </w:style>
  <w:style w:type="character" w:customStyle="1" w:styleId="WW8Num58z3">
    <w:name w:val="WW8Num58z3"/>
    <w:uiPriority w:val="99"/>
    <w:rsid w:val="00C45266"/>
    <w:rPr>
      <w:rFonts w:ascii="Symbol" w:hAnsi="Symbol"/>
    </w:rPr>
  </w:style>
  <w:style w:type="character" w:customStyle="1" w:styleId="WW8Num59z0">
    <w:name w:val="WW8Num59z0"/>
    <w:uiPriority w:val="99"/>
    <w:rsid w:val="00C45266"/>
    <w:rPr>
      <w:rFonts w:ascii="Symbol" w:hAnsi="Symbol"/>
      <w:color w:val="auto"/>
    </w:rPr>
  </w:style>
  <w:style w:type="character" w:customStyle="1" w:styleId="WW8Num59z1">
    <w:name w:val="WW8Num59z1"/>
    <w:uiPriority w:val="99"/>
    <w:rsid w:val="00C45266"/>
    <w:rPr>
      <w:rFonts w:ascii="Courier New" w:hAnsi="Courier New"/>
    </w:rPr>
  </w:style>
  <w:style w:type="character" w:customStyle="1" w:styleId="WW8Num59z2">
    <w:name w:val="WW8Num59z2"/>
    <w:uiPriority w:val="99"/>
    <w:rsid w:val="00C45266"/>
    <w:rPr>
      <w:rFonts w:ascii="Wingdings" w:hAnsi="Wingdings"/>
    </w:rPr>
  </w:style>
  <w:style w:type="character" w:customStyle="1" w:styleId="WW8Num59z3">
    <w:name w:val="WW8Num59z3"/>
    <w:uiPriority w:val="99"/>
    <w:rsid w:val="00C45266"/>
    <w:rPr>
      <w:rFonts w:ascii="Symbol" w:hAnsi="Symbol"/>
    </w:rPr>
  </w:style>
  <w:style w:type="character" w:customStyle="1" w:styleId="WW8Num60z0">
    <w:name w:val="WW8Num60z0"/>
    <w:uiPriority w:val="99"/>
    <w:rsid w:val="00C45266"/>
    <w:rPr>
      <w:rFonts w:ascii="Symbol" w:hAnsi="Symbol"/>
      <w:color w:val="auto"/>
    </w:rPr>
  </w:style>
  <w:style w:type="character" w:customStyle="1" w:styleId="WW8Num60z1">
    <w:name w:val="WW8Num60z1"/>
    <w:uiPriority w:val="99"/>
    <w:rsid w:val="00C45266"/>
    <w:rPr>
      <w:rFonts w:ascii="Wingdings" w:hAnsi="Wingdings"/>
      <w:color w:val="auto"/>
    </w:rPr>
  </w:style>
  <w:style w:type="character" w:customStyle="1" w:styleId="WW8Num60z2">
    <w:name w:val="WW8Num60z2"/>
    <w:uiPriority w:val="99"/>
    <w:rsid w:val="00C45266"/>
    <w:rPr>
      <w:rFonts w:ascii="Wingdings" w:hAnsi="Wingdings"/>
    </w:rPr>
  </w:style>
  <w:style w:type="character" w:customStyle="1" w:styleId="WW8Num60z3">
    <w:name w:val="WW8Num60z3"/>
    <w:uiPriority w:val="99"/>
    <w:rsid w:val="00C45266"/>
    <w:rPr>
      <w:rFonts w:ascii="Symbol" w:hAnsi="Symbol"/>
    </w:rPr>
  </w:style>
  <w:style w:type="character" w:customStyle="1" w:styleId="WW8Num60z4">
    <w:name w:val="WW8Num60z4"/>
    <w:uiPriority w:val="99"/>
    <w:rsid w:val="00C45266"/>
    <w:rPr>
      <w:rFonts w:ascii="Courier New" w:hAnsi="Courier New"/>
    </w:rPr>
  </w:style>
  <w:style w:type="character" w:customStyle="1" w:styleId="WW8Num61z0">
    <w:name w:val="WW8Num61z0"/>
    <w:uiPriority w:val="99"/>
    <w:rsid w:val="00C45266"/>
    <w:rPr>
      <w:rFonts w:ascii="Symbol" w:hAnsi="Symbol"/>
      <w:color w:val="auto"/>
    </w:rPr>
  </w:style>
  <w:style w:type="character" w:customStyle="1" w:styleId="WW8Num61z1">
    <w:name w:val="WW8Num61z1"/>
    <w:uiPriority w:val="99"/>
    <w:rsid w:val="00C45266"/>
    <w:rPr>
      <w:rFonts w:ascii="Wingdings" w:hAnsi="Wingdings"/>
      <w:color w:val="auto"/>
    </w:rPr>
  </w:style>
  <w:style w:type="character" w:customStyle="1" w:styleId="WW8Num61z3">
    <w:name w:val="WW8Num61z3"/>
    <w:uiPriority w:val="99"/>
    <w:rsid w:val="00C45266"/>
    <w:rPr>
      <w:rFonts w:ascii="Symbol" w:hAnsi="Symbol"/>
    </w:rPr>
  </w:style>
  <w:style w:type="character" w:customStyle="1" w:styleId="WW8Num61z4">
    <w:name w:val="WW8Num61z4"/>
    <w:uiPriority w:val="99"/>
    <w:rsid w:val="00C45266"/>
    <w:rPr>
      <w:rFonts w:ascii="Courier New" w:hAnsi="Courier New"/>
    </w:rPr>
  </w:style>
  <w:style w:type="character" w:customStyle="1" w:styleId="WW8Num61z5">
    <w:name w:val="WW8Num61z5"/>
    <w:uiPriority w:val="99"/>
    <w:rsid w:val="00C45266"/>
    <w:rPr>
      <w:rFonts w:ascii="Wingdings" w:hAnsi="Wingdings"/>
    </w:rPr>
  </w:style>
  <w:style w:type="character" w:customStyle="1" w:styleId="WW8Num62z0">
    <w:name w:val="WW8Num62z0"/>
    <w:uiPriority w:val="99"/>
    <w:rsid w:val="00C45266"/>
    <w:rPr>
      <w:rFonts w:ascii="Wingdings" w:hAnsi="Wingdings"/>
      <w:color w:val="auto"/>
    </w:rPr>
  </w:style>
  <w:style w:type="character" w:customStyle="1" w:styleId="WW8Num62z1">
    <w:name w:val="WW8Num62z1"/>
    <w:uiPriority w:val="99"/>
    <w:rsid w:val="00C45266"/>
    <w:rPr>
      <w:rFonts w:ascii="Courier New" w:hAnsi="Courier New"/>
    </w:rPr>
  </w:style>
  <w:style w:type="character" w:customStyle="1" w:styleId="WW8Num62z2">
    <w:name w:val="WW8Num62z2"/>
    <w:uiPriority w:val="99"/>
    <w:rsid w:val="00C45266"/>
    <w:rPr>
      <w:rFonts w:ascii="Wingdings" w:hAnsi="Wingdings"/>
    </w:rPr>
  </w:style>
  <w:style w:type="character" w:customStyle="1" w:styleId="WW8Num62z3">
    <w:name w:val="WW8Num62z3"/>
    <w:uiPriority w:val="99"/>
    <w:rsid w:val="00C45266"/>
    <w:rPr>
      <w:rFonts w:ascii="Symbol" w:hAnsi="Symbol"/>
    </w:rPr>
  </w:style>
  <w:style w:type="character" w:customStyle="1" w:styleId="WW8Num63z0">
    <w:name w:val="WW8Num63z0"/>
    <w:uiPriority w:val="99"/>
    <w:rsid w:val="00C45266"/>
    <w:rPr>
      <w:rFonts w:ascii="Symbol" w:hAnsi="Symbol"/>
    </w:rPr>
  </w:style>
  <w:style w:type="character" w:customStyle="1" w:styleId="WW8Num63z1">
    <w:name w:val="WW8Num63z1"/>
    <w:uiPriority w:val="99"/>
    <w:rsid w:val="00C45266"/>
    <w:rPr>
      <w:rFonts w:ascii="Courier New" w:hAnsi="Courier New"/>
    </w:rPr>
  </w:style>
  <w:style w:type="character" w:customStyle="1" w:styleId="WW8Num63z2">
    <w:name w:val="WW8Num63z2"/>
    <w:uiPriority w:val="99"/>
    <w:rsid w:val="00C45266"/>
    <w:rPr>
      <w:rFonts w:ascii="Wingdings" w:hAnsi="Wingdings"/>
    </w:rPr>
  </w:style>
  <w:style w:type="character" w:customStyle="1" w:styleId="WW8Num64z0">
    <w:name w:val="WW8Num64z0"/>
    <w:uiPriority w:val="99"/>
    <w:rsid w:val="00C45266"/>
    <w:rPr>
      <w:rFonts w:ascii="Symbol" w:hAnsi="Symbol"/>
      <w:color w:val="auto"/>
    </w:rPr>
  </w:style>
  <w:style w:type="character" w:customStyle="1" w:styleId="WW8Num64z1">
    <w:name w:val="WW8Num64z1"/>
    <w:uiPriority w:val="99"/>
    <w:rsid w:val="00C45266"/>
    <w:rPr>
      <w:rFonts w:ascii="Wingdings" w:hAnsi="Wingdings"/>
      <w:color w:val="auto"/>
    </w:rPr>
  </w:style>
  <w:style w:type="character" w:customStyle="1" w:styleId="WW8Num64z2">
    <w:name w:val="WW8Num64z2"/>
    <w:uiPriority w:val="99"/>
    <w:rsid w:val="00C45266"/>
    <w:rPr>
      <w:rFonts w:ascii="Wingdings" w:hAnsi="Wingdings"/>
    </w:rPr>
  </w:style>
  <w:style w:type="character" w:customStyle="1" w:styleId="WW8Num64z3">
    <w:name w:val="WW8Num64z3"/>
    <w:uiPriority w:val="99"/>
    <w:rsid w:val="00C45266"/>
    <w:rPr>
      <w:rFonts w:ascii="Symbol" w:hAnsi="Symbol"/>
    </w:rPr>
  </w:style>
  <w:style w:type="character" w:customStyle="1" w:styleId="WW8Num64z4">
    <w:name w:val="WW8Num64z4"/>
    <w:uiPriority w:val="99"/>
    <w:rsid w:val="00C45266"/>
    <w:rPr>
      <w:rFonts w:ascii="Courier New" w:hAnsi="Courier New"/>
    </w:rPr>
  </w:style>
  <w:style w:type="character" w:customStyle="1" w:styleId="WW8Num65z0">
    <w:name w:val="WW8Num65z0"/>
    <w:uiPriority w:val="99"/>
    <w:rsid w:val="00C45266"/>
    <w:rPr>
      <w:rFonts w:ascii="Symbol" w:hAnsi="Symbol"/>
      <w:color w:val="auto"/>
    </w:rPr>
  </w:style>
  <w:style w:type="character" w:customStyle="1" w:styleId="WW8Num65z1">
    <w:name w:val="WW8Num65z1"/>
    <w:uiPriority w:val="99"/>
    <w:rsid w:val="00C45266"/>
    <w:rPr>
      <w:rFonts w:ascii="Courier New" w:hAnsi="Courier New"/>
    </w:rPr>
  </w:style>
  <w:style w:type="character" w:customStyle="1" w:styleId="WW8Num65z2">
    <w:name w:val="WW8Num65z2"/>
    <w:uiPriority w:val="99"/>
    <w:rsid w:val="00C45266"/>
    <w:rPr>
      <w:rFonts w:ascii="Wingdings" w:hAnsi="Wingdings"/>
    </w:rPr>
  </w:style>
  <w:style w:type="character" w:customStyle="1" w:styleId="WW8Num65z3">
    <w:name w:val="WW8Num65z3"/>
    <w:uiPriority w:val="99"/>
    <w:rsid w:val="00C45266"/>
    <w:rPr>
      <w:rFonts w:ascii="Symbol" w:hAnsi="Symbol"/>
    </w:rPr>
  </w:style>
  <w:style w:type="character" w:customStyle="1" w:styleId="WW8Num66z0">
    <w:name w:val="WW8Num66z0"/>
    <w:uiPriority w:val="99"/>
    <w:rsid w:val="00C45266"/>
    <w:rPr>
      <w:rFonts w:ascii="Symbol" w:hAnsi="Symbol"/>
      <w:color w:val="auto"/>
    </w:rPr>
  </w:style>
  <w:style w:type="character" w:customStyle="1" w:styleId="WW8Num66z1">
    <w:name w:val="WW8Num66z1"/>
    <w:uiPriority w:val="99"/>
    <w:rsid w:val="00C45266"/>
    <w:rPr>
      <w:rFonts w:ascii="Courier New" w:hAnsi="Courier New"/>
    </w:rPr>
  </w:style>
  <w:style w:type="character" w:customStyle="1" w:styleId="WW8Num66z2">
    <w:name w:val="WW8Num66z2"/>
    <w:uiPriority w:val="99"/>
    <w:rsid w:val="00C45266"/>
    <w:rPr>
      <w:rFonts w:ascii="Wingdings" w:hAnsi="Wingdings"/>
    </w:rPr>
  </w:style>
  <w:style w:type="character" w:customStyle="1" w:styleId="WW8Num66z3">
    <w:name w:val="WW8Num66z3"/>
    <w:uiPriority w:val="99"/>
    <w:rsid w:val="00C45266"/>
    <w:rPr>
      <w:rFonts w:ascii="Symbol" w:hAnsi="Symbol"/>
    </w:rPr>
  </w:style>
  <w:style w:type="character" w:customStyle="1" w:styleId="WW8Num67z0">
    <w:name w:val="WW8Num67z0"/>
    <w:uiPriority w:val="99"/>
    <w:rsid w:val="00C45266"/>
    <w:rPr>
      <w:rFonts w:ascii="Wingdings" w:hAnsi="Wingdings"/>
      <w:color w:val="auto"/>
    </w:rPr>
  </w:style>
  <w:style w:type="character" w:customStyle="1" w:styleId="WW8Num67z1">
    <w:name w:val="WW8Num67z1"/>
    <w:uiPriority w:val="99"/>
    <w:rsid w:val="00C45266"/>
    <w:rPr>
      <w:rFonts w:ascii="Courier New" w:hAnsi="Courier New"/>
    </w:rPr>
  </w:style>
  <w:style w:type="character" w:customStyle="1" w:styleId="WW8Num67z2">
    <w:name w:val="WW8Num67z2"/>
    <w:uiPriority w:val="99"/>
    <w:rsid w:val="00C45266"/>
    <w:rPr>
      <w:rFonts w:ascii="Wingdings" w:hAnsi="Wingdings"/>
    </w:rPr>
  </w:style>
  <w:style w:type="character" w:customStyle="1" w:styleId="WW8Num67z3">
    <w:name w:val="WW8Num67z3"/>
    <w:uiPriority w:val="99"/>
    <w:rsid w:val="00C45266"/>
    <w:rPr>
      <w:rFonts w:ascii="Symbol" w:hAnsi="Symbol"/>
    </w:rPr>
  </w:style>
  <w:style w:type="character" w:customStyle="1" w:styleId="WW8Num68z0">
    <w:name w:val="WW8Num68z0"/>
    <w:uiPriority w:val="99"/>
    <w:rsid w:val="00C45266"/>
    <w:rPr>
      <w:rFonts w:ascii="Wingdings" w:hAnsi="Wingdings"/>
      <w:color w:val="auto"/>
    </w:rPr>
  </w:style>
  <w:style w:type="character" w:customStyle="1" w:styleId="WW8Num68z1">
    <w:name w:val="WW8Num68z1"/>
    <w:uiPriority w:val="99"/>
    <w:rsid w:val="00C45266"/>
    <w:rPr>
      <w:rFonts w:ascii="Courier New" w:hAnsi="Courier New"/>
    </w:rPr>
  </w:style>
  <w:style w:type="character" w:customStyle="1" w:styleId="WW8Num68z2">
    <w:name w:val="WW8Num68z2"/>
    <w:uiPriority w:val="99"/>
    <w:rsid w:val="00C45266"/>
    <w:rPr>
      <w:rFonts w:ascii="Wingdings" w:hAnsi="Wingdings"/>
    </w:rPr>
  </w:style>
  <w:style w:type="character" w:customStyle="1" w:styleId="WW8Num68z3">
    <w:name w:val="WW8Num68z3"/>
    <w:uiPriority w:val="99"/>
    <w:rsid w:val="00C45266"/>
    <w:rPr>
      <w:rFonts w:ascii="Symbol" w:hAnsi="Symbol"/>
    </w:rPr>
  </w:style>
  <w:style w:type="character" w:customStyle="1" w:styleId="41">
    <w:name w:val="Προεπιλεγμένη γραμματοσειρά4"/>
    <w:uiPriority w:val="99"/>
    <w:rsid w:val="00C45266"/>
  </w:style>
  <w:style w:type="character" w:customStyle="1" w:styleId="WW8Num4z2">
    <w:name w:val="WW8Num4z2"/>
    <w:uiPriority w:val="99"/>
    <w:rsid w:val="00C45266"/>
    <w:rPr>
      <w:rFonts w:ascii="Wingdings" w:hAnsi="Wingdings"/>
    </w:rPr>
  </w:style>
  <w:style w:type="character" w:customStyle="1" w:styleId="WW8Num4z3">
    <w:name w:val="WW8Num4z3"/>
    <w:uiPriority w:val="99"/>
    <w:rsid w:val="00C45266"/>
    <w:rPr>
      <w:rFonts w:ascii="Symbol" w:hAnsi="Symbol"/>
    </w:rPr>
  </w:style>
  <w:style w:type="character" w:customStyle="1" w:styleId="normal2">
    <w:name w:val="normal2"/>
    <w:uiPriority w:val="99"/>
    <w:rsid w:val="00C45266"/>
    <w:rPr>
      <w:rFonts w:cs="Times New Roman"/>
    </w:rPr>
  </w:style>
  <w:style w:type="character" w:customStyle="1" w:styleId="Numbered1Char">
    <w:name w:val="Numbered1 Char"/>
    <w:uiPriority w:val="99"/>
    <w:rsid w:val="00C45266"/>
    <w:rPr>
      <w:rFonts w:ascii="Arial" w:hAnsi="Arial" w:cs="Times New Roman"/>
      <w:sz w:val="22"/>
      <w:szCs w:val="22"/>
      <w:lang w:val="el-GR" w:eastAsia="ar-SA" w:bidi="ar-SA"/>
    </w:rPr>
  </w:style>
  <w:style w:type="character" w:customStyle="1" w:styleId="small">
    <w:name w:val="small"/>
    <w:uiPriority w:val="99"/>
    <w:rsid w:val="00C45266"/>
    <w:rPr>
      <w:rFonts w:cs="Times New Roman"/>
    </w:rPr>
  </w:style>
  <w:style w:type="character" w:customStyle="1" w:styleId="apple-style-span">
    <w:name w:val="apple-style-span"/>
    <w:uiPriority w:val="99"/>
    <w:rsid w:val="00C45266"/>
    <w:rPr>
      <w:rFonts w:cs="Times New Roman"/>
    </w:rPr>
  </w:style>
  <w:style w:type="paragraph" w:customStyle="1" w:styleId="72">
    <w:name w:val="Λεζάντα7"/>
    <w:basedOn w:val="a0"/>
    <w:uiPriority w:val="99"/>
    <w:rsid w:val="00C45266"/>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62">
    <w:name w:val="Λεζάντα6"/>
    <w:basedOn w:val="a0"/>
    <w:uiPriority w:val="99"/>
    <w:rsid w:val="00C45266"/>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52">
    <w:name w:val="Λεζάντα5"/>
    <w:basedOn w:val="a0"/>
    <w:uiPriority w:val="99"/>
    <w:rsid w:val="00C45266"/>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42">
    <w:name w:val="Λεζάντα4"/>
    <w:basedOn w:val="a0"/>
    <w:uiPriority w:val="99"/>
    <w:rsid w:val="00C45266"/>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34">
    <w:name w:val="Λεζάντα3"/>
    <w:basedOn w:val="a0"/>
    <w:uiPriority w:val="99"/>
    <w:rsid w:val="00C45266"/>
    <w:pPr>
      <w:suppressLineNumbers/>
      <w:suppressAutoHyphens/>
      <w:spacing w:before="120" w:after="120" w:line="240" w:lineRule="auto"/>
      <w:jc w:val="both"/>
    </w:pPr>
    <w:rPr>
      <w:rFonts w:ascii="Arial" w:eastAsia="Times New Roman" w:hAnsi="Arial" w:cs="Tahoma"/>
      <w:i/>
      <w:iCs/>
      <w:sz w:val="24"/>
      <w:szCs w:val="24"/>
      <w:lang w:val="en-US" w:eastAsia="ar-SA"/>
    </w:rPr>
  </w:style>
  <w:style w:type="paragraph" w:customStyle="1" w:styleId="aeaoeoioc">
    <w:name w:val="aeaoeoioc"/>
    <w:basedOn w:val="a0"/>
    <w:uiPriority w:val="99"/>
    <w:rsid w:val="00C45266"/>
    <w:pPr>
      <w:tabs>
        <w:tab w:val="left" w:pos="1418"/>
      </w:tabs>
      <w:suppressAutoHyphens/>
      <w:spacing w:before="120" w:after="0" w:line="240" w:lineRule="auto"/>
      <w:jc w:val="both"/>
    </w:pPr>
    <w:rPr>
      <w:rFonts w:ascii="Times New Roman" w:eastAsia="Times New Roman" w:hAnsi="Times New Roman" w:cs="Times New Roman"/>
      <w:sz w:val="24"/>
      <w:szCs w:val="20"/>
      <w:lang w:eastAsia="ar-SA"/>
    </w:rPr>
  </w:style>
  <w:style w:type="paragraph" w:customStyle="1" w:styleId="210">
    <w:name w:val="Σώμα κείμενου με εσοχή 21"/>
    <w:basedOn w:val="a0"/>
    <w:uiPriority w:val="99"/>
    <w:rsid w:val="00C45266"/>
    <w:pPr>
      <w:suppressAutoHyphens/>
      <w:spacing w:before="120" w:after="120" w:line="240" w:lineRule="auto"/>
      <w:ind w:left="357" w:hanging="357"/>
      <w:jc w:val="both"/>
    </w:pPr>
    <w:rPr>
      <w:rFonts w:ascii="Arial" w:eastAsia="Times New Roman" w:hAnsi="Arial" w:cs="Arial"/>
      <w:b/>
      <w:color w:val="000000"/>
      <w:szCs w:val="24"/>
      <w:lang w:eastAsia="ar-SA"/>
    </w:rPr>
  </w:style>
  <w:style w:type="paragraph" w:customStyle="1" w:styleId="1f6">
    <w:name w:val="Τμήμα κειμένου1"/>
    <w:basedOn w:val="a0"/>
    <w:uiPriority w:val="99"/>
    <w:rsid w:val="00C45266"/>
    <w:pPr>
      <w:suppressAutoHyphens/>
      <w:spacing w:after="0" w:line="240" w:lineRule="auto"/>
      <w:ind w:left="300" w:right="-284"/>
      <w:jc w:val="both"/>
    </w:pPr>
    <w:rPr>
      <w:rFonts w:ascii="Arial" w:eastAsia="Times New Roman" w:hAnsi="Arial" w:cs="Arial"/>
      <w:color w:val="000000"/>
      <w:szCs w:val="24"/>
      <w:lang w:eastAsia="ar-SA"/>
    </w:rPr>
  </w:style>
  <w:style w:type="paragraph" w:customStyle="1" w:styleId="310">
    <w:name w:val="Σώμα κείμενου με εσοχή 31"/>
    <w:basedOn w:val="a0"/>
    <w:uiPriority w:val="99"/>
    <w:rsid w:val="00C45266"/>
    <w:pPr>
      <w:suppressAutoHyphens/>
      <w:spacing w:before="120" w:after="0" w:line="240" w:lineRule="auto"/>
      <w:ind w:left="1361"/>
      <w:jc w:val="both"/>
    </w:pPr>
    <w:rPr>
      <w:rFonts w:ascii="Arial" w:eastAsia="Times New Roman" w:hAnsi="Arial" w:cs="Times New Roman"/>
      <w:szCs w:val="24"/>
      <w:lang w:eastAsia="ar-SA"/>
    </w:rPr>
  </w:style>
  <w:style w:type="paragraph" w:customStyle="1" w:styleId="211">
    <w:name w:val="Σώμα κείμενου 21"/>
    <w:basedOn w:val="a0"/>
    <w:uiPriority w:val="99"/>
    <w:rsid w:val="00C45266"/>
    <w:pPr>
      <w:suppressAutoHyphens/>
      <w:spacing w:after="0" w:line="240" w:lineRule="auto"/>
      <w:jc w:val="both"/>
    </w:pPr>
    <w:rPr>
      <w:rFonts w:ascii="Arial" w:eastAsia="Times New Roman" w:hAnsi="Arial" w:cs="Times New Roman"/>
      <w:color w:val="000000"/>
      <w:sz w:val="24"/>
      <w:szCs w:val="20"/>
      <w:lang w:eastAsia="ar-SA"/>
    </w:rPr>
  </w:style>
  <w:style w:type="paragraph" w:customStyle="1" w:styleId="1f7">
    <w:name w:val="Απλό κείμενο1"/>
    <w:basedOn w:val="a0"/>
    <w:uiPriority w:val="99"/>
    <w:rsid w:val="00C45266"/>
    <w:pPr>
      <w:suppressAutoHyphens/>
      <w:spacing w:after="0" w:line="240" w:lineRule="auto"/>
    </w:pPr>
    <w:rPr>
      <w:rFonts w:ascii="Courier New" w:eastAsia="Times New Roman" w:hAnsi="Courier New" w:cs="Courier New"/>
      <w:sz w:val="20"/>
      <w:szCs w:val="20"/>
      <w:lang w:val="en-US" w:eastAsia="ar-SA"/>
    </w:rPr>
  </w:style>
  <w:style w:type="paragraph" w:customStyle="1" w:styleId="xl25">
    <w:name w:val="xl25"/>
    <w:basedOn w:val="a0"/>
    <w:uiPriority w:val="99"/>
    <w:rsid w:val="00C45266"/>
    <w:pPr>
      <w:pBdr>
        <w:left w:val="single" w:sz="4" w:space="0" w:color="000000"/>
        <w:bottom w:val="single" w:sz="4" w:space="0" w:color="000000"/>
        <w:right w:val="single" w:sz="4" w:space="0" w:color="000000"/>
      </w:pBdr>
      <w:suppressAutoHyphens/>
      <w:autoSpaceDE w:val="0"/>
      <w:spacing w:before="100" w:after="100" w:line="240" w:lineRule="auto"/>
    </w:pPr>
    <w:rPr>
      <w:rFonts w:ascii="Arial" w:eastAsia="Times New Roman" w:hAnsi="Arial" w:cs="Arial"/>
      <w:lang w:val="en-GB" w:eastAsia="ar-SA"/>
    </w:rPr>
  </w:style>
  <w:style w:type="paragraph" w:customStyle="1" w:styleId="afff0">
    <w:name w:val="Περιεχόμενα πλαισίου"/>
    <w:basedOn w:val="af2"/>
    <w:uiPriority w:val="99"/>
    <w:rsid w:val="00C45266"/>
    <w:pPr>
      <w:spacing w:before="240" w:after="0"/>
    </w:pPr>
    <w:rPr>
      <w:rFonts w:ascii="GR-Soft_Times" w:hAnsi="GR-Soft_Times"/>
      <w:sz w:val="24"/>
      <w:szCs w:val="20"/>
      <w:lang w:val="el-GR" w:eastAsia="ar-SA"/>
    </w:rPr>
  </w:style>
  <w:style w:type="paragraph" w:customStyle="1" w:styleId="Bullet1">
    <w:name w:val="Bullet1"/>
    <w:basedOn w:val="a0"/>
    <w:uiPriority w:val="99"/>
    <w:rsid w:val="00C45266"/>
    <w:pPr>
      <w:numPr>
        <w:numId w:val="38"/>
      </w:numPr>
      <w:spacing w:before="240" w:after="0" w:line="300" w:lineRule="exact"/>
      <w:jc w:val="both"/>
    </w:pPr>
    <w:rPr>
      <w:rFonts w:ascii="Arial" w:eastAsia="Times New Roman" w:hAnsi="Arial" w:cs="Times New Roman"/>
      <w:lang w:eastAsia="ar-SA"/>
    </w:rPr>
  </w:style>
  <w:style w:type="paragraph" w:customStyle="1" w:styleId="Numbered1">
    <w:name w:val="Numbered1"/>
    <w:basedOn w:val="a0"/>
    <w:uiPriority w:val="99"/>
    <w:rsid w:val="00C45266"/>
    <w:pPr>
      <w:numPr>
        <w:numId w:val="39"/>
      </w:numPr>
      <w:spacing w:before="240" w:after="0" w:line="300" w:lineRule="exact"/>
      <w:jc w:val="both"/>
    </w:pPr>
    <w:rPr>
      <w:rFonts w:ascii="Arial" w:eastAsia="Times New Roman" w:hAnsi="Arial" w:cs="Times New Roman"/>
      <w:lang w:eastAsia="ar-SA"/>
    </w:rPr>
  </w:style>
  <w:style w:type="paragraph" w:customStyle="1" w:styleId="Bullet2">
    <w:name w:val="Bullet2"/>
    <w:basedOn w:val="a0"/>
    <w:uiPriority w:val="99"/>
    <w:rsid w:val="00C45266"/>
    <w:pPr>
      <w:numPr>
        <w:numId w:val="41"/>
      </w:numPr>
      <w:tabs>
        <w:tab w:val="left" w:pos="9925"/>
      </w:tabs>
      <w:spacing w:before="240" w:after="0" w:line="300" w:lineRule="exact"/>
      <w:ind w:left="1985" w:firstLine="0"/>
      <w:jc w:val="both"/>
    </w:pPr>
    <w:rPr>
      <w:rFonts w:ascii="Arial" w:eastAsia="Times New Roman" w:hAnsi="Arial" w:cs="Times New Roman"/>
      <w:lang w:eastAsia="ar-SA"/>
    </w:rPr>
  </w:style>
  <w:style w:type="paragraph" w:customStyle="1" w:styleId="Bullet3">
    <w:name w:val="Bullet3"/>
    <w:basedOn w:val="a0"/>
    <w:uiPriority w:val="99"/>
    <w:rsid w:val="00C45266"/>
    <w:pPr>
      <w:numPr>
        <w:numId w:val="42"/>
      </w:numPr>
      <w:tabs>
        <w:tab w:val="left" w:pos="10205"/>
      </w:tabs>
      <w:spacing w:before="240" w:after="0" w:line="300" w:lineRule="exact"/>
      <w:ind w:left="2041" w:hanging="453"/>
      <w:jc w:val="both"/>
    </w:pPr>
    <w:rPr>
      <w:rFonts w:ascii="Arial" w:eastAsia="Times New Roman" w:hAnsi="Arial" w:cs="Times New Roman"/>
      <w:lang w:eastAsia="ar-SA"/>
    </w:rPr>
  </w:style>
  <w:style w:type="paragraph" w:customStyle="1" w:styleId="Numbered2">
    <w:name w:val="Numbered2"/>
    <w:basedOn w:val="a0"/>
    <w:uiPriority w:val="99"/>
    <w:rsid w:val="00C45266"/>
    <w:pPr>
      <w:numPr>
        <w:numId w:val="40"/>
      </w:numPr>
      <w:spacing w:before="240" w:after="0" w:line="300" w:lineRule="exact"/>
      <w:jc w:val="both"/>
    </w:pPr>
    <w:rPr>
      <w:rFonts w:ascii="Arial" w:eastAsia="Times New Roman" w:hAnsi="Arial" w:cs="Times New Roman"/>
      <w:lang w:eastAsia="ar-SA"/>
    </w:rPr>
  </w:style>
  <w:style w:type="paragraph" w:customStyle="1" w:styleId="220">
    <w:name w:val="Σώμα κείμενου με εσοχή 22"/>
    <w:basedOn w:val="a0"/>
    <w:uiPriority w:val="99"/>
    <w:rsid w:val="00C45266"/>
    <w:pPr>
      <w:spacing w:before="240" w:after="0" w:line="300" w:lineRule="exact"/>
      <w:ind w:left="2451"/>
      <w:jc w:val="both"/>
    </w:pPr>
    <w:rPr>
      <w:rFonts w:ascii="Arial" w:eastAsia="Times New Roman" w:hAnsi="Arial" w:cs="Times New Roman"/>
      <w:lang w:val="en-US" w:eastAsia="ar-SA"/>
    </w:rPr>
  </w:style>
  <w:style w:type="paragraph" w:customStyle="1" w:styleId="320">
    <w:name w:val="Σώμα κείμενου με εσοχή 32"/>
    <w:basedOn w:val="a0"/>
    <w:uiPriority w:val="99"/>
    <w:rsid w:val="00C45266"/>
    <w:pPr>
      <w:spacing w:before="240" w:after="0" w:line="300" w:lineRule="exact"/>
      <w:ind w:left="1134"/>
      <w:jc w:val="both"/>
    </w:pPr>
    <w:rPr>
      <w:rFonts w:ascii="Arial" w:eastAsia="Times New Roman" w:hAnsi="Arial" w:cs="Times New Roman"/>
      <w:lang w:val="en-US" w:eastAsia="ar-SA"/>
    </w:rPr>
  </w:style>
  <w:style w:type="paragraph" w:customStyle="1" w:styleId="221">
    <w:name w:val="Σώμα κείμενου 22"/>
    <w:basedOn w:val="a0"/>
    <w:uiPriority w:val="99"/>
    <w:rsid w:val="00C45266"/>
    <w:pPr>
      <w:spacing w:after="120" w:line="480" w:lineRule="auto"/>
    </w:pPr>
    <w:rPr>
      <w:rFonts w:ascii="Times New Roman" w:eastAsia="Times New Roman" w:hAnsi="Times New Roman" w:cs="Times New Roman"/>
      <w:sz w:val="24"/>
      <w:szCs w:val="20"/>
      <w:lang w:eastAsia="ar-SA"/>
    </w:rPr>
  </w:style>
  <w:style w:type="paragraph" w:customStyle="1" w:styleId="GRHelvAp">
    <w:name w:val="GR Helv Ap??"/>
    <w:basedOn w:val="a0"/>
    <w:uiPriority w:val="99"/>
    <w:rsid w:val="00C45266"/>
    <w:pPr>
      <w:overflowPunct w:val="0"/>
      <w:autoSpaceDE w:val="0"/>
      <w:autoSpaceDN w:val="0"/>
      <w:adjustRightInd w:val="0"/>
      <w:spacing w:after="0" w:line="240" w:lineRule="auto"/>
      <w:jc w:val="both"/>
      <w:textAlignment w:val="baseline"/>
    </w:pPr>
    <w:rPr>
      <w:rFonts w:ascii="?O?II?UOUAEOa200" w:eastAsia="Times New Roman" w:hAnsi="?O?II?UOUAEOa200" w:cs="Times New Roman"/>
      <w:sz w:val="24"/>
      <w:szCs w:val="20"/>
      <w:lang w:eastAsia="el-GR"/>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uiPriority w:val="99"/>
    <w:rsid w:val="00C45266"/>
    <w:pPr>
      <w:spacing w:after="160" w:line="240" w:lineRule="exact"/>
      <w:jc w:val="both"/>
    </w:pPr>
    <w:rPr>
      <w:rFonts w:ascii="Verdana" w:eastAsia="Times New Roman" w:hAnsi="Verdana" w:cs="Times New Roman"/>
      <w:sz w:val="20"/>
      <w:szCs w:val="20"/>
      <w:lang w:val="en-US"/>
    </w:rPr>
  </w:style>
  <w:style w:type="paragraph" w:customStyle="1" w:styleId="N">
    <w:name w:val="Nικος"/>
    <w:basedOn w:val="a0"/>
    <w:uiPriority w:val="99"/>
    <w:rsid w:val="00C45266"/>
    <w:pPr>
      <w:suppressAutoHyphens/>
      <w:spacing w:after="0" w:line="240" w:lineRule="auto"/>
      <w:ind w:left="1160" w:hanging="1160"/>
      <w:jc w:val="both"/>
    </w:pPr>
    <w:rPr>
      <w:rFonts w:ascii="New York" w:eastAsia="Times New Roman" w:hAnsi="New York" w:cs="New York"/>
      <w:sz w:val="24"/>
      <w:szCs w:val="20"/>
      <w:lang w:val="en-US" w:eastAsia="ar-SA"/>
    </w:rPr>
  </w:style>
  <w:style w:type="paragraph" w:customStyle="1" w:styleId="Charc">
    <w:name w:val="Char"/>
    <w:basedOn w:val="a0"/>
    <w:uiPriority w:val="99"/>
    <w:rsid w:val="00C45266"/>
    <w:pPr>
      <w:spacing w:after="160" w:line="240" w:lineRule="exact"/>
      <w:jc w:val="both"/>
    </w:pPr>
    <w:rPr>
      <w:rFonts w:ascii="Verdana" w:eastAsia="Times New Roman" w:hAnsi="Verdana" w:cs="Times New Roman"/>
      <w:sz w:val="20"/>
      <w:szCs w:val="20"/>
      <w:lang w:val="en-US"/>
    </w:rPr>
  </w:style>
  <w:style w:type="paragraph" w:customStyle="1" w:styleId="CharChar2CharCharChar1CharCharCharCharChar">
    <w:name w:val="Char Char2 Char Char Char1 Char Char Char Char Char"/>
    <w:basedOn w:val="a0"/>
    <w:uiPriority w:val="99"/>
    <w:rsid w:val="00C45266"/>
    <w:pPr>
      <w:spacing w:after="160" w:line="240" w:lineRule="exact"/>
      <w:jc w:val="both"/>
    </w:pPr>
    <w:rPr>
      <w:rFonts w:ascii="Verdana" w:eastAsia="Times New Roman" w:hAnsi="Verdana" w:cs="Times New Roman"/>
      <w:sz w:val="20"/>
      <w:szCs w:val="20"/>
      <w:lang w:val="en-US"/>
    </w:rPr>
  </w:style>
  <w:style w:type="character" w:customStyle="1" w:styleId="productmainspecvalue">
    <w:name w:val="productmainspecvalue"/>
    <w:uiPriority w:val="99"/>
    <w:rsid w:val="00C45266"/>
    <w:rPr>
      <w:rFonts w:cs="Times New Roman"/>
    </w:rPr>
  </w:style>
  <w:style w:type="paragraph" w:customStyle="1" w:styleId="230">
    <w:name w:val="Σώμα κείμενου 23"/>
    <w:basedOn w:val="a0"/>
    <w:uiPriority w:val="99"/>
    <w:rsid w:val="00C45266"/>
    <w:pPr>
      <w:spacing w:after="120" w:line="480" w:lineRule="auto"/>
    </w:pPr>
    <w:rPr>
      <w:rFonts w:ascii="Times New Roman" w:eastAsia="Times New Roman" w:hAnsi="Times New Roman" w:cs="Times New Roman"/>
      <w:sz w:val="24"/>
      <w:szCs w:val="20"/>
      <w:lang w:eastAsia="ar-SA"/>
    </w:rPr>
  </w:style>
  <w:style w:type="character" w:customStyle="1" w:styleId="A40">
    <w:name w:val="A4"/>
    <w:uiPriority w:val="99"/>
    <w:rsid w:val="00C45266"/>
    <w:rPr>
      <w:color w:val="000000"/>
      <w:sz w:val="12"/>
    </w:rPr>
  </w:style>
  <w:style w:type="numbering" w:customStyle="1" w:styleId="ImportedStyle3">
    <w:name w:val="Imported Style 3"/>
    <w:rsid w:val="00C45266"/>
    <w:pPr>
      <w:numPr>
        <w:numId w:val="11"/>
      </w:numPr>
    </w:pPr>
  </w:style>
  <w:style w:type="numbering" w:customStyle="1" w:styleId="ImportedStyle31">
    <w:name w:val="Imported Style 31"/>
    <w:rsid w:val="00C45266"/>
    <w:pPr>
      <w:numPr>
        <w:numId w:val="13"/>
      </w:numPr>
    </w:pPr>
  </w:style>
  <w:style w:type="numbering" w:customStyle="1" w:styleId="List01">
    <w:name w:val="List 01"/>
    <w:rsid w:val="00C45266"/>
    <w:pPr>
      <w:numPr>
        <w:numId w:val="37"/>
      </w:numPr>
    </w:pPr>
  </w:style>
  <w:style w:type="numbering" w:customStyle="1" w:styleId="List0">
    <w:name w:val="List 0"/>
    <w:rsid w:val="00C45266"/>
    <w:pPr>
      <w:numPr>
        <w:numId w:val="12"/>
      </w:numPr>
    </w:pPr>
  </w:style>
  <w:style w:type="paragraph" w:customStyle="1" w:styleId="xl64">
    <w:name w:val="xl64"/>
    <w:basedOn w:val="a0"/>
    <w:rsid w:val="00C45266"/>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ascii="Arial Narrow" w:eastAsia="Times New Roman" w:hAnsi="Arial Narrow" w:cs="Times New Roman"/>
      <w:b/>
      <w:bCs/>
      <w:color w:val="FFFFFF"/>
      <w:sz w:val="24"/>
      <w:szCs w:val="24"/>
      <w:lang w:eastAsia="el-GR"/>
    </w:rPr>
  </w:style>
  <w:style w:type="paragraph" w:customStyle="1" w:styleId="xl65">
    <w:name w:val="xl65"/>
    <w:basedOn w:val="a0"/>
    <w:rsid w:val="00C45266"/>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textAlignment w:val="center"/>
    </w:pPr>
    <w:rPr>
      <w:rFonts w:ascii="Arial Narrow" w:eastAsia="Times New Roman" w:hAnsi="Arial Narrow" w:cs="Times New Roman"/>
      <w:b/>
      <w:bCs/>
      <w:color w:val="FFFFFF"/>
      <w:sz w:val="24"/>
      <w:szCs w:val="24"/>
      <w:lang w:eastAsia="el-GR"/>
    </w:rPr>
  </w:style>
  <w:style w:type="paragraph" w:customStyle="1" w:styleId="xl66">
    <w:name w:val="xl66"/>
    <w:basedOn w:val="a0"/>
    <w:rsid w:val="00C45266"/>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ascii="Arial Narrow" w:eastAsia="Times New Roman" w:hAnsi="Arial Narrow" w:cs="Times New Roman"/>
      <w:b/>
      <w:bCs/>
      <w:color w:val="FFFFFF"/>
      <w:sz w:val="24"/>
      <w:szCs w:val="24"/>
      <w:lang w:eastAsia="el-GR"/>
    </w:rPr>
  </w:style>
  <w:style w:type="paragraph" w:customStyle="1" w:styleId="xl67">
    <w:name w:val="xl67"/>
    <w:basedOn w:val="a0"/>
    <w:rsid w:val="00C45266"/>
    <w:pPr>
      <w:spacing w:before="100" w:beforeAutospacing="1" w:after="100" w:afterAutospacing="1" w:line="240" w:lineRule="auto"/>
      <w:textAlignment w:val="center"/>
    </w:pPr>
    <w:rPr>
      <w:rFonts w:ascii="Arial Narrow" w:eastAsia="Times New Roman" w:hAnsi="Arial Narrow" w:cs="Times New Roman"/>
      <w:sz w:val="24"/>
      <w:szCs w:val="24"/>
      <w:lang w:eastAsia="el-GR"/>
    </w:rPr>
  </w:style>
  <w:style w:type="paragraph" w:customStyle="1" w:styleId="xl68">
    <w:name w:val="xl68"/>
    <w:basedOn w:val="a0"/>
    <w:rsid w:val="00C45266"/>
    <w:pPr>
      <w:spacing w:before="100" w:beforeAutospacing="1" w:after="100" w:afterAutospacing="1" w:line="240" w:lineRule="auto"/>
      <w:textAlignment w:val="center"/>
    </w:pPr>
    <w:rPr>
      <w:rFonts w:ascii="Arial Narrow" w:eastAsia="Times New Roman" w:hAnsi="Arial Narrow" w:cs="Times New Roman"/>
      <w:sz w:val="20"/>
      <w:szCs w:val="20"/>
      <w:lang w:eastAsia="el-GR"/>
    </w:rPr>
  </w:style>
  <w:style w:type="paragraph" w:customStyle="1" w:styleId="xl69">
    <w:name w:val="xl69"/>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lang w:eastAsia="el-GR"/>
    </w:rPr>
  </w:style>
  <w:style w:type="paragraph" w:customStyle="1" w:styleId="xl70">
    <w:name w:val="xl70"/>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0"/>
      <w:szCs w:val="20"/>
      <w:lang w:eastAsia="el-GR"/>
    </w:rPr>
  </w:style>
  <w:style w:type="paragraph" w:customStyle="1" w:styleId="xl71">
    <w:name w:val="xl71"/>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0"/>
      <w:szCs w:val="20"/>
      <w:lang w:eastAsia="el-GR"/>
    </w:rPr>
  </w:style>
  <w:style w:type="paragraph" w:customStyle="1" w:styleId="xl72">
    <w:name w:val="xl7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lang w:eastAsia="el-GR"/>
    </w:rPr>
  </w:style>
  <w:style w:type="paragraph" w:customStyle="1" w:styleId="xl73">
    <w:name w:val="xl73"/>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0"/>
      <w:szCs w:val="20"/>
      <w:lang w:eastAsia="el-GR"/>
    </w:rPr>
  </w:style>
  <w:style w:type="paragraph" w:customStyle="1" w:styleId="xl74">
    <w:name w:val="xl7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0"/>
      <w:szCs w:val="20"/>
      <w:lang w:eastAsia="el-GR"/>
    </w:rPr>
  </w:style>
  <w:style w:type="paragraph" w:customStyle="1" w:styleId="xl75">
    <w:name w:val="xl75"/>
    <w:basedOn w:val="a0"/>
    <w:rsid w:val="00C45266"/>
    <w:pPr>
      <w:spacing w:before="100" w:beforeAutospacing="1" w:after="100" w:afterAutospacing="1" w:line="240" w:lineRule="auto"/>
      <w:jc w:val="center"/>
      <w:textAlignment w:val="center"/>
    </w:pPr>
    <w:rPr>
      <w:rFonts w:ascii="Arial Narrow" w:eastAsia="Times New Roman" w:hAnsi="Arial Narrow" w:cs="Times New Roman"/>
      <w:sz w:val="24"/>
      <w:szCs w:val="24"/>
      <w:lang w:eastAsia="el-GR"/>
    </w:rPr>
  </w:style>
  <w:style w:type="paragraph" w:customStyle="1" w:styleId="xl76">
    <w:name w:val="xl7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20"/>
      <w:szCs w:val="20"/>
      <w:lang w:eastAsia="el-GR"/>
    </w:rPr>
  </w:style>
  <w:style w:type="paragraph" w:customStyle="1" w:styleId="xl77">
    <w:name w:val="xl77"/>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l-GR"/>
    </w:rPr>
  </w:style>
  <w:style w:type="paragraph" w:customStyle="1" w:styleId="xl78">
    <w:name w:val="xl7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79">
    <w:name w:val="xl79"/>
    <w:basedOn w:val="a0"/>
    <w:rsid w:val="00C45266"/>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80">
    <w:name w:val="xl8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l-GR"/>
    </w:rPr>
  </w:style>
  <w:style w:type="paragraph" w:customStyle="1" w:styleId="afff1">
    <w:name w:val="ΣτυλΔημοσιότητας"/>
    <w:basedOn w:val="1"/>
    <w:rsid w:val="00C45266"/>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cs="Calibri"/>
      <w:bCs w:val="0"/>
      <w:caps/>
      <w:color w:val="auto"/>
      <w:kern w:val="1"/>
      <w:sz w:val="24"/>
      <w:szCs w:val="24"/>
      <w:lang w:val="el-GR"/>
    </w:rPr>
  </w:style>
  <w:style w:type="numbering" w:customStyle="1" w:styleId="NoList1">
    <w:name w:val="No List1"/>
    <w:next w:val="a3"/>
    <w:uiPriority w:val="99"/>
    <w:semiHidden/>
    <w:unhideWhenUsed/>
    <w:rsid w:val="00C45266"/>
  </w:style>
  <w:style w:type="numbering" w:customStyle="1" w:styleId="NoList2">
    <w:name w:val="No List2"/>
    <w:next w:val="a3"/>
    <w:semiHidden/>
    <w:rsid w:val="00C45266"/>
  </w:style>
  <w:style w:type="numbering" w:customStyle="1" w:styleId="ImportedStyle1">
    <w:name w:val="Imported Style 1"/>
    <w:rsid w:val="00C45266"/>
  </w:style>
  <w:style w:type="numbering" w:customStyle="1" w:styleId="111">
    <w:name w:val="Χωρίς λίστα11"/>
    <w:next w:val="a3"/>
    <w:uiPriority w:val="99"/>
    <w:semiHidden/>
    <w:unhideWhenUsed/>
    <w:rsid w:val="00C45266"/>
  </w:style>
  <w:style w:type="character" w:customStyle="1" w:styleId="Char14">
    <w:name w:val="Κείμενο πλαισίου Char1"/>
    <w:uiPriority w:val="99"/>
    <w:rsid w:val="00C45266"/>
    <w:rPr>
      <w:rFonts w:ascii="Tahoma" w:hAnsi="Tahoma" w:cs="Tahoma"/>
      <w:sz w:val="16"/>
      <w:szCs w:val="16"/>
      <w:lang w:val="en-GB" w:eastAsia="zh-CN"/>
    </w:rPr>
  </w:style>
  <w:style w:type="numbering" w:customStyle="1" w:styleId="ImportedStyle32">
    <w:name w:val="Imported Style 32"/>
    <w:rsid w:val="00C45266"/>
    <w:pPr>
      <w:numPr>
        <w:numId w:val="9"/>
      </w:numPr>
    </w:pPr>
  </w:style>
  <w:style w:type="numbering" w:customStyle="1" w:styleId="ImportedStyle311">
    <w:name w:val="Imported Style 311"/>
    <w:rsid w:val="00C45266"/>
    <w:pPr>
      <w:numPr>
        <w:numId w:val="11"/>
      </w:numPr>
    </w:pPr>
  </w:style>
  <w:style w:type="numbering" w:customStyle="1" w:styleId="List011">
    <w:name w:val="List 011"/>
    <w:rsid w:val="00C45266"/>
    <w:pPr>
      <w:numPr>
        <w:numId w:val="12"/>
      </w:numPr>
    </w:pPr>
  </w:style>
  <w:style w:type="numbering" w:customStyle="1" w:styleId="List02">
    <w:name w:val="List 02"/>
    <w:rsid w:val="00C45266"/>
    <w:pPr>
      <w:numPr>
        <w:numId w:val="10"/>
      </w:numPr>
    </w:pPr>
  </w:style>
  <w:style w:type="numbering" w:customStyle="1" w:styleId="2b">
    <w:name w:val="Χωρίς λίστα2"/>
    <w:next w:val="a3"/>
    <w:uiPriority w:val="99"/>
    <w:semiHidden/>
    <w:unhideWhenUsed/>
    <w:rsid w:val="00C45266"/>
  </w:style>
  <w:style w:type="table" w:customStyle="1" w:styleId="1f8">
    <w:name w:val="Πλέγμα πίνακα1"/>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Πλέγμα πίνακα11"/>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ea0546be">
    <w:name w:val="csea0546be"/>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s1e88c66e">
    <w:name w:val="cs1e88c66e"/>
    <w:rsid w:val="00C45266"/>
  </w:style>
  <w:style w:type="paragraph" w:customStyle="1" w:styleId="cs2654ae3a">
    <w:name w:val="cs2654ae3a"/>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s63eb74b2">
    <w:name w:val="cs63eb74b2"/>
    <w:rsid w:val="00C45266"/>
  </w:style>
  <w:style w:type="character" w:customStyle="1" w:styleId="csa16174ba">
    <w:name w:val="csa16174ba"/>
    <w:rsid w:val="00C45266"/>
  </w:style>
  <w:style w:type="character" w:customStyle="1" w:styleId="hps">
    <w:name w:val="hps"/>
    <w:rsid w:val="00C45266"/>
  </w:style>
  <w:style w:type="character" w:customStyle="1" w:styleId="keimena">
    <w:name w:val="keimena"/>
    <w:rsid w:val="00C45266"/>
  </w:style>
  <w:style w:type="paragraph" w:customStyle="1" w:styleId="msolistparagraph0">
    <w:name w:val="msolistparagraph"/>
    <w:basedOn w:val="a0"/>
    <w:rsid w:val="00C45266"/>
    <w:pPr>
      <w:ind w:left="720"/>
      <w:contextualSpacing/>
    </w:pPr>
    <w:rPr>
      <w:rFonts w:ascii="Calibri" w:eastAsia="Calibri" w:hAnsi="Calibri" w:cs="Times New Roman"/>
    </w:rPr>
  </w:style>
  <w:style w:type="paragraph" w:styleId="35">
    <w:name w:val="Body Text Indent 3"/>
    <w:basedOn w:val="a0"/>
    <w:link w:val="3Char1"/>
    <w:semiHidden/>
    <w:rsid w:val="00C45266"/>
    <w:pPr>
      <w:spacing w:before="120" w:after="0" w:line="240" w:lineRule="auto"/>
      <w:ind w:left="1361"/>
      <w:jc w:val="both"/>
    </w:pPr>
    <w:rPr>
      <w:rFonts w:ascii="Arial" w:eastAsia="Times New Roman" w:hAnsi="Arial" w:cs="Times New Roman"/>
      <w:szCs w:val="24"/>
      <w:lang w:val="x-none"/>
    </w:rPr>
  </w:style>
  <w:style w:type="character" w:customStyle="1" w:styleId="3Char1">
    <w:name w:val="Σώμα κείμενου με εσοχή 3 Char"/>
    <w:basedOn w:val="a1"/>
    <w:link w:val="35"/>
    <w:semiHidden/>
    <w:rsid w:val="00C45266"/>
    <w:rPr>
      <w:rFonts w:ascii="Arial" w:eastAsia="Times New Roman" w:hAnsi="Arial" w:cs="Times New Roman"/>
      <w:szCs w:val="24"/>
      <w:lang w:val="x-none"/>
    </w:rPr>
  </w:style>
  <w:style w:type="character" w:customStyle="1" w:styleId="shorttext">
    <w:name w:val="short_text"/>
    <w:rsid w:val="00C45266"/>
  </w:style>
  <w:style w:type="table" w:customStyle="1" w:styleId="TableGrid11">
    <w:name w:val="Table Grid11"/>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a3"/>
    <w:uiPriority w:val="99"/>
    <w:semiHidden/>
    <w:unhideWhenUsed/>
    <w:rsid w:val="00C45266"/>
  </w:style>
  <w:style w:type="numbering" w:customStyle="1" w:styleId="NoList21">
    <w:name w:val="No List21"/>
    <w:next w:val="a3"/>
    <w:semiHidden/>
    <w:rsid w:val="00C45266"/>
  </w:style>
  <w:style w:type="numbering" w:customStyle="1" w:styleId="ImportedStyle321">
    <w:name w:val="Imported Style 321"/>
    <w:rsid w:val="00C45266"/>
    <w:pPr>
      <w:numPr>
        <w:numId w:val="76"/>
      </w:numPr>
    </w:pPr>
  </w:style>
  <w:style w:type="numbering" w:customStyle="1" w:styleId="List021">
    <w:name w:val="List 021"/>
    <w:basedOn w:val="ImportedStyle1"/>
    <w:rsid w:val="00C45266"/>
    <w:pPr>
      <w:numPr>
        <w:numId w:val="75"/>
      </w:numPr>
    </w:pPr>
  </w:style>
  <w:style w:type="numbering" w:customStyle="1" w:styleId="ImportedStyle11">
    <w:name w:val="Imported Style 11"/>
    <w:rsid w:val="00C45266"/>
  </w:style>
  <w:style w:type="paragraph" w:customStyle="1" w:styleId="2c">
    <w:name w:val="Έντονο εισαγωγικό2"/>
    <w:basedOn w:val="a0"/>
    <w:next w:val="a0"/>
    <w:uiPriority w:val="99"/>
    <w:qFormat/>
    <w:rsid w:val="00C45266"/>
    <w:pPr>
      <w:pBdr>
        <w:bottom w:val="single" w:sz="4" w:space="1" w:color="auto"/>
      </w:pBdr>
      <w:spacing w:before="200" w:after="280" w:line="360" w:lineRule="auto"/>
      <w:ind w:left="1008" w:right="1152"/>
      <w:jc w:val="both"/>
    </w:pPr>
    <w:rPr>
      <w:rFonts w:ascii="Calibri" w:eastAsia="Times New Roman" w:hAnsi="Calibri" w:cs="Times New Roman"/>
      <w:b/>
      <w:bCs/>
      <w:i/>
      <w:iCs/>
      <w:sz w:val="20"/>
      <w:szCs w:val="20"/>
      <w:lang w:eastAsia="el-GR"/>
    </w:rPr>
  </w:style>
  <w:style w:type="numbering" w:customStyle="1" w:styleId="ImportedStyle3111">
    <w:name w:val="Imported Style 3111"/>
    <w:rsid w:val="00C45266"/>
    <w:pPr>
      <w:numPr>
        <w:numId w:val="79"/>
      </w:numPr>
    </w:pPr>
  </w:style>
  <w:style w:type="numbering" w:customStyle="1" w:styleId="List0111">
    <w:name w:val="List 0111"/>
    <w:basedOn w:val="ImportedStyle1"/>
    <w:rsid w:val="00C45266"/>
    <w:pPr>
      <w:numPr>
        <w:numId w:val="4"/>
      </w:numPr>
    </w:pPr>
  </w:style>
  <w:style w:type="numbering" w:customStyle="1" w:styleId="1110">
    <w:name w:val="Χωρίς λίστα111"/>
    <w:next w:val="a3"/>
    <w:uiPriority w:val="99"/>
    <w:semiHidden/>
    <w:unhideWhenUsed/>
    <w:rsid w:val="00C45266"/>
  </w:style>
  <w:style w:type="paragraph" w:customStyle="1" w:styleId="xl81">
    <w:name w:val="xl8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24"/>
      <w:szCs w:val="24"/>
      <w:lang w:eastAsia="el-GR"/>
    </w:rPr>
  </w:style>
  <w:style w:type="paragraph" w:customStyle="1" w:styleId="xl82">
    <w:name w:val="xl82"/>
    <w:basedOn w:val="a0"/>
    <w:rsid w:val="00C45266"/>
    <w:pPr>
      <w:spacing w:before="100" w:beforeAutospacing="1" w:after="100" w:afterAutospacing="1" w:line="240" w:lineRule="auto"/>
      <w:textAlignment w:val="center"/>
    </w:pPr>
    <w:rPr>
      <w:rFonts w:ascii="Calibri" w:eastAsia="Times New Roman" w:hAnsi="Calibri" w:cs="Times New Roman"/>
      <w:b/>
      <w:bCs/>
      <w:sz w:val="24"/>
      <w:szCs w:val="24"/>
      <w:lang w:eastAsia="el-GR"/>
    </w:rPr>
  </w:style>
  <w:style w:type="paragraph" w:customStyle="1" w:styleId="xl83">
    <w:name w:val="xl83"/>
    <w:basedOn w:val="a0"/>
    <w:rsid w:val="00C45266"/>
    <w:pPr>
      <w:spacing w:before="100" w:beforeAutospacing="1" w:after="100" w:afterAutospacing="1" w:line="240" w:lineRule="auto"/>
      <w:jc w:val="both"/>
      <w:textAlignment w:val="center"/>
    </w:pPr>
    <w:rPr>
      <w:rFonts w:ascii="Calibri" w:eastAsia="Times New Roman" w:hAnsi="Calibri" w:cs="Times New Roman"/>
      <w:color w:val="000000"/>
      <w:sz w:val="24"/>
      <w:szCs w:val="24"/>
      <w:lang w:eastAsia="el-GR"/>
    </w:rPr>
  </w:style>
  <w:style w:type="paragraph" w:customStyle="1" w:styleId="xl84">
    <w:name w:val="xl84"/>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s4306042e">
    <w:name w:val="cs4306042e"/>
    <w:rsid w:val="00C45266"/>
  </w:style>
  <w:style w:type="character" w:customStyle="1" w:styleId="csc8f6d76">
    <w:name w:val="csc8f6d76"/>
    <w:rsid w:val="00C45266"/>
  </w:style>
  <w:style w:type="paragraph" w:customStyle="1" w:styleId="cs746a5fab">
    <w:name w:val="cs746a5fab"/>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s366e2583">
    <w:name w:val="cs366e2583"/>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numbering" w:customStyle="1" w:styleId="ImportedStyle33">
    <w:name w:val="Imported Style 33"/>
    <w:rsid w:val="00C45266"/>
    <w:pPr>
      <w:numPr>
        <w:numId w:val="74"/>
      </w:numPr>
    </w:pPr>
  </w:style>
  <w:style w:type="numbering" w:customStyle="1" w:styleId="ImportedStyle312">
    <w:name w:val="Imported Style 312"/>
    <w:rsid w:val="00C45266"/>
    <w:pPr>
      <w:numPr>
        <w:numId w:val="11"/>
      </w:numPr>
    </w:pPr>
  </w:style>
  <w:style w:type="numbering" w:customStyle="1" w:styleId="List012">
    <w:name w:val="List 012"/>
    <w:rsid w:val="00C45266"/>
    <w:pPr>
      <w:numPr>
        <w:numId w:val="12"/>
      </w:numPr>
    </w:pPr>
  </w:style>
  <w:style w:type="numbering" w:customStyle="1" w:styleId="List03">
    <w:name w:val="List 03"/>
    <w:rsid w:val="00C45266"/>
    <w:pPr>
      <w:numPr>
        <w:numId w:val="10"/>
      </w:numPr>
    </w:pPr>
  </w:style>
  <w:style w:type="table" w:customStyle="1" w:styleId="121">
    <w:name w:val="Πλέγμα πίνακα12"/>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C45266"/>
    <w:pPr>
      <w:spacing w:before="100" w:beforeAutospacing="1" w:after="100" w:afterAutospacing="1" w:line="240" w:lineRule="auto"/>
    </w:pPr>
    <w:rPr>
      <w:rFonts w:ascii="Calibri" w:eastAsia="Times New Roman" w:hAnsi="Calibri" w:cs="Calibri"/>
      <w:sz w:val="20"/>
      <w:szCs w:val="20"/>
      <w:lang w:eastAsia="el-GR"/>
    </w:rPr>
  </w:style>
  <w:style w:type="paragraph" w:customStyle="1" w:styleId="font6">
    <w:name w:val="font6"/>
    <w:basedOn w:val="a0"/>
    <w:rsid w:val="00C45266"/>
    <w:pPr>
      <w:spacing w:before="100" w:beforeAutospacing="1" w:after="100" w:afterAutospacing="1" w:line="240" w:lineRule="auto"/>
    </w:pPr>
    <w:rPr>
      <w:rFonts w:ascii="Tahoma" w:eastAsia="Times New Roman" w:hAnsi="Tahoma" w:cs="Tahoma"/>
      <w:color w:val="000000"/>
      <w:sz w:val="18"/>
      <w:szCs w:val="18"/>
      <w:lang w:eastAsia="el-GR"/>
    </w:rPr>
  </w:style>
  <w:style w:type="paragraph" w:customStyle="1" w:styleId="font7">
    <w:name w:val="font7"/>
    <w:basedOn w:val="a0"/>
    <w:rsid w:val="00C45266"/>
    <w:pPr>
      <w:spacing w:before="100" w:beforeAutospacing="1" w:after="100" w:afterAutospacing="1" w:line="240" w:lineRule="auto"/>
    </w:pPr>
    <w:rPr>
      <w:rFonts w:ascii="Tahoma" w:eastAsia="Times New Roman" w:hAnsi="Tahoma" w:cs="Tahoma"/>
      <w:b/>
      <w:bCs/>
      <w:color w:val="000000"/>
      <w:sz w:val="18"/>
      <w:szCs w:val="18"/>
      <w:lang w:eastAsia="el-GR"/>
    </w:rPr>
  </w:style>
  <w:style w:type="paragraph" w:customStyle="1" w:styleId="font8">
    <w:name w:val="font8"/>
    <w:basedOn w:val="a0"/>
    <w:rsid w:val="00C45266"/>
    <w:pPr>
      <w:spacing w:before="100" w:beforeAutospacing="1" w:after="100" w:afterAutospacing="1" w:line="240" w:lineRule="auto"/>
    </w:pPr>
    <w:rPr>
      <w:rFonts w:ascii="Calibri" w:eastAsia="Times New Roman" w:hAnsi="Calibri" w:cs="Calibri"/>
      <w:sz w:val="20"/>
      <w:szCs w:val="20"/>
      <w:lang w:eastAsia="el-GR"/>
    </w:rPr>
  </w:style>
  <w:style w:type="paragraph" w:customStyle="1" w:styleId="xl85">
    <w:name w:val="xl85"/>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l-GR"/>
    </w:rPr>
  </w:style>
  <w:style w:type="paragraph" w:customStyle="1" w:styleId="xl86">
    <w:name w:val="xl86"/>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87">
    <w:name w:val="xl87"/>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l-GR"/>
    </w:rPr>
  </w:style>
  <w:style w:type="paragraph" w:customStyle="1" w:styleId="xl88">
    <w:name w:val="xl88"/>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89">
    <w:name w:val="xl89"/>
    <w:basedOn w:val="a0"/>
    <w:rsid w:val="00C4526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C0006"/>
      <w:sz w:val="18"/>
      <w:szCs w:val="18"/>
      <w:lang w:eastAsia="el-GR"/>
    </w:rPr>
  </w:style>
  <w:style w:type="paragraph" w:customStyle="1" w:styleId="xl90">
    <w:name w:val="xl90"/>
    <w:basedOn w:val="a0"/>
    <w:rsid w:val="00C452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u w:val="single"/>
      <w:lang w:eastAsia="el-GR"/>
    </w:rPr>
  </w:style>
  <w:style w:type="numbering" w:customStyle="1" w:styleId="36">
    <w:name w:val="Χωρίς λίστα3"/>
    <w:next w:val="a3"/>
    <w:uiPriority w:val="99"/>
    <w:semiHidden/>
    <w:unhideWhenUsed/>
    <w:rsid w:val="00C45266"/>
  </w:style>
  <w:style w:type="table" w:customStyle="1" w:styleId="2d">
    <w:name w:val="Πλέγμα πίνακα2"/>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
    <w:name w:val="Imported Style 31111"/>
    <w:rsid w:val="00C45266"/>
    <w:pPr>
      <w:numPr>
        <w:numId w:val="3"/>
      </w:numPr>
    </w:pPr>
  </w:style>
  <w:style w:type="character" w:customStyle="1" w:styleId="1f9">
    <w:name w:val="Κείμενο κράτησης θέσης1"/>
    <w:rsid w:val="00C45266"/>
    <w:rPr>
      <w:rFonts w:cs="Times New Roman"/>
      <w:color w:val="808080"/>
    </w:rPr>
  </w:style>
  <w:style w:type="paragraph" w:customStyle="1" w:styleId="1fa">
    <w:name w:val="Ημερομηνία1"/>
    <w:basedOn w:val="a0"/>
    <w:next w:val="a0"/>
    <w:rsid w:val="00C45266"/>
    <w:pPr>
      <w:suppressAutoHyphens/>
      <w:spacing w:after="100" w:line="240" w:lineRule="auto"/>
      <w:jc w:val="both"/>
    </w:pPr>
    <w:rPr>
      <w:rFonts w:ascii="Calibri" w:eastAsia="MS Mincho" w:hAnsi="Calibri" w:cs="Calibri"/>
      <w:szCs w:val="24"/>
      <w:lang w:val="en-US" w:eastAsia="ja-JP"/>
    </w:rPr>
  </w:style>
  <w:style w:type="paragraph" w:customStyle="1" w:styleId="1fb">
    <w:name w:val="Κείμενο πλαισίου1"/>
    <w:basedOn w:val="a0"/>
    <w:rsid w:val="00C45266"/>
    <w:pPr>
      <w:suppressAutoHyphens/>
      <w:spacing w:after="120" w:line="240" w:lineRule="auto"/>
      <w:jc w:val="both"/>
    </w:pPr>
    <w:rPr>
      <w:rFonts w:ascii="Tahoma" w:eastAsia="Times New Roman" w:hAnsi="Tahoma" w:cs="Tahoma"/>
      <w:sz w:val="16"/>
      <w:szCs w:val="16"/>
      <w:lang w:val="en-GB" w:eastAsia="zh-CN"/>
    </w:rPr>
  </w:style>
  <w:style w:type="paragraph" w:customStyle="1" w:styleId="-HTML1">
    <w:name w:val="Προ-διαμορφωμένο HTML1"/>
    <w:basedOn w:val="a0"/>
    <w:rsid w:val="00C45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212">
    <w:name w:val="Λίστα με κουκκίδες 21"/>
    <w:basedOn w:val="a0"/>
    <w:rsid w:val="00C45266"/>
    <w:pPr>
      <w:tabs>
        <w:tab w:val="num" w:pos="643"/>
      </w:tabs>
      <w:spacing w:after="0" w:line="360" w:lineRule="auto"/>
      <w:ind w:left="643" w:hanging="360"/>
      <w:jc w:val="both"/>
    </w:pPr>
    <w:rPr>
      <w:rFonts w:ascii="Trebuchet MS" w:eastAsia="Times New Roman" w:hAnsi="Trebuchet MS" w:cs="Times New Roman"/>
      <w:szCs w:val="20"/>
      <w:lang w:val="en-US" w:eastAsia="zh-CN"/>
    </w:rPr>
  </w:style>
  <w:style w:type="paragraph" w:customStyle="1" w:styleId="xl91">
    <w:name w:val="xl91"/>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color w:val="FFFFFF"/>
      <w:sz w:val="18"/>
      <w:szCs w:val="18"/>
      <w:lang w:eastAsia="el-GR"/>
    </w:rPr>
  </w:style>
  <w:style w:type="paragraph" w:customStyle="1" w:styleId="xl92">
    <w:name w:val="xl9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93">
    <w:name w:val="xl9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94">
    <w:name w:val="xl9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paragraph" w:customStyle="1" w:styleId="xl95">
    <w:name w:val="xl9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96">
    <w:name w:val="xl9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i/>
      <w:iCs/>
      <w:sz w:val="14"/>
      <w:szCs w:val="14"/>
      <w:lang w:eastAsia="el-GR"/>
    </w:rPr>
  </w:style>
  <w:style w:type="paragraph" w:customStyle="1" w:styleId="xl97">
    <w:name w:val="xl9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i/>
      <w:iCs/>
      <w:sz w:val="14"/>
      <w:szCs w:val="14"/>
      <w:lang w:eastAsia="el-GR"/>
    </w:rPr>
  </w:style>
  <w:style w:type="paragraph" w:customStyle="1" w:styleId="xl98">
    <w:name w:val="xl9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i/>
      <w:iCs/>
      <w:sz w:val="14"/>
      <w:szCs w:val="14"/>
      <w:lang w:eastAsia="el-GR"/>
    </w:rPr>
  </w:style>
  <w:style w:type="paragraph" w:customStyle="1" w:styleId="xl99">
    <w:name w:val="xl9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00">
    <w:name w:val="xl10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01">
    <w:name w:val="xl10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02">
    <w:name w:val="xl102"/>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103">
    <w:name w:val="xl10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l-GR"/>
    </w:rPr>
  </w:style>
  <w:style w:type="paragraph" w:customStyle="1" w:styleId="xl104">
    <w:name w:val="xl10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el-GR"/>
    </w:rPr>
  </w:style>
  <w:style w:type="paragraph" w:customStyle="1" w:styleId="xl105">
    <w:name w:val="xl105"/>
    <w:basedOn w:val="a0"/>
    <w:rsid w:val="00C4526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106">
    <w:name w:val="xl10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07">
    <w:name w:val="xl10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08">
    <w:name w:val="xl10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4"/>
      <w:szCs w:val="14"/>
      <w:lang w:eastAsia="el-GR"/>
    </w:rPr>
  </w:style>
  <w:style w:type="paragraph" w:customStyle="1" w:styleId="xl109">
    <w:name w:val="xl10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0">
    <w:name w:val="xl110"/>
    <w:basedOn w:val="a0"/>
    <w:rsid w:val="00C45266"/>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11">
    <w:name w:val="xl111"/>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pPr>
    <w:rPr>
      <w:rFonts w:ascii="Arial Narrow" w:eastAsia="Times New Roman" w:hAnsi="Arial Narrow" w:cs="Times New Roman"/>
      <w:color w:val="FFFFFF"/>
      <w:sz w:val="14"/>
      <w:szCs w:val="14"/>
      <w:lang w:eastAsia="el-GR"/>
    </w:rPr>
  </w:style>
  <w:style w:type="paragraph" w:customStyle="1" w:styleId="xl112">
    <w:name w:val="xl11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13">
    <w:name w:val="xl11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14">
    <w:name w:val="xl11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15">
    <w:name w:val="xl11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numbering" w:customStyle="1" w:styleId="ImportedStyle3112">
    <w:name w:val="Imported Style 3112"/>
    <w:rsid w:val="00C45266"/>
    <w:pPr>
      <w:numPr>
        <w:numId w:val="66"/>
      </w:numPr>
    </w:pPr>
  </w:style>
  <w:style w:type="numbering" w:customStyle="1" w:styleId="List022">
    <w:name w:val="List 022"/>
    <w:rsid w:val="00C45266"/>
    <w:pPr>
      <w:numPr>
        <w:numId w:val="65"/>
      </w:numPr>
    </w:pPr>
  </w:style>
  <w:style w:type="paragraph" w:customStyle="1" w:styleId="TableParagraph">
    <w:name w:val="Table Paragraph"/>
    <w:basedOn w:val="a0"/>
    <w:uiPriority w:val="1"/>
    <w:qFormat/>
    <w:rsid w:val="00C45266"/>
    <w:pPr>
      <w:widowControl w:val="0"/>
      <w:spacing w:after="0" w:line="240" w:lineRule="auto"/>
    </w:pPr>
    <w:rPr>
      <w:rFonts w:ascii="Trebuchet MS" w:eastAsia="Trebuchet MS" w:hAnsi="Trebuchet MS" w:cs="Times New Roman"/>
      <w:sz w:val="14"/>
      <w:lang w:val="en-US"/>
    </w:rPr>
  </w:style>
  <w:style w:type="table" w:customStyle="1" w:styleId="TableNormal">
    <w:name w:val="Table Normal"/>
    <w:uiPriority w:val="2"/>
    <w:semiHidden/>
    <w:qFormat/>
    <w:rsid w:val="00C45266"/>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
    <w:name w:val="Imported Style 34"/>
    <w:rsid w:val="00C45266"/>
    <w:pPr>
      <w:numPr>
        <w:numId w:val="9"/>
      </w:numPr>
    </w:pPr>
  </w:style>
  <w:style w:type="numbering" w:customStyle="1" w:styleId="ImportedStyle313">
    <w:name w:val="Imported Style 313"/>
    <w:rsid w:val="00C45266"/>
    <w:pPr>
      <w:numPr>
        <w:numId w:val="11"/>
      </w:numPr>
    </w:pPr>
  </w:style>
  <w:style w:type="numbering" w:customStyle="1" w:styleId="List013">
    <w:name w:val="List 013"/>
    <w:rsid w:val="00C45266"/>
    <w:pPr>
      <w:numPr>
        <w:numId w:val="12"/>
      </w:numPr>
    </w:pPr>
  </w:style>
  <w:style w:type="numbering" w:customStyle="1" w:styleId="List04">
    <w:name w:val="List 04"/>
    <w:rsid w:val="00C45266"/>
    <w:pPr>
      <w:numPr>
        <w:numId w:val="10"/>
      </w:numPr>
    </w:pPr>
  </w:style>
  <w:style w:type="character" w:customStyle="1" w:styleId="1Char1">
    <w:name w:val="Επικεφαλίδα 1 Char1"/>
    <w:aliases w:val="h1 Char1,H1 Char1"/>
    <w:uiPriority w:val="99"/>
    <w:rsid w:val="00C45266"/>
    <w:rPr>
      <w:rFonts w:ascii="Trebuchet MS" w:eastAsia="Times New Roman" w:hAnsi="Trebuchet MS" w:cs="Times New Roman"/>
      <w:b/>
      <w:bCs/>
      <w:color w:val="365F91"/>
      <w:sz w:val="28"/>
      <w:szCs w:val="28"/>
      <w:lang w:val="en-GB" w:eastAsia="zh-CN"/>
    </w:rPr>
  </w:style>
  <w:style w:type="character" w:customStyle="1" w:styleId="2Char10">
    <w:name w:val="Επικεφαλίδα 2 Char1"/>
    <w:aliases w:val="h2 Char2,h2 Char Char1"/>
    <w:uiPriority w:val="99"/>
    <w:semiHidden/>
    <w:rsid w:val="00C45266"/>
    <w:rPr>
      <w:rFonts w:ascii="Trebuchet MS" w:eastAsia="Times New Roman" w:hAnsi="Trebuchet MS" w:cs="Times New Roman"/>
      <w:b/>
      <w:bCs/>
      <w:color w:val="4F81BD"/>
      <w:sz w:val="26"/>
      <w:szCs w:val="26"/>
      <w:lang w:val="en-GB" w:eastAsia="zh-CN"/>
    </w:rPr>
  </w:style>
  <w:style w:type="numbering" w:customStyle="1" w:styleId="43">
    <w:name w:val="Χωρίς λίστα4"/>
    <w:next w:val="a3"/>
    <w:uiPriority w:val="99"/>
    <w:semiHidden/>
    <w:unhideWhenUsed/>
    <w:rsid w:val="00C45266"/>
  </w:style>
  <w:style w:type="numbering" w:customStyle="1" w:styleId="122">
    <w:name w:val="Χωρίς λίστα12"/>
    <w:next w:val="a3"/>
    <w:uiPriority w:val="99"/>
    <w:semiHidden/>
    <w:unhideWhenUsed/>
    <w:rsid w:val="00C45266"/>
  </w:style>
  <w:style w:type="table" w:customStyle="1" w:styleId="37">
    <w:name w:val="Πλέγμα πίνακα3"/>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5">
    <w:name w:val="Imported Style 35"/>
    <w:rsid w:val="00C45266"/>
  </w:style>
  <w:style w:type="numbering" w:customStyle="1" w:styleId="ImportedStyle314">
    <w:name w:val="Imported Style 314"/>
    <w:rsid w:val="00C45266"/>
  </w:style>
  <w:style w:type="numbering" w:customStyle="1" w:styleId="List014">
    <w:name w:val="List 014"/>
    <w:rsid w:val="00C45266"/>
  </w:style>
  <w:style w:type="numbering" w:customStyle="1" w:styleId="List05">
    <w:name w:val="List 05"/>
    <w:rsid w:val="00C45266"/>
  </w:style>
  <w:style w:type="numbering" w:customStyle="1" w:styleId="NoList12">
    <w:name w:val="No List12"/>
    <w:next w:val="a3"/>
    <w:uiPriority w:val="99"/>
    <w:semiHidden/>
    <w:unhideWhenUsed/>
    <w:rsid w:val="00C45266"/>
  </w:style>
  <w:style w:type="numbering" w:customStyle="1" w:styleId="NoList22">
    <w:name w:val="No List22"/>
    <w:next w:val="a3"/>
    <w:semiHidden/>
    <w:rsid w:val="00C45266"/>
  </w:style>
  <w:style w:type="numbering" w:customStyle="1" w:styleId="ImportedStyle12">
    <w:name w:val="Imported Style 12"/>
    <w:rsid w:val="00C45266"/>
  </w:style>
  <w:style w:type="numbering" w:customStyle="1" w:styleId="1111">
    <w:name w:val="Χωρίς λίστα1111"/>
    <w:next w:val="a3"/>
    <w:uiPriority w:val="99"/>
    <w:semiHidden/>
    <w:unhideWhenUsed/>
    <w:rsid w:val="00C45266"/>
  </w:style>
  <w:style w:type="numbering" w:customStyle="1" w:styleId="ImportedStyle322">
    <w:name w:val="Imported Style 322"/>
    <w:rsid w:val="00C45266"/>
  </w:style>
  <w:style w:type="numbering" w:customStyle="1" w:styleId="ImportedStyle31121">
    <w:name w:val="Imported Style 31121"/>
    <w:rsid w:val="00C45266"/>
    <w:pPr>
      <w:numPr>
        <w:numId w:val="18"/>
      </w:numPr>
    </w:pPr>
  </w:style>
  <w:style w:type="numbering" w:customStyle="1" w:styleId="List0112">
    <w:name w:val="List 0112"/>
    <w:rsid w:val="00C45266"/>
  </w:style>
  <w:style w:type="numbering" w:customStyle="1" w:styleId="List0221">
    <w:name w:val="List 0221"/>
    <w:rsid w:val="00C45266"/>
    <w:pPr>
      <w:numPr>
        <w:numId w:val="17"/>
      </w:numPr>
    </w:pPr>
  </w:style>
  <w:style w:type="numbering" w:customStyle="1" w:styleId="213">
    <w:name w:val="Χωρίς λίστα21"/>
    <w:next w:val="a3"/>
    <w:uiPriority w:val="99"/>
    <w:semiHidden/>
    <w:unhideWhenUsed/>
    <w:rsid w:val="00C45266"/>
  </w:style>
  <w:style w:type="table" w:customStyle="1" w:styleId="130">
    <w:name w:val="Πλέγμα πίνακα13"/>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Πλέγμα πίνακα111"/>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a3"/>
    <w:uiPriority w:val="99"/>
    <w:semiHidden/>
    <w:unhideWhenUsed/>
    <w:rsid w:val="00C45266"/>
  </w:style>
  <w:style w:type="numbering" w:customStyle="1" w:styleId="NoList211">
    <w:name w:val="No List211"/>
    <w:next w:val="a3"/>
    <w:semiHidden/>
    <w:rsid w:val="00C45266"/>
  </w:style>
  <w:style w:type="numbering" w:customStyle="1" w:styleId="ImportedStyle3211">
    <w:name w:val="Imported Style 3211"/>
    <w:rsid w:val="00C45266"/>
    <w:pPr>
      <w:numPr>
        <w:numId w:val="1"/>
      </w:numPr>
    </w:pPr>
  </w:style>
  <w:style w:type="numbering" w:customStyle="1" w:styleId="List0211">
    <w:name w:val="List 0211"/>
    <w:basedOn w:val="ImportedStyle1"/>
    <w:rsid w:val="00C45266"/>
    <w:pPr>
      <w:numPr>
        <w:numId w:val="2"/>
      </w:numPr>
    </w:pPr>
  </w:style>
  <w:style w:type="numbering" w:customStyle="1" w:styleId="ImportedStyle111">
    <w:name w:val="Imported Style 111"/>
    <w:rsid w:val="00C45266"/>
  </w:style>
  <w:style w:type="numbering" w:customStyle="1" w:styleId="ImportedStyle31112">
    <w:name w:val="Imported Style 31112"/>
    <w:rsid w:val="00C45266"/>
  </w:style>
  <w:style w:type="numbering" w:customStyle="1" w:styleId="List01111">
    <w:name w:val="List 01111"/>
    <w:basedOn w:val="ImportedStyle1"/>
    <w:rsid w:val="00C45266"/>
    <w:pPr>
      <w:numPr>
        <w:numId w:val="4"/>
      </w:numPr>
    </w:pPr>
  </w:style>
  <w:style w:type="numbering" w:customStyle="1" w:styleId="11111">
    <w:name w:val="Χωρίς λίστα11111"/>
    <w:next w:val="a3"/>
    <w:uiPriority w:val="99"/>
    <w:semiHidden/>
    <w:unhideWhenUsed/>
    <w:rsid w:val="00C45266"/>
  </w:style>
  <w:style w:type="numbering" w:customStyle="1" w:styleId="ImportedStyle331">
    <w:name w:val="Imported Style 331"/>
    <w:rsid w:val="00C45266"/>
    <w:pPr>
      <w:numPr>
        <w:numId w:val="6"/>
      </w:numPr>
    </w:pPr>
  </w:style>
  <w:style w:type="numbering" w:customStyle="1" w:styleId="ImportedStyle3121">
    <w:name w:val="Imported Style 3121"/>
    <w:rsid w:val="00C45266"/>
  </w:style>
  <w:style w:type="numbering" w:customStyle="1" w:styleId="List0121">
    <w:name w:val="List 0121"/>
    <w:rsid w:val="00C45266"/>
  </w:style>
  <w:style w:type="numbering" w:customStyle="1" w:styleId="List031">
    <w:name w:val="List 031"/>
    <w:rsid w:val="00C45266"/>
    <w:pPr>
      <w:numPr>
        <w:numId w:val="7"/>
      </w:numPr>
    </w:pPr>
  </w:style>
  <w:style w:type="table" w:customStyle="1" w:styleId="1210">
    <w:name w:val="Πλέγμα πίνακα121"/>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Χωρίς λίστα31"/>
    <w:next w:val="a3"/>
    <w:uiPriority w:val="99"/>
    <w:semiHidden/>
    <w:unhideWhenUsed/>
    <w:rsid w:val="00C45266"/>
  </w:style>
  <w:style w:type="table" w:customStyle="1" w:styleId="214">
    <w:name w:val="Πλέγμα πίνακα21"/>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1">
    <w:name w:val="Imported Style 311111"/>
    <w:rsid w:val="00C45266"/>
    <w:pPr>
      <w:numPr>
        <w:numId w:val="80"/>
      </w:numPr>
    </w:pPr>
  </w:style>
  <w:style w:type="table" w:customStyle="1" w:styleId="TableNormal1">
    <w:name w:val="Table Normal1"/>
    <w:uiPriority w:val="2"/>
    <w:semiHidden/>
    <w:qFormat/>
    <w:rsid w:val="00C45266"/>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1">
    <w:name w:val="Imported Style 341"/>
    <w:rsid w:val="00C45266"/>
    <w:pPr>
      <w:numPr>
        <w:numId w:val="8"/>
      </w:numPr>
    </w:pPr>
  </w:style>
  <w:style w:type="numbering" w:customStyle="1" w:styleId="ImportedStyle3131">
    <w:name w:val="Imported Style 3131"/>
    <w:rsid w:val="00C45266"/>
    <w:pPr>
      <w:numPr>
        <w:numId w:val="10"/>
      </w:numPr>
    </w:pPr>
  </w:style>
  <w:style w:type="numbering" w:customStyle="1" w:styleId="List0131">
    <w:name w:val="List 0131"/>
    <w:rsid w:val="00C45266"/>
    <w:pPr>
      <w:numPr>
        <w:numId w:val="11"/>
      </w:numPr>
    </w:pPr>
  </w:style>
  <w:style w:type="numbering" w:customStyle="1" w:styleId="List041">
    <w:name w:val="List 041"/>
    <w:rsid w:val="00C45266"/>
    <w:pPr>
      <w:numPr>
        <w:numId w:val="9"/>
      </w:numPr>
    </w:pPr>
  </w:style>
  <w:style w:type="numbering" w:customStyle="1" w:styleId="53">
    <w:name w:val="Χωρίς λίστα5"/>
    <w:next w:val="a3"/>
    <w:uiPriority w:val="99"/>
    <w:semiHidden/>
    <w:unhideWhenUsed/>
    <w:rsid w:val="00C45266"/>
  </w:style>
  <w:style w:type="numbering" w:customStyle="1" w:styleId="131">
    <w:name w:val="Χωρίς λίστα13"/>
    <w:next w:val="a3"/>
    <w:uiPriority w:val="99"/>
    <w:semiHidden/>
    <w:unhideWhenUsed/>
    <w:rsid w:val="00C45266"/>
  </w:style>
  <w:style w:type="table" w:customStyle="1" w:styleId="44">
    <w:name w:val="Πλέγμα πίνακα4"/>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6">
    <w:name w:val="Imported Style 36"/>
    <w:rsid w:val="00C45266"/>
  </w:style>
  <w:style w:type="numbering" w:customStyle="1" w:styleId="ImportedStyle315">
    <w:name w:val="Imported Style 315"/>
    <w:rsid w:val="00C45266"/>
  </w:style>
  <w:style w:type="numbering" w:customStyle="1" w:styleId="List015">
    <w:name w:val="List 015"/>
    <w:rsid w:val="00C45266"/>
  </w:style>
  <w:style w:type="numbering" w:customStyle="1" w:styleId="List06">
    <w:name w:val="List 06"/>
    <w:rsid w:val="00C45266"/>
  </w:style>
  <w:style w:type="numbering" w:customStyle="1" w:styleId="NoList13">
    <w:name w:val="No List13"/>
    <w:next w:val="a3"/>
    <w:uiPriority w:val="99"/>
    <w:semiHidden/>
    <w:unhideWhenUsed/>
    <w:rsid w:val="00C45266"/>
  </w:style>
  <w:style w:type="numbering" w:customStyle="1" w:styleId="NoList23">
    <w:name w:val="No List23"/>
    <w:next w:val="a3"/>
    <w:semiHidden/>
    <w:rsid w:val="00C45266"/>
  </w:style>
  <w:style w:type="numbering" w:customStyle="1" w:styleId="ImportedStyle13">
    <w:name w:val="Imported Style 13"/>
    <w:rsid w:val="00C45266"/>
  </w:style>
  <w:style w:type="numbering" w:customStyle="1" w:styleId="1120">
    <w:name w:val="Χωρίς λίστα112"/>
    <w:next w:val="a3"/>
    <w:uiPriority w:val="99"/>
    <w:semiHidden/>
    <w:unhideWhenUsed/>
    <w:rsid w:val="00C45266"/>
  </w:style>
  <w:style w:type="numbering" w:customStyle="1" w:styleId="ImportedStyle323">
    <w:name w:val="Imported Style 323"/>
    <w:rsid w:val="00C45266"/>
  </w:style>
  <w:style w:type="numbering" w:customStyle="1" w:styleId="ImportedStyle3113">
    <w:name w:val="Imported Style 3113"/>
    <w:rsid w:val="00C45266"/>
  </w:style>
  <w:style w:type="numbering" w:customStyle="1" w:styleId="List0113">
    <w:name w:val="List 0113"/>
    <w:rsid w:val="00C45266"/>
  </w:style>
  <w:style w:type="numbering" w:customStyle="1" w:styleId="List023">
    <w:name w:val="List 023"/>
    <w:rsid w:val="00C45266"/>
  </w:style>
  <w:style w:type="numbering" w:customStyle="1" w:styleId="222">
    <w:name w:val="Χωρίς λίστα22"/>
    <w:next w:val="a3"/>
    <w:uiPriority w:val="99"/>
    <w:semiHidden/>
    <w:unhideWhenUsed/>
    <w:rsid w:val="00C45266"/>
  </w:style>
  <w:style w:type="table" w:customStyle="1" w:styleId="140">
    <w:name w:val="Πλέγμα πίνακα14"/>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Πλέγμα πίνακα112"/>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a3"/>
    <w:uiPriority w:val="99"/>
    <w:semiHidden/>
    <w:unhideWhenUsed/>
    <w:rsid w:val="00C45266"/>
  </w:style>
  <w:style w:type="numbering" w:customStyle="1" w:styleId="NoList212">
    <w:name w:val="No List212"/>
    <w:next w:val="a3"/>
    <w:semiHidden/>
    <w:rsid w:val="00C45266"/>
  </w:style>
  <w:style w:type="numbering" w:customStyle="1" w:styleId="ImportedStyle3212">
    <w:name w:val="Imported Style 3212"/>
    <w:rsid w:val="00C45266"/>
  </w:style>
  <w:style w:type="numbering" w:customStyle="1" w:styleId="List0212">
    <w:name w:val="List 0212"/>
    <w:basedOn w:val="ImportedStyle1"/>
    <w:rsid w:val="00C45266"/>
  </w:style>
  <w:style w:type="numbering" w:customStyle="1" w:styleId="ImportedStyle112">
    <w:name w:val="Imported Style 112"/>
    <w:rsid w:val="00C45266"/>
  </w:style>
  <w:style w:type="numbering" w:customStyle="1" w:styleId="ImportedStyle31113">
    <w:name w:val="Imported Style 31113"/>
    <w:rsid w:val="00C45266"/>
  </w:style>
  <w:style w:type="numbering" w:customStyle="1" w:styleId="List01112">
    <w:name w:val="List 01112"/>
    <w:basedOn w:val="ImportedStyle1"/>
    <w:rsid w:val="00C45266"/>
  </w:style>
  <w:style w:type="numbering" w:customStyle="1" w:styleId="11120">
    <w:name w:val="Χωρίς λίστα1112"/>
    <w:next w:val="a3"/>
    <w:uiPriority w:val="99"/>
    <w:semiHidden/>
    <w:unhideWhenUsed/>
    <w:rsid w:val="00C45266"/>
  </w:style>
  <w:style w:type="numbering" w:customStyle="1" w:styleId="ImportedStyle332">
    <w:name w:val="Imported Style 332"/>
    <w:rsid w:val="00C45266"/>
  </w:style>
  <w:style w:type="numbering" w:customStyle="1" w:styleId="ImportedStyle3122">
    <w:name w:val="Imported Style 3122"/>
    <w:rsid w:val="00C45266"/>
  </w:style>
  <w:style w:type="numbering" w:customStyle="1" w:styleId="List0122">
    <w:name w:val="List 0122"/>
    <w:rsid w:val="00C45266"/>
  </w:style>
  <w:style w:type="numbering" w:customStyle="1" w:styleId="List032">
    <w:name w:val="List 032"/>
    <w:rsid w:val="00C45266"/>
  </w:style>
  <w:style w:type="table" w:customStyle="1" w:styleId="1220">
    <w:name w:val="Πλέγμα πίνακα122"/>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Χωρίς λίστα32"/>
    <w:next w:val="a3"/>
    <w:uiPriority w:val="99"/>
    <w:semiHidden/>
    <w:unhideWhenUsed/>
    <w:rsid w:val="00C45266"/>
  </w:style>
  <w:style w:type="table" w:customStyle="1" w:styleId="223">
    <w:name w:val="Πλέγμα πίνακα22"/>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2">
    <w:name w:val="Imported Style 311112"/>
    <w:rsid w:val="00C45266"/>
  </w:style>
  <w:style w:type="table" w:customStyle="1" w:styleId="TableNormal2">
    <w:name w:val="Table Normal2"/>
    <w:uiPriority w:val="2"/>
    <w:semiHidden/>
    <w:qFormat/>
    <w:rsid w:val="00C45266"/>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2">
    <w:name w:val="Imported Style 342"/>
    <w:rsid w:val="00C45266"/>
  </w:style>
  <w:style w:type="numbering" w:customStyle="1" w:styleId="ImportedStyle3132">
    <w:name w:val="Imported Style 3132"/>
    <w:rsid w:val="00C45266"/>
  </w:style>
  <w:style w:type="numbering" w:customStyle="1" w:styleId="List0132">
    <w:name w:val="List 0132"/>
    <w:rsid w:val="00C45266"/>
  </w:style>
  <w:style w:type="numbering" w:customStyle="1" w:styleId="List042">
    <w:name w:val="List 042"/>
    <w:rsid w:val="00C45266"/>
  </w:style>
  <w:style w:type="table" w:customStyle="1" w:styleId="312">
    <w:name w:val="Πλέγμα πίνακα31"/>
    <w:basedOn w:val="a2"/>
    <w:next w:val="aff1"/>
    <w:uiPriority w:val="5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Πλέγμα πίνακα41"/>
    <w:basedOn w:val="a2"/>
    <w:next w:val="aff1"/>
    <w:uiPriority w:val="5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211">
    <w:name w:val="Imported Style 311211"/>
    <w:rsid w:val="00C45266"/>
    <w:pPr>
      <w:numPr>
        <w:numId w:val="40"/>
      </w:numPr>
    </w:pPr>
  </w:style>
  <w:style w:type="numbering" w:customStyle="1" w:styleId="List02211">
    <w:name w:val="List 02211"/>
    <w:rsid w:val="00C45266"/>
    <w:pPr>
      <w:numPr>
        <w:numId w:val="39"/>
      </w:numPr>
    </w:pPr>
  </w:style>
  <w:style w:type="numbering" w:customStyle="1" w:styleId="ImportedStyle32111">
    <w:name w:val="Imported Style 32111"/>
    <w:rsid w:val="00C45266"/>
    <w:pPr>
      <w:numPr>
        <w:numId w:val="1"/>
      </w:numPr>
    </w:pPr>
  </w:style>
  <w:style w:type="numbering" w:customStyle="1" w:styleId="List02111">
    <w:name w:val="List 02111"/>
    <w:basedOn w:val="ImportedStyle1"/>
    <w:rsid w:val="00C45266"/>
    <w:pPr>
      <w:numPr>
        <w:numId w:val="2"/>
      </w:numPr>
    </w:pPr>
  </w:style>
  <w:style w:type="numbering" w:customStyle="1" w:styleId="List011111">
    <w:name w:val="List 011111"/>
    <w:basedOn w:val="ImportedStyle1"/>
    <w:rsid w:val="00C45266"/>
    <w:pPr>
      <w:numPr>
        <w:numId w:val="4"/>
      </w:numPr>
    </w:pPr>
  </w:style>
  <w:style w:type="numbering" w:customStyle="1" w:styleId="ImportedStyle3311">
    <w:name w:val="Imported Style 3311"/>
    <w:rsid w:val="00C45266"/>
    <w:pPr>
      <w:numPr>
        <w:numId w:val="6"/>
      </w:numPr>
    </w:pPr>
  </w:style>
  <w:style w:type="numbering" w:customStyle="1" w:styleId="List0311">
    <w:name w:val="List 0311"/>
    <w:rsid w:val="00C45266"/>
    <w:pPr>
      <w:numPr>
        <w:numId w:val="7"/>
      </w:numPr>
    </w:pPr>
  </w:style>
  <w:style w:type="numbering" w:customStyle="1" w:styleId="ImportedStyle3111111">
    <w:name w:val="Imported Style 3111111"/>
    <w:rsid w:val="00C45266"/>
    <w:pPr>
      <w:numPr>
        <w:numId w:val="3"/>
      </w:numPr>
    </w:pPr>
  </w:style>
  <w:style w:type="numbering" w:customStyle="1" w:styleId="ImportedStyle3411">
    <w:name w:val="Imported Style 3411"/>
    <w:rsid w:val="00C45266"/>
    <w:pPr>
      <w:numPr>
        <w:numId w:val="8"/>
      </w:numPr>
    </w:pPr>
  </w:style>
  <w:style w:type="numbering" w:customStyle="1" w:styleId="ImportedStyle31311">
    <w:name w:val="Imported Style 31311"/>
    <w:rsid w:val="00C45266"/>
    <w:pPr>
      <w:numPr>
        <w:numId w:val="10"/>
      </w:numPr>
    </w:pPr>
  </w:style>
  <w:style w:type="numbering" w:customStyle="1" w:styleId="List01311">
    <w:name w:val="List 01311"/>
    <w:rsid w:val="00C45266"/>
    <w:pPr>
      <w:numPr>
        <w:numId w:val="11"/>
      </w:numPr>
    </w:pPr>
  </w:style>
  <w:style w:type="numbering" w:customStyle="1" w:styleId="List0411">
    <w:name w:val="List 0411"/>
    <w:rsid w:val="00C45266"/>
    <w:pPr>
      <w:numPr>
        <w:numId w:val="9"/>
      </w:numPr>
    </w:pPr>
  </w:style>
  <w:style w:type="numbering" w:customStyle="1" w:styleId="63">
    <w:name w:val="Χωρίς λίστα6"/>
    <w:next w:val="a3"/>
    <w:uiPriority w:val="99"/>
    <w:semiHidden/>
    <w:unhideWhenUsed/>
    <w:rsid w:val="00C45266"/>
  </w:style>
  <w:style w:type="numbering" w:customStyle="1" w:styleId="141">
    <w:name w:val="Χωρίς λίστα14"/>
    <w:next w:val="a3"/>
    <w:uiPriority w:val="99"/>
    <w:semiHidden/>
    <w:unhideWhenUsed/>
    <w:rsid w:val="00C45266"/>
  </w:style>
  <w:style w:type="table" w:customStyle="1" w:styleId="54">
    <w:name w:val="Πλέγμα πίνακα5"/>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7">
    <w:name w:val="Imported Style 37"/>
    <w:rsid w:val="00C45266"/>
  </w:style>
  <w:style w:type="numbering" w:customStyle="1" w:styleId="ImportedStyle316">
    <w:name w:val="Imported Style 316"/>
    <w:rsid w:val="00C45266"/>
  </w:style>
  <w:style w:type="numbering" w:customStyle="1" w:styleId="List016">
    <w:name w:val="List 016"/>
    <w:rsid w:val="00C45266"/>
  </w:style>
  <w:style w:type="numbering" w:customStyle="1" w:styleId="List07">
    <w:name w:val="List 07"/>
    <w:rsid w:val="00C45266"/>
  </w:style>
  <w:style w:type="numbering" w:customStyle="1" w:styleId="NoList14">
    <w:name w:val="No List14"/>
    <w:next w:val="a3"/>
    <w:uiPriority w:val="99"/>
    <w:semiHidden/>
    <w:unhideWhenUsed/>
    <w:rsid w:val="00C45266"/>
  </w:style>
  <w:style w:type="numbering" w:customStyle="1" w:styleId="NoList24">
    <w:name w:val="No List24"/>
    <w:next w:val="a3"/>
    <w:semiHidden/>
    <w:rsid w:val="00C45266"/>
  </w:style>
  <w:style w:type="numbering" w:customStyle="1" w:styleId="ImportedStyle14">
    <w:name w:val="Imported Style 14"/>
    <w:rsid w:val="00C45266"/>
  </w:style>
  <w:style w:type="numbering" w:customStyle="1" w:styleId="113">
    <w:name w:val="Χωρίς λίστα113"/>
    <w:next w:val="a3"/>
    <w:uiPriority w:val="99"/>
    <w:semiHidden/>
    <w:unhideWhenUsed/>
    <w:rsid w:val="00C45266"/>
  </w:style>
  <w:style w:type="numbering" w:customStyle="1" w:styleId="ImportedStyle324">
    <w:name w:val="Imported Style 324"/>
    <w:rsid w:val="00C45266"/>
  </w:style>
  <w:style w:type="numbering" w:customStyle="1" w:styleId="ImportedStyle3114">
    <w:name w:val="Imported Style 3114"/>
    <w:rsid w:val="00C45266"/>
    <w:pPr>
      <w:numPr>
        <w:numId w:val="21"/>
      </w:numPr>
    </w:pPr>
  </w:style>
  <w:style w:type="numbering" w:customStyle="1" w:styleId="List0114">
    <w:name w:val="List 0114"/>
    <w:rsid w:val="00C45266"/>
  </w:style>
  <w:style w:type="numbering" w:customStyle="1" w:styleId="List024">
    <w:name w:val="List 024"/>
    <w:rsid w:val="00C45266"/>
    <w:pPr>
      <w:numPr>
        <w:numId w:val="20"/>
      </w:numPr>
    </w:pPr>
  </w:style>
  <w:style w:type="numbering" w:customStyle="1" w:styleId="231">
    <w:name w:val="Χωρίς λίστα23"/>
    <w:next w:val="a3"/>
    <w:uiPriority w:val="99"/>
    <w:semiHidden/>
    <w:unhideWhenUsed/>
    <w:rsid w:val="00C45266"/>
  </w:style>
  <w:style w:type="table" w:customStyle="1" w:styleId="150">
    <w:name w:val="Πλέγμα πίνακα15"/>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Πλέγμα πίνακα113"/>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a3"/>
    <w:uiPriority w:val="99"/>
    <w:semiHidden/>
    <w:unhideWhenUsed/>
    <w:rsid w:val="00C45266"/>
  </w:style>
  <w:style w:type="numbering" w:customStyle="1" w:styleId="NoList213">
    <w:name w:val="No List213"/>
    <w:next w:val="a3"/>
    <w:semiHidden/>
    <w:rsid w:val="00C45266"/>
  </w:style>
  <w:style w:type="numbering" w:customStyle="1" w:styleId="ImportedStyle3213">
    <w:name w:val="Imported Style 3213"/>
    <w:rsid w:val="00C45266"/>
  </w:style>
  <w:style w:type="numbering" w:customStyle="1" w:styleId="List0213">
    <w:name w:val="List 0213"/>
    <w:basedOn w:val="ImportedStyle1"/>
    <w:rsid w:val="00C45266"/>
  </w:style>
  <w:style w:type="numbering" w:customStyle="1" w:styleId="ImportedStyle113">
    <w:name w:val="Imported Style 113"/>
    <w:rsid w:val="00C45266"/>
  </w:style>
  <w:style w:type="numbering" w:customStyle="1" w:styleId="ImportedStyle31114">
    <w:name w:val="Imported Style 31114"/>
    <w:rsid w:val="00C45266"/>
  </w:style>
  <w:style w:type="numbering" w:customStyle="1" w:styleId="List01113">
    <w:name w:val="List 01113"/>
    <w:basedOn w:val="ImportedStyle1"/>
    <w:rsid w:val="00C45266"/>
  </w:style>
  <w:style w:type="numbering" w:customStyle="1" w:styleId="1113">
    <w:name w:val="Χωρίς λίστα1113"/>
    <w:next w:val="a3"/>
    <w:uiPriority w:val="99"/>
    <w:semiHidden/>
    <w:unhideWhenUsed/>
    <w:rsid w:val="00C45266"/>
  </w:style>
  <w:style w:type="numbering" w:customStyle="1" w:styleId="ImportedStyle333">
    <w:name w:val="Imported Style 333"/>
    <w:rsid w:val="00C45266"/>
  </w:style>
  <w:style w:type="numbering" w:customStyle="1" w:styleId="ImportedStyle3123">
    <w:name w:val="Imported Style 3123"/>
    <w:rsid w:val="00C45266"/>
  </w:style>
  <w:style w:type="numbering" w:customStyle="1" w:styleId="List0123">
    <w:name w:val="List 0123"/>
    <w:rsid w:val="00C45266"/>
  </w:style>
  <w:style w:type="numbering" w:customStyle="1" w:styleId="List033">
    <w:name w:val="List 033"/>
    <w:rsid w:val="00C45266"/>
  </w:style>
  <w:style w:type="table" w:customStyle="1" w:styleId="123">
    <w:name w:val="Πλέγμα πίνακα123"/>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Χωρίς λίστα33"/>
    <w:next w:val="a3"/>
    <w:uiPriority w:val="99"/>
    <w:semiHidden/>
    <w:unhideWhenUsed/>
    <w:rsid w:val="00C45266"/>
  </w:style>
  <w:style w:type="table" w:customStyle="1" w:styleId="232">
    <w:name w:val="Πλέγμα πίνακα23"/>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3">
    <w:name w:val="Imported Style 311113"/>
    <w:rsid w:val="00C45266"/>
    <w:pPr>
      <w:numPr>
        <w:numId w:val="22"/>
      </w:numPr>
    </w:pPr>
  </w:style>
  <w:style w:type="table" w:customStyle="1" w:styleId="TableNormal3">
    <w:name w:val="Table Normal3"/>
    <w:uiPriority w:val="2"/>
    <w:semiHidden/>
    <w:qFormat/>
    <w:rsid w:val="00C45266"/>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3">
    <w:name w:val="Imported Style 343"/>
    <w:rsid w:val="00C45266"/>
  </w:style>
  <w:style w:type="numbering" w:customStyle="1" w:styleId="ImportedStyle3133">
    <w:name w:val="Imported Style 3133"/>
    <w:rsid w:val="00C45266"/>
  </w:style>
  <w:style w:type="numbering" w:customStyle="1" w:styleId="List0133">
    <w:name w:val="List 0133"/>
    <w:rsid w:val="00C45266"/>
    <w:pPr>
      <w:numPr>
        <w:numId w:val="12"/>
      </w:numPr>
    </w:pPr>
  </w:style>
  <w:style w:type="numbering" w:customStyle="1" w:styleId="List043">
    <w:name w:val="List 043"/>
    <w:rsid w:val="00C45266"/>
  </w:style>
  <w:style w:type="numbering" w:customStyle="1" w:styleId="411">
    <w:name w:val="Χωρίς λίστα41"/>
    <w:next w:val="a3"/>
    <w:uiPriority w:val="99"/>
    <w:semiHidden/>
    <w:unhideWhenUsed/>
    <w:rsid w:val="00C45266"/>
  </w:style>
  <w:style w:type="numbering" w:customStyle="1" w:styleId="1211">
    <w:name w:val="Χωρίς λίστα121"/>
    <w:next w:val="a3"/>
    <w:uiPriority w:val="99"/>
    <w:semiHidden/>
    <w:unhideWhenUsed/>
    <w:rsid w:val="00C45266"/>
  </w:style>
  <w:style w:type="table" w:customStyle="1" w:styleId="322">
    <w:name w:val="Πλέγμα πίνακα32"/>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51">
    <w:name w:val="Imported Style 351"/>
    <w:rsid w:val="00C45266"/>
  </w:style>
  <w:style w:type="numbering" w:customStyle="1" w:styleId="ImportedStyle3141">
    <w:name w:val="Imported Style 3141"/>
    <w:rsid w:val="00C45266"/>
  </w:style>
  <w:style w:type="numbering" w:customStyle="1" w:styleId="List0141">
    <w:name w:val="List 0141"/>
    <w:rsid w:val="00C45266"/>
  </w:style>
  <w:style w:type="numbering" w:customStyle="1" w:styleId="List051">
    <w:name w:val="List 051"/>
    <w:rsid w:val="00C45266"/>
  </w:style>
  <w:style w:type="numbering" w:customStyle="1" w:styleId="NoList121">
    <w:name w:val="No List121"/>
    <w:next w:val="a3"/>
    <w:uiPriority w:val="99"/>
    <w:semiHidden/>
    <w:unhideWhenUsed/>
    <w:rsid w:val="00C45266"/>
  </w:style>
  <w:style w:type="numbering" w:customStyle="1" w:styleId="NoList221">
    <w:name w:val="No List221"/>
    <w:next w:val="a3"/>
    <w:semiHidden/>
    <w:rsid w:val="00C45266"/>
  </w:style>
  <w:style w:type="numbering" w:customStyle="1" w:styleId="ImportedStyle121">
    <w:name w:val="Imported Style 121"/>
    <w:rsid w:val="00C45266"/>
  </w:style>
  <w:style w:type="numbering" w:customStyle="1" w:styleId="111111">
    <w:name w:val="Χωρίς λίστα111111"/>
    <w:next w:val="a3"/>
    <w:uiPriority w:val="99"/>
    <w:semiHidden/>
    <w:unhideWhenUsed/>
    <w:rsid w:val="00C45266"/>
  </w:style>
  <w:style w:type="numbering" w:customStyle="1" w:styleId="ImportedStyle3221">
    <w:name w:val="Imported Style 3221"/>
    <w:rsid w:val="00C45266"/>
  </w:style>
  <w:style w:type="numbering" w:customStyle="1" w:styleId="ImportedStyle31122">
    <w:name w:val="Imported Style 31122"/>
    <w:rsid w:val="00C45266"/>
    <w:pPr>
      <w:numPr>
        <w:numId w:val="18"/>
      </w:numPr>
    </w:pPr>
  </w:style>
  <w:style w:type="numbering" w:customStyle="1" w:styleId="List01121">
    <w:name w:val="List 01121"/>
    <w:rsid w:val="00C45266"/>
  </w:style>
  <w:style w:type="numbering" w:customStyle="1" w:styleId="List0222">
    <w:name w:val="List 0222"/>
    <w:rsid w:val="00C45266"/>
    <w:pPr>
      <w:numPr>
        <w:numId w:val="17"/>
      </w:numPr>
    </w:pPr>
  </w:style>
  <w:style w:type="numbering" w:customStyle="1" w:styleId="2110">
    <w:name w:val="Χωρίς λίστα211"/>
    <w:next w:val="a3"/>
    <w:uiPriority w:val="99"/>
    <w:semiHidden/>
    <w:unhideWhenUsed/>
    <w:rsid w:val="00C45266"/>
  </w:style>
  <w:style w:type="table" w:customStyle="1" w:styleId="1310">
    <w:name w:val="Πλέγμα πίνακα131"/>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Πλέγμα πίνακα1111"/>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a3"/>
    <w:uiPriority w:val="99"/>
    <w:semiHidden/>
    <w:unhideWhenUsed/>
    <w:rsid w:val="00C45266"/>
  </w:style>
  <w:style w:type="numbering" w:customStyle="1" w:styleId="NoList2111">
    <w:name w:val="No List2111"/>
    <w:next w:val="a3"/>
    <w:semiHidden/>
    <w:rsid w:val="00C45266"/>
  </w:style>
  <w:style w:type="numbering" w:customStyle="1" w:styleId="ImportedStyle32112">
    <w:name w:val="Imported Style 32112"/>
    <w:rsid w:val="00C45266"/>
    <w:pPr>
      <w:numPr>
        <w:numId w:val="1"/>
      </w:numPr>
    </w:pPr>
  </w:style>
  <w:style w:type="numbering" w:customStyle="1" w:styleId="List02112">
    <w:name w:val="List 02112"/>
    <w:basedOn w:val="ImportedStyle1"/>
    <w:rsid w:val="00C45266"/>
    <w:pPr>
      <w:numPr>
        <w:numId w:val="2"/>
      </w:numPr>
    </w:pPr>
  </w:style>
  <w:style w:type="numbering" w:customStyle="1" w:styleId="ImportedStyle1111">
    <w:name w:val="Imported Style 1111"/>
    <w:rsid w:val="00C45266"/>
  </w:style>
  <w:style w:type="numbering" w:customStyle="1" w:styleId="ImportedStyle311121">
    <w:name w:val="Imported Style 311121"/>
    <w:rsid w:val="00C45266"/>
  </w:style>
  <w:style w:type="numbering" w:customStyle="1" w:styleId="List011112">
    <w:name w:val="List 011112"/>
    <w:basedOn w:val="ImportedStyle1"/>
    <w:rsid w:val="00C45266"/>
    <w:pPr>
      <w:numPr>
        <w:numId w:val="4"/>
      </w:numPr>
    </w:pPr>
  </w:style>
  <w:style w:type="numbering" w:customStyle="1" w:styleId="1111111">
    <w:name w:val="Χωρίς λίστα1111111"/>
    <w:next w:val="a3"/>
    <w:uiPriority w:val="99"/>
    <w:semiHidden/>
    <w:unhideWhenUsed/>
    <w:rsid w:val="00C45266"/>
  </w:style>
  <w:style w:type="numbering" w:customStyle="1" w:styleId="ImportedStyle3312">
    <w:name w:val="Imported Style 3312"/>
    <w:rsid w:val="00C45266"/>
    <w:pPr>
      <w:numPr>
        <w:numId w:val="6"/>
      </w:numPr>
    </w:pPr>
  </w:style>
  <w:style w:type="numbering" w:customStyle="1" w:styleId="ImportedStyle31211">
    <w:name w:val="Imported Style 31211"/>
    <w:rsid w:val="00C45266"/>
  </w:style>
  <w:style w:type="numbering" w:customStyle="1" w:styleId="List01211">
    <w:name w:val="List 01211"/>
    <w:rsid w:val="00C45266"/>
  </w:style>
  <w:style w:type="numbering" w:customStyle="1" w:styleId="List0312">
    <w:name w:val="List 0312"/>
    <w:rsid w:val="00C45266"/>
    <w:pPr>
      <w:numPr>
        <w:numId w:val="7"/>
      </w:numPr>
    </w:pPr>
  </w:style>
  <w:style w:type="table" w:customStyle="1" w:styleId="12110">
    <w:name w:val="Πλέγμα πίνακα1211"/>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Χωρίς λίστα311"/>
    <w:next w:val="a3"/>
    <w:uiPriority w:val="99"/>
    <w:semiHidden/>
    <w:unhideWhenUsed/>
    <w:rsid w:val="00C45266"/>
  </w:style>
  <w:style w:type="table" w:customStyle="1" w:styleId="2111">
    <w:name w:val="Πλέγμα πίνακα211"/>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12">
    <w:name w:val="Imported Style 3111112"/>
    <w:rsid w:val="00C45266"/>
    <w:pPr>
      <w:numPr>
        <w:numId w:val="19"/>
      </w:numPr>
    </w:pPr>
  </w:style>
  <w:style w:type="table" w:customStyle="1" w:styleId="TableNormal11">
    <w:name w:val="Table Normal11"/>
    <w:uiPriority w:val="2"/>
    <w:semiHidden/>
    <w:qFormat/>
    <w:rsid w:val="00C45266"/>
    <w:pPr>
      <w:widowControl w:val="0"/>
      <w:spacing w:after="0" w:line="240" w:lineRule="auto"/>
    </w:pPr>
    <w:rPr>
      <w:rFonts w:ascii="Trebuchet MS" w:eastAsia="Trebuchet MS" w:hAnsi="Trebuchet MS" w:cs="Times New Roman"/>
      <w:lang w:val="en-US"/>
    </w:rPr>
    <w:tblPr>
      <w:tblCellMar>
        <w:top w:w="0" w:type="dxa"/>
        <w:left w:w="0" w:type="dxa"/>
        <w:bottom w:w="0" w:type="dxa"/>
        <w:right w:w="0" w:type="dxa"/>
      </w:tblCellMar>
    </w:tblPr>
  </w:style>
  <w:style w:type="numbering" w:customStyle="1" w:styleId="ImportedStyle3412">
    <w:name w:val="Imported Style 3412"/>
    <w:rsid w:val="00C45266"/>
    <w:pPr>
      <w:numPr>
        <w:numId w:val="8"/>
      </w:numPr>
    </w:pPr>
  </w:style>
  <w:style w:type="numbering" w:customStyle="1" w:styleId="ImportedStyle31312">
    <w:name w:val="Imported Style 31312"/>
    <w:rsid w:val="00C45266"/>
    <w:pPr>
      <w:numPr>
        <w:numId w:val="10"/>
      </w:numPr>
    </w:pPr>
  </w:style>
  <w:style w:type="numbering" w:customStyle="1" w:styleId="List01312">
    <w:name w:val="List 01312"/>
    <w:rsid w:val="00C45266"/>
    <w:pPr>
      <w:numPr>
        <w:numId w:val="11"/>
      </w:numPr>
    </w:pPr>
  </w:style>
  <w:style w:type="numbering" w:customStyle="1" w:styleId="List0412">
    <w:name w:val="List 0412"/>
    <w:rsid w:val="00C45266"/>
    <w:pPr>
      <w:numPr>
        <w:numId w:val="9"/>
      </w:numPr>
    </w:pPr>
  </w:style>
  <w:style w:type="numbering" w:customStyle="1" w:styleId="73">
    <w:name w:val="Χωρίς λίστα7"/>
    <w:next w:val="a3"/>
    <w:uiPriority w:val="99"/>
    <w:semiHidden/>
    <w:unhideWhenUsed/>
    <w:rsid w:val="00C45266"/>
  </w:style>
  <w:style w:type="table" w:customStyle="1" w:styleId="64">
    <w:name w:val="Πλέγμα πίνακα6"/>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8">
    <w:name w:val="Imported Style 38"/>
    <w:rsid w:val="00C45266"/>
  </w:style>
  <w:style w:type="numbering" w:customStyle="1" w:styleId="ImportedStyle317">
    <w:name w:val="Imported Style 317"/>
    <w:rsid w:val="00C45266"/>
    <w:pPr>
      <w:numPr>
        <w:numId w:val="10"/>
      </w:numPr>
    </w:pPr>
  </w:style>
  <w:style w:type="numbering" w:customStyle="1" w:styleId="List017">
    <w:name w:val="List 017"/>
    <w:rsid w:val="00C45266"/>
    <w:pPr>
      <w:numPr>
        <w:numId w:val="11"/>
      </w:numPr>
    </w:pPr>
  </w:style>
  <w:style w:type="numbering" w:customStyle="1" w:styleId="List08">
    <w:name w:val="List 08"/>
    <w:rsid w:val="00C45266"/>
  </w:style>
  <w:style w:type="numbering" w:customStyle="1" w:styleId="NoList15">
    <w:name w:val="No List15"/>
    <w:next w:val="a3"/>
    <w:uiPriority w:val="99"/>
    <w:semiHidden/>
    <w:unhideWhenUsed/>
    <w:rsid w:val="00C45266"/>
  </w:style>
  <w:style w:type="numbering" w:customStyle="1" w:styleId="NoList25">
    <w:name w:val="No List25"/>
    <w:next w:val="a3"/>
    <w:semiHidden/>
    <w:rsid w:val="00C45266"/>
  </w:style>
  <w:style w:type="numbering" w:customStyle="1" w:styleId="ImportedStyle15">
    <w:name w:val="Imported Style 15"/>
    <w:rsid w:val="00C45266"/>
  </w:style>
  <w:style w:type="numbering" w:customStyle="1" w:styleId="151">
    <w:name w:val="Χωρίς λίστα15"/>
    <w:next w:val="a3"/>
    <w:uiPriority w:val="99"/>
    <w:semiHidden/>
    <w:unhideWhenUsed/>
    <w:rsid w:val="00C45266"/>
  </w:style>
  <w:style w:type="numbering" w:customStyle="1" w:styleId="ImportedStyle325">
    <w:name w:val="Imported Style 325"/>
    <w:rsid w:val="00C45266"/>
  </w:style>
  <w:style w:type="numbering" w:customStyle="1" w:styleId="ImportedStyle3115">
    <w:name w:val="Imported Style 3115"/>
    <w:rsid w:val="00C45266"/>
    <w:pPr>
      <w:numPr>
        <w:numId w:val="52"/>
      </w:numPr>
    </w:pPr>
  </w:style>
  <w:style w:type="numbering" w:customStyle="1" w:styleId="List0115">
    <w:name w:val="List 0115"/>
    <w:rsid w:val="00C45266"/>
  </w:style>
  <w:style w:type="numbering" w:customStyle="1" w:styleId="List025">
    <w:name w:val="List 025"/>
    <w:rsid w:val="00C45266"/>
    <w:pPr>
      <w:numPr>
        <w:numId w:val="70"/>
      </w:numPr>
    </w:pPr>
  </w:style>
  <w:style w:type="numbering" w:customStyle="1" w:styleId="240">
    <w:name w:val="Χωρίς λίστα24"/>
    <w:next w:val="a3"/>
    <w:uiPriority w:val="99"/>
    <w:semiHidden/>
    <w:unhideWhenUsed/>
    <w:rsid w:val="00C45266"/>
  </w:style>
  <w:style w:type="table" w:customStyle="1" w:styleId="160">
    <w:name w:val="Πλέγμα πίνακα16"/>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Πλέγμα πίνακα114"/>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a3"/>
    <w:uiPriority w:val="99"/>
    <w:semiHidden/>
    <w:unhideWhenUsed/>
    <w:rsid w:val="00C45266"/>
  </w:style>
  <w:style w:type="numbering" w:customStyle="1" w:styleId="NoList214">
    <w:name w:val="No List214"/>
    <w:next w:val="a3"/>
    <w:semiHidden/>
    <w:rsid w:val="00C45266"/>
  </w:style>
  <w:style w:type="numbering" w:customStyle="1" w:styleId="ImportedStyle3214">
    <w:name w:val="Imported Style 3214"/>
    <w:rsid w:val="00C45266"/>
    <w:pPr>
      <w:numPr>
        <w:numId w:val="1"/>
      </w:numPr>
    </w:pPr>
  </w:style>
  <w:style w:type="numbering" w:customStyle="1" w:styleId="List0214">
    <w:name w:val="List 0214"/>
    <w:basedOn w:val="ImportedStyle1"/>
    <w:rsid w:val="00C45266"/>
    <w:pPr>
      <w:numPr>
        <w:numId w:val="2"/>
      </w:numPr>
    </w:pPr>
  </w:style>
  <w:style w:type="numbering" w:customStyle="1" w:styleId="ImportedStyle114">
    <w:name w:val="Imported Style 114"/>
    <w:rsid w:val="00C45266"/>
  </w:style>
  <w:style w:type="numbering" w:customStyle="1" w:styleId="ImportedStyle31115">
    <w:name w:val="Imported Style 31115"/>
    <w:rsid w:val="00C45266"/>
  </w:style>
  <w:style w:type="numbering" w:customStyle="1" w:styleId="List01114">
    <w:name w:val="List 01114"/>
    <w:basedOn w:val="ImportedStyle1"/>
    <w:rsid w:val="00C45266"/>
    <w:pPr>
      <w:numPr>
        <w:numId w:val="3"/>
      </w:numPr>
    </w:pPr>
  </w:style>
  <w:style w:type="numbering" w:customStyle="1" w:styleId="1140">
    <w:name w:val="Χωρίς λίστα114"/>
    <w:next w:val="a3"/>
    <w:uiPriority w:val="99"/>
    <w:semiHidden/>
    <w:unhideWhenUsed/>
    <w:rsid w:val="00C45266"/>
  </w:style>
  <w:style w:type="numbering" w:customStyle="1" w:styleId="ImportedStyle334">
    <w:name w:val="Imported Style 334"/>
    <w:rsid w:val="00C45266"/>
    <w:pPr>
      <w:numPr>
        <w:numId w:val="6"/>
      </w:numPr>
    </w:pPr>
  </w:style>
  <w:style w:type="numbering" w:customStyle="1" w:styleId="ImportedStyle3124">
    <w:name w:val="Imported Style 3124"/>
    <w:rsid w:val="00C45266"/>
    <w:pPr>
      <w:numPr>
        <w:numId w:val="8"/>
      </w:numPr>
    </w:pPr>
  </w:style>
  <w:style w:type="numbering" w:customStyle="1" w:styleId="List0124">
    <w:name w:val="List 0124"/>
    <w:rsid w:val="00C45266"/>
    <w:pPr>
      <w:numPr>
        <w:numId w:val="9"/>
      </w:numPr>
    </w:pPr>
  </w:style>
  <w:style w:type="numbering" w:customStyle="1" w:styleId="List034">
    <w:name w:val="List 034"/>
    <w:rsid w:val="00C45266"/>
    <w:pPr>
      <w:numPr>
        <w:numId w:val="7"/>
      </w:numPr>
    </w:pPr>
  </w:style>
  <w:style w:type="table" w:customStyle="1" w:styleId="124">
    <w:name w:val="Πλέγμα πίνακα124"/>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Χωρίς λίστα34"/>
    <w:next w:val="a3"/>
    <w:uiPriority w:val="99"/>
    <w:semiHidden/>
    <w:unhideWhenUsed/>
    <w:rsid w:val="00C45266"/>
  </w:style>
  <w:style w:type="table" w:customStyle="1" w:styleId="241">
    <w:name w:val="Πλέγμα πίνακα24"/>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4">
    <w:name w:val="Imported Style 311114"/>
    <w:rsid w:val="00C45266"/>
    <w:pPr>
      <w:numPr>
        <w:numId w:val="71"/>
      </w:numPr>
    </w:pPr>
  </w:style>
  <w:style w:type="table" w:customStyle="1" w:styleId="TableNormal4">
    <w:name w:val="Table Normal4"/>
    <w:uiPriority w:val="2"/>
    <w:semiHidden/>
    <w:unhideWhenUsed/>
    <w:qFormat/>
    <w:rsid w:val="00C4526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ImportedStyle3116">
    <w:name w:val="Imported Style 3116"/>
    <w:rsid w:val="00C45266"/>
    <w:pPr>
      <w:numPr>
        <w:numId w:val="44"/>
      </w:numPr>
    </w:pPr>
  </w:style>
  <w:style w:type="numbering" w:customStyle="1" w:styleId="List026">
    <w:name w:val="List 026"/>
    <w:rsid w:val="00C45266"/>
    <w:pPr>
      <w:numPr>
        <w:numId w:val="43"/>
      </w:numPr>
    </w:pPr>
  </w:style>
  <w:style w:type="numbering" w:customStyle="1" w:styleId="ImportedStyle344">
    <w:name w:val="Imported Style 344"/>
    <w:rsid w:val="00C45266"/>
    <w:pPr>
      <w:numPr>
        <w:numId w:val="9"/>
      </w:numPr>
    </w:pPr>
  </w:style>
  <w:style w:type="numbering" w:customStyle="1" w:styleId="ImportedStyle3134">
    <w:name w:val="Imported Style 3134"/>
    <w:rsid w:val="00C45266"/>
    <w:pPr>
      <w:numPr>
        <w:numId w:val="11"/>
      </w:numPr>
    </w:pPr>
  </w:style>
  <w:style w:type="numbering" w:customStyle="1" w:styleId="List0134">
    <w:name w:val="List 0134"/>
    <w:rsid w:val="00C45266"/>
    <w:pPr>
      <w:numPr>
        <w:numId w:val="12"/>
      </w:numPr>
    </w:pPr>
  </w:style>
  <w:style w:type="numbering" w:customStyle="1" w:styleId="List044">
    <w:name w:val="List 044"/>
    <w:rsid w:val="00C45266"/>
    <w:pPr>
      <w:numPr>
        <w:numId w:val="10"/>
      </w:numPr>
    </w:pPr>
  </w:style>
  <w:style w:type="numbering" w:customStyle="1" w:styleId="ImportedStyle31123">
    <w:name w:val="Imported Style 31123"/>
    <w:rsid w:val="00C45266"/>
    <w:pPr>
      <w:numPr>
        <w:numId w:val="18"/>
      </w:numPr>
    </w:pPr>
  </w:style>
  <w:style w:type="numbering" w:customStyle="1" w:styleId="List0223">
    <w:name w:val="List 0223"/>
    <w:rsid w:val="00C45266"/>
    <w:pPr>
      <w:numPr>
        <w:numId w:val="17"/>
      </w:numPr>
    </w:pPr>
  </w:style>
  <w:style w:type="numbering" w:customStyle="1" w:styleId="ImportedStyle32113">
    <w:name w:val="Imported Style 32113"/>
    <w:rsid w:val="00C45266"/>
    <w:pPr>
      <w:numPr>
        <w:numId w:val="1"/>
      </w:numPr>
    </w:pPr>
  </w:style>
  <w:style w:type="numbering" w:customStyle="1" w:styleId="List02113">
    <w:name w:val="List 02113"/>
    <w:basedOn w:val="ImportedStyle1"/>
    <w:rsid w:val="00C45266"/>
    <w:pPr>
      <w:numPr>
        <w:numId w:val="2"/>
      </w:numPr>
    </w:pPr>
  </w:style>
  <w:style w:type="numbering" w:customStyle="1" w:styleId="List011113">
    <w:name w:val="List 011113"/>
    <w:basedOn w:val="ImportedStyle1"/>
    <w:rsid w:val="00C45266"/>
    <w:pPr>
      <w:numPr>
        <w:numId w:val="4"/>
      </w:numPr>
    </w:pPr>
  </w:style>
  <w:style w:type="numbering" w:customStyle="1" w:styleId="ImportedStyle3313">
    <w:name w:val="Imported Style 3313"/>
    <w:rsid w:val="00C45266"/>
    <w:pPr>
      <w:numPr>
        <w:numId w:val="6"/>
      </w:numPr>
    </w:pPr>
  </w:style>
  <w:style w:type="numbering" w:customStyle="1" w:styleId="List0313">
    <w:name w:val="List 0313"/>
    <w:rsid w:val="00C45266"/>
    <w:pPr>
      <w:numPr>
        <w:numId w:val="7"/>
      </w:numPr>
    </w:pPr>
  </w:style>
  <w:style w:type="numbering" w:customStyle="1" w:styleId="ImportedStyle3111113">
    <w:name w:val="Imported Style 3111113"/>
    <w:rsid w:val="00C45266"/>
    <w:pPr>
      <w:numPr>
        <w:numId w:val="19"/>
      </w:numPr>
    </w:pPr>
  </w:style>
  <w:style w:type="numbering" w:customStyle="1" w:styleId="ImportedStyle3413">
    <w:name w:val="Imported Style 3413"/>
    <w:rsid w:val="00C45266"/>
    <w:pPr>
      <w:numPr>
        <w:numId w:val="8"/>
      </w:numPr>
    </w:pPr>
  </w:style>
  <w:style w:type="numbering" w:customStyle="1" w:styleId="ImportedStyle31313">
    <w:name w:val="Imported Style 31313"/>
    <w:rsid w:val="00C45266"/>
    <w:pPr>
      <w:numPr>
        <w:numId w:val="10"/>
      </w:numPr>
    </w:pPr>
  </w:style>
  <w:style w:type="numbering" w:customStyle="1" w:styleId="List01313">
    <w:name w:val="List 01313"/>
    <w:rsid w:val="00C45266"/>
    <w:pPr>
      <w:numPr>
        <w:numId w:val="11"/>
      </w:numPr>
    </w:pPr>
  </w:style>
  <w:style w:type="numbering" w:customStyle="1" w:styleId="List0413">
    <w:name w:val="List 0413"/>
    <w:rsid w:val="00C45266"/>
    <w:pPr>
      <w:numPr>
        <w:numId w:val="9"/>
      </w:numPr>
    </w:pPr>
  </w:style>
  <w:style w:type="numbering" w:customStyle="1" w:styleId="ImportedStyle311212">
    <w:name w:val="Imported Style 311212"/>
    <w:rsid w:val="00C45266"/>
    <w:pPr>
      <w:numPr>
        <w:numId w:val="35"/>
      </w:numPr>
    </w:pPr>
  </w:style>
  <w:style w:type="numbering" w:customStyle="1" w:styleId="List02212">
    <w:name w:val="List 02212"/>
    <w:rsid w:val="00C45266"/>
    <w:pPr>
      <w:numPr>
        <w:numId w:val="34"/>
      </w:numPr>
    </w:pPr>
  </w:style>
  <w:style w:type="numbering" w:customStyle="1" w:styleId="ImportedStyle321111">
    <w:name w:val="Imported Style 321111"/>
    <w:rsid w:val="00C45266"/>
    <w:pPr>
      <w:numPr>
        <w:numId w:val="1"/>
      </w:numPr>
    </w:pPr>
  </w:style>
  <w:style w:type="numbering" w:customStyle="1" w:styleId="List021111">
    <w:name w:val="List 021111"/>
    <w:basedOn w:val="ImportedStyle1"/>
    <w:rsid w:val="00C45266"/>
    <w:pPr>
      <w:numPr>
        <w:numId w:val="2"/>
      </w:numPr>
    </w:pPr>
  </w:style>
  <w:style w:type="numbering" w:customStyle="1" w:styleId="List0111111">
    <w:name w:val="List 0111111"/>
    <w:basedOn w:val="ImportedStyle1"/>
    <w:rsid w:val="00C45266"/>
    <w:pPr>
      <w:numPr>
        <w:numId w:val="4"/>
      </w:numPr>
    </w:pPr>
  </w:style>
  <w:style w:type="numbering" w:customStyle="1" w:styleId="ImportedStyle33111">
    <w:name w:val="Imported Style 33111"/>
    <w:rsid w:val="00C45266"/>
    <w:pPr>
      <w:numPr>
        <w:numId w:val="6"/>
      </w:numPr>
    </w:pPr>
  </w:style>
  <w:style w:type="numbering" w:customStyle="1" w:styleId="List03111">
    <w:name w:val="List 03111"/>
    <w:rsid w:val="00C45266"/>
    <w:pPr>
      <w:numPr>
        <w:numId w:val="7"/>
      </w:numPr>
    </w:pPr>
  </w:style>
  <w:style w:type="numbering" w:customStyle="1" w:styleId="ImportedStyle31111111">
    <w:name w:val="Imported Style 31111111"/>
    <w:rsid w:val="00C45266"/>
    <w:pPr>
      <w:numPr>
        <w:numId w:val="3"/>
      </w:numPr>
    </w:pPr>
  </w:style>
  <w:style w:type="numbering" w:customStyle="1" w:styleId="ImportedStyle34111">
    <w:name w:val="Imported Style 34111"/>
    <w:rsid w:val="00C45266"/>
    <w:pPr>
      <w:numPr>
        <w:numId w:val="8"/>
      </w:numPr>
    </w:pPr>
  </w:style>
  <w:style w:type="numbering" w:customStyle="1" w:styleId="ImportedStyle313111">
    <w:name w:val="Imported Style 313111"/>
    <w:rsid w:val="00C45266"/>
    <w:pPr>
      <w:numPr>
        <w:numId w:val="10"/>
      </w:numPr>
    </w:pPr>
  </w:style>
  <w:style w:type="numbering" w:customStyle="1" w:styleId="List013111">
    <w:name w:val="List 013111"/>
    <w:rsid w:val="00C45266"/>
    <w:pPr>
      <w:numPr>
        <w:numId w:val="11"/>
      </w:numPr>
    </w:pPr>
  </w:style>
  <w:style w:type="numbering" w:customStyle="1" w:styleId="List04111">
    <w:name w:val="List 04111"/>
    <w:rsid w:val="00C45266"/>
    <w:pPr>
      <w:numPr>
        <w:numId w:val="9"/>
      </w:numPr>
    </w:pPr>
  </w:style>
  <w:style w:type="numbering" w:customStyle="1" w:styleId="ImportedStyle31141">
    <w:name w:val="Imported Style 31141"/>
    <w:rsid w:val="00C45266"/>
    <w:pPr>
      <w:numPr>
        <w:numId w:val="23"/>
      </w:numPr>
    </w:pPr>
  </w:style>
  <w:style w:type="numbering" w:customStyle="1" w:styleId="List0241">
    <w:name w:val="List 0241"/>
    <w:rsid w:val="00C45266"/>
    <w:pPr>
      <w:numPr>
        <w:numId w:val="22"/>
      </w:numPr>
    </w:pPr>
  </w:style>
  <w:style w:type="numbering" w:customStyle="1" w:styleId="ImportedStyle3111131">
    <w:name w:val="Imported Style 3111131"/>
    <w:rsid w:val="00C45266"/>
    <w:pPr>
      <w:numPr>
        <w:numId w:val="24"/>
      </w:numPr>
    </w:pPr>
  </w:style>
  <w:style w:type="numbering" w:customStyle="1" w:styleId="List01331">
    <w:name w:val="List 01331"/>
    <w:rsid w:val="00C45266"/>
    <w:pPr>
      <w:numPr>
        <w:numId w:val="12"/>
      </w:numPr>
    </w:pPr>
  </w:style>
  <w:style w:type="numbering" w:customStyle="1" w:styleId="ImportedStyle311221">
    <w:name w:val="Imported Style 311221"/>
    <w:rsid w:val="00C45266"/>
    <w:pPr>
      <w:numPr>
        <w:numId w:val="72"/>
      </w:numPr>
    </w:pPr>
  </w:style>
  <w:style w:type="numbering" w:customStyle="1" w:styleId="List02221">
    <w:name w:val="List 02221"/>
    <w:rsid w:val="00C45266"/>
    <w:pPr>
      <w:numPr>
        <w:numId w:val="17"/>
      </w:numPr>
    </w:pPr>
  </w:style>
  <w:style w:type="numbering" w:customStyle="1" w:styleId="ImportedStyle321121">
    <w:name w:val="Imported Style 321121"/>
    <w:rsid w:val="00C45266"/>
    <w:pPr>
      <w:numPr>
        <w:numId w:val="1"/>
      </w:numPr>
    </w:pPr>
  </w:style>
  <w:style w:type="numbering" w:customStyle="1" w:styleId="List021121">
    <w:name w:val="List 021121"/>
    <w:basedOn w:val="ImportedStyle1"/>
    <w:rsid w:val="00C45266"/>
    <w:pPr>
      <w:numPr>
        <w:numId w:val="2"/>
      </w:numPr>
    </w:pPr>
  </w:style>
  <w:style w:type="numbering" w:customStyle="1" w:styleId="List0111121">
    <w:name w:val="List 0111121"/>
    <w:basedOn w:val="ImportedStyle1"/>
    <w:rsid w:val="00C45266"/>
    <w:pPr>
      <w:numPr>
        <w:numId w:val="4"/>
      </w:numPr>
    </w:pPr>
  </w:style>
  <w:style w:type="numbering" w:customStyle="1" w:styleId="ImportedStyle33121">
    <w:name w:val="Imported Style 33121"/>
    <w:rsid w:val="00C45266"/>
    <w:pPr>
      <w:numPr>
        <w:numId w:val="6"/>
      </w:numPr>
    </w:pPr>
  </w:style>
  <w:style w:type="numbering" w:customStyle="1" w:styleId="List03121">
    <w:name w:val="List 03121"/>
    <w:rsid w:val="00C45266"/>
    <w:pPr>
      <w:numPr>
        <w:numId w:val="7"/>
      </w:numPr>
    </w:pPr>
  </w:style>
  <w:style w:type="numbering" w:customStyle="1" w:styleId="ImportedStyle31111121">
    <w:name w:val="Imported Style 31111121"/>
    <w:rsid w:val="00C45266"/>
    <w:pPr>
      <w:numPr>
        <w:numId w:val="73"/>
      </w:numPr>
    </w:pPr>
  </w:style>
  <w:style w:type="numbering" w:customStyle="1" w:styleId="ImportedStyle34121">
    <w:name w:val="Imported Style 34121"/>
    <w:rsid w:val="00C45266"/>
    <w:pPr>
      <w:numPr>
        <w:numId w:val="8"/>
      </w:numPr>
    </w:pPr>
  </w:style>
  <w:style w:type="numbering" w:customStyle="1" w:styleId="ImportedStyle313121">
    <w:name w:val="Imported Style 313121"/>
    <w:rsid w:val="00C45266"/>
    <w:pPr>
      <w:numPr>
        <w:numId w:val="10"/>
      </w:numPr>
    </w:pPr>
  </w:style>
  <w:style w:type="numbering" w:customStyle="1" w:styleId="List013121">
    <w:name w:val="List 013121"/>
    <w:rsid w:val="00C45266"/>
    <w:pPr>
      <w:numPr>
        <w:numId w:val="11"/>
      </w:numPr>
    </w:pPr>
  </w:style>
  <w:style w:type="numbering" w:customStyle="1" w:styleId="List04121">
    <w:name w:val="List 04121"/>
    <w:rsid w:val="00C45266"/>
    <w:pPr>
      <w:numPr>
        <w:numId w:val="9"/>
      </w:numPr>
    </w:pPr>
  </w:style>
  <w:style w:type="numbering" w:customStyle="1" w:styleId="ImportedStyle3171">
    <w:name w:val="Imported Style 3171"/>
    <w:rsid w:val="00C45266"/>
    <w:pPr>
      <w:numPr>
        <w:numId w:val="10"/>
      </w:numPr>
    </w:pPr>
  </w:style>
  <w:style w:type="numbering" w:customStyle="1" w:styleId="List0171">
    <w:name w:val="List 0171"/>
    <w:rsid w:val="00C45266"/>
    <w:pPr>
      <w:numPr>
        <w:numId w:val="11"/>
      </w:numPr>
    </w:pPr>
  </w:style>
  <w:style w:type="numbering" w:customStyle="1" w:styleId="ImportedStyle31151">
    <w:name w:val="Imported Style 31151"/>
    <w:rsid w:val="00C45266"/>
    <w:pPr>
      <w:numPr>
        <w:numId w:val="68"/>
      </w:numPr>
    </w:pPr>
  </w:style>
  <w:style w:type="numbering" w:customStyle="1" w:styleId="List0251">
    <w:name w:val="List 0251"/>
    <w:rsid w:val="00C45266"/>
    <w:pPr>
      <w:numPr>
        <w:numId w:val="50"/>
      </w:numPr>
    </w:pPr>
  </w:style>
  <w:style w:type="numbering" w:customStyle="1" w:styleId="ImportedStyle32141">
    <w:name w:val="Imported Style 32141"/>
    <w:rsid w:val="00C45266"/>
    <w:pPr>
      <w:numPr>
        <w:numId w:val="1"/>
      </w:numPr>
    </w:pPr>
  </w:style>
  <w:style w:type="numbering" w:customStyle="1" w:styleId="List02141">
    <w:name w:val="List 02141"/>
    <w:basedOn w:val="ImportedStyle1"/>
    <w:rsid w:val="00C45266"/>
    <w:pPr>
      <w:numPr>
        <w:numId w:val="2"/>
      </w:numPr>
    </w:pPr>
  </w:style>
  <w:style w:type="numbering" w:customStyle="1" w:styleId="List011141">
    <w:name w:val="List 011141"/>
    <w:basedOn w:val="ImportedStyle1"/>
    <w:rsid w:val="00C45266"/>
    <w:pPr>
      <w:numPr>
        <w:numId w:val="3"/>
      </w:numPr>
    </w:pPr>
  </w:style>
  <w:style w:type="numbering" w:customStyle="1" w:styleId="ImportedStyle3341">
    <w:name w:val="Imported Style 3341"/>
    <w:rsid w:val="00C45266"/>
    <w:pPr>
      <w:numPr>
        <w:numId w:val="6"/>
      </w:numPr>
    </w:pPr>
  </w:style>
  <w:style w:type="numbering" w:customStyle="1" w:styleId="ImportedStyle31241">
    <w:name w:val="Imported Style 31241"/>
    <w:rsid w:val="00C45266"/>
    <w:pPr>
      <w:numPr>
        <w:numId w:val="8"/>
      </w:numPr>
    </w:pPr>
  </w:style>
  <w:style w:type="numbering" w:customStyle="1" w:styleId="List01241">
    <w:name w:val="List 01241"/>
    <w:rsid w:val="00C45266"/>
    <w:pPr>
      <w:numPr>
        <w:numId w:val="9"/>
      </w:numPr>
    </w:pPr>
  </w:style>
  <w:style w:type="numbering" w:customStyle="1" w:styleId="List0341">
    <w:name w:val="List 0341"/>
    <w:rsid w:val="00C45266"/>
    <w:pPr>
      <w:numPr>
        <w:numId w:val="7"/>
      </w:numPr>
    </w:pPr>
  </w:style>
  <w:style w:type="numbering" w:customStyle="1" w:styleId="ImportedStyle3111141">
    <w:name w:val="Imported Style 3111141"/>
    <w:rsid w:val="00C45266"/>
    <w:pPr>
      <w:numPr>
        <w:numId w:val="51"/>
      </w:numPr>
    </w:pPr>
  </w:style>
  <w:style w:type="paragraph" w:customStyle="1" w:styleId="xl116">
    <w:name w:val="xl11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7">
    <w:name w:val="xl117"/>
    <w:basedOn w:val="a0"/>
    <w:rsid w:val="00C45266"/>
    <w:pPr>
      <w:pBdr>
        <w:top w:val="single" w:sz="4" w:space="0" w:color="333333"/>
        <w:left w:val="single" w:sz="4" w:space="0" w:color="333333"/>
        <w:bottom w:val="single" w:sz="4" w:space="0" w:color="333333"/>
        <w:right w:val="single" w:sz="4" w:space="0" w:color="333333"/>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8">
    <w:name w:val="xl11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19">
    <w:name w:val="xl11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20">
    <w:name w:val="xl12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21">
    <w:name w:val="xl12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22">
    <w:name w:val="xl12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23">
    <w:name w:val="xl12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24">
    <w:name w:val="xl124"/>
    <w:basedOn w:val="a0"/>
    <w:rsid w:val="00C4526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25">
    <w:name w:val="xl125"/>
    <w:basedOn w:val="a0"/>
    <w:rsid w:val="00C4526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126">
    <w:name w:val="xl126"/>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lang w:eastAsia="el-GR"/>
    </w:rPr>
  </w:style>
  <w:style w:type="paragraph" w:customStyle="1" w:styleId="xl127">
    <w:name w:val="xl127"/>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pPr>
    <w:rPr>
      <w:rFonts w:ascii="Times New Roman" w:eastAsia="Times New Roman" w:hAnsi="Times New Roman" w:cs="Times New Roman"/>
      <w:color w:val="FFFFFF"/>
      <w:sz w:val="16"/>
      <w:szCs w:val="16"/>
      <w:lang w:eastAsia="el-GR"/>
    </w:rPr>
  </w:style>
  <w:style w:type="paragraph" w:customStyle="1" w:styleId="xl128">
    <w:name w:val="xl128"/>
    <w:basedOn w:val="a0"/>
    <w:rsid w:val="00C45266"/>
    <w:pP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129">
    <w:name w:val="xl129"/>
    <w:basedOn w:val="a0"/>
    <w:rsid w:val="00C45266"/>
    <w:pP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30">
    <w:name w:val="xl130"/>
    <w:basedOn w:val="a0"/>
    <w:rsid w:val="00C45266"/>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31">
    <w:name w:val="xl131"/>
    <w:basedOn w:val="a0"/>
    <w:rsid w:val="00C45266"/>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32">
    <w:name w:val="xl13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33">
    <w:name w:val="xl13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34">
    <w:name w:val="xl13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35">
    <w:name w:val="xl13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36">
    <w:name w:val="xl13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37">
    <w:name w:val="xl13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38">
    <w:name w:val="xl13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39">
    <w:name w:val="xl13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40">
    <w:name w:val="xl14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41">
    <w:name w:val="xl14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FF"/>
      <w:sz w:val="14"/>
      <w:szCs w:val="14"/>
      <w:lang w:eastAsia="el-GR"/>
    </w:rPr>
  </w:style>
  <w:style w:type="paragraph" w:customStyle="1" w:styleId="xl142">
    <w:name w:val="xl14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FF"/>
      <w:sz w:val="14"/>
      <w:szCs w:val="14"/>
      <w:lang w:eastAsia="el-GR"/>
    </w:rPr>
  </w:style>
  <w:style w:type="paragraph" w:customStyle="1" w:styleId="xl143">
    <w:name w:val="xl14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333333"/>
      <w:sz w:val="14"/>
      <w:szCs w:val="14"/>
      <w:lang w:eastAsia="el-GR"/>
    </w:rPr>
  </w:style>
  <w:style w:type="paragraph" w:customStyle="1" w:styleId="xl144">
    <w:name w:val="xl14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45">
    <w:name w:val="xl14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14"/>
      <w:szCs w:val="14"/>
      <w:lang w:eastAsia="el-GR"/>
    </w:rPr>
  </w:style>
  <w:style w:type="paragraph" w:customStyle="1" w:styleId="xl146">
    <w:name w:val="xl14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4"/>
      <w:szCs w:val="14"/>
      <w:lang w:eastAsia="el-GR"/>
    </w:rPr>
  </w:style>
  <w:style w:type="paragraph" w:customStyle="1" w:styleId="xl147">
    <w:name w:val="xl14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48">
    <w:name w:val="xl14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4"/>
      <w:szCs w:val="14"/>
      <w:lang w:eastAsia="el-GR"/>
    </w:rPr>
  </w:style>
  <w:style w:type="paragraph" w:customStyle="1" w:styleId="xl149">
    <w:name w:val="xl14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50">
    <w:name w:val="xl15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51">
    <w:name w:val="xl15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52">
    <w:name w:val="xl15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paragraph" w:customStyle="1" w:styleId="xl153">
    <w:name w:val="xl15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54">
    <w:name w:val="xl15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4"/>
      <w:szCs w:val="14"/>
      <w:lang w:eastAsia="el-GR"/>
    </w:rPr>
  </w:style>
  <w:style w:type="paragraph" w:customStyle="1" w:styleId="xl155">
    <w:name w:val="xl15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56">
    <w:name w:val="xl15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57">
    <w:name w:val="xl15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58">
    <w:name w:val="xl15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59">
    <w:name w:val="xl15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60">
    <w:name w:val="xl16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61">
    <w:name w:val="xl16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62">
    <w:name w:val="xl16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63">
    <w:name w:val="xl16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64">
    <w:name w:val="xl16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color w:val="000000"/>
      <w:sz w:val="14"/>
      <w:szCs w:val="14"/>
      <w:lang w:eastAsia="el-GR"/>
    </w:rPr>
  </w:style>
  <w:style w:type="paragraph" w:customStyle="1" w:styleId="xl165">
    <w:name w:val="xl16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4"/>
      <w:szCs w:val="14"/>
      <w:lang w:eastAsia="el-GR"/>
    </w:rPr>
  </w:style>
  <w:style w:type="paragraph" w:customStyle="1" w:styleId="xl166">
    <w:name w:val="xl16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67">
    <w:name w:val="xl16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68">
    <w:name w:val="xl16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69">
    <w:name w:val="xl16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0">
    <w:name w:val="xl17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71">
    <w:name w:val="xl17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2">
    <w:name w:val="xl172"/>
    <w:basedOn w:val="a0"/>
    <w:rsid w:val="00C4526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3">
    <w:name w:val="xl17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4">
    <w:name w:val="xl17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75">
    <w:name w:val="xl17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4"/>
      <w:szCs w:val="14"/>
      <w:lang w:eastAsia="el-GR"/>
    </w:rPr>
  </w:style>
  <w:style w:type="paragraph" w:customStyle="1" w:styleId="xl176">
    <w:name w:val="xl17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77">
    <w:name w:val="xl17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78">
    <w:name w:val="xl17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79">
    <w:name w:val="xl17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80">
    <w:name w:val="xl18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FF"/>
      <w:sz w:val="14"/>
      <w:szCs w:val="14"/>
      <w:lang w:eastAsia="el-GR"/>
    </w:rPr>
  </w:style>
  <w:style w:type="paragraph" w:customStyle="1" w:styleId="xl181">
    <w:name w:val="xl18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82">
    <w:name w:val="xl18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83">
    <w:name w:val="xl18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84">
    <w:name w:val="xl18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85">
    <w:name w:val="xl18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86">
    <w:name w:val="xl186"/>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4"/>
      <w:szCs w:val="14"/>
      <w:lang w:eastAsia="el-GR"/>
    </w:rPr>
  </w:style>
  <w:style w:type="paragraph" w:customStyle="1" w:styleId="xl187">
    <w:name w:val="xl18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4"/>
      <w:szCs w:val="14"/>
      <w:lang w:eastAsia="el-GR"/>
    </w:rPr>
  </w:style>
  <w:style w:type="paragraph" w:customStyle="1" w:styleId="xl188">
    <w:name w:val="xl188"/>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89">
    <w:name w:val="xl189"/>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90">
    <w:name w:val="xl190"/>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4"/>
      <w:szCs w:val="14"/>
      <w:lang w:eastAsia="el-GR"/>
    </w:rPr>
  </w:style>
  <w:style w:type="paragraph" w:customStyle="1" w:styleId="xl191">
    <w:name w:val="xl191"/>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92">
    <w:name w:val="xl19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D0D0D"/>
      <w:sz w:val="14"/>
      <w:szCs w:val="14"/>
      <w:lang w:eastAsia="el-GR"/>
    </w:rPr>
  </w:style>
  <w:style w:type="paragraph" w:customStyle="1" w:styleId="xl193">
    <w:name w:val="xl19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color w:val="000000"/>
      <w:sz w:val="14"/>
      <w:szCs w:val="14"/>
      <w:lang w:eastAsia="el-GR"/>
    </w:rPr>
  </w:style>
  <w:style w:type="paragraph" w:customStyle="1" w:styleId="xl194">
    <w:name w:val="xl194"/>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4"/>
      <w:szCs w:val="14"/>
      <w:lang w:eastAsia="el-GR"/>
    </w:rPr>
  </w:style>
  <w:style w:type="paragraph" w:customStyle="1" w:styleId="xl195">
    <w:name w:val="xl195"/>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96">
    <w:name w:val="xl196"/>
    <w:basedOn w:val="a0"/>
    <w:rsid w:val="00C45266"/>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97">
    <w:name w:val="xl197"/>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14"/>
      <w:szCs w:val="14"/>
      <w:lang w:eastAsia="el-GR"/>
    </w:rPr>
  </w:style>
  <w:style w:type="paragraph" w:customStyle="1" w:styleId="xl198">
    <w:name w:val="xl198"/>
    <w:basedOn w:val="a0"/>
    <w:rsid w:val="00C45266"/>
    <w:pPr>
      <w:pBdr>
        <w:top w:val="single" w:sz="4" w:space="0" w:color="333399"/>
        <w:left w:val="single" w:sz="4" w:space="0" w:color="333399"/>
        <w:bottom w:val="single" w:sz="4" w:space="0" w:color="333399"/>
        <w:right w:val="single" w:sz="4" w:space="0" w:color="333399"/>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199">
    <w:name w:val="xl199"/>
    <w:basedOn w:val="a0"/>
    <w:rsid w:val="00C4526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Narrow" w:eastAsia="Times New Roman" w:hAnsi="Arial Narrow" w:cs="Times New Roman"/>
      <w:sz w:val="14"/>
      <w:szCs w:val="14"/>
      <w:lang w:eastAsia="el-GR"/>
    </w:rPr>
  </w:style>
  <w:style w:type="paragraph" w:customStyle="1" w:styleId="xl200">
    <w:name w:val="xl200"/>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Arial Narrow" w:eastAsia="Times New Roman" w:hAnsi="Arial Narrow" w:cs="Times New Roman"/>
      <w:color w:val="FFFFFF"/>
      <w:sz w:val="16"/>
      <w:szCs w:val="16"/>
      <w:lang w:eastAsia="el-GR"/>
    </w:rPr>
  </w:style>
  <w:style w:type="paragraph" w:customStyle="1" w:styleId="xl201">
    <w:name w:val="xl201"/>
    <w:basedOn w:val="a0"/>
    <w:rsid w:val="00C4526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Arial Narrow" w:eastAsia="Times New Roman" w:hAnsi="Arial Narrow" w:cs="Times New Roman"/>
      <w:color w:val="FFFFFF"/>
      <w:sz w:val="18"/>
      <w:szCs w:val="18"/>
      <w:lang w:eastAsia="el-GR"/>
    </w:rPr>
  </w:style>
  <w:style w:type="paragraph" w:customStyle="1" w:styleId="xl202">
    <w:name w:val="xl202"/>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el-GR"/>
    </w:rPr>
  </w:style>
  <w:style w:type="paragraph" w:customStyle="1" w:styleId="xl203">
    <w:name w:val="xl203"/>
    <w:basedOn w:val="a0"/>
    <w:rsid w:val="00C452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6"/>
      <w:szCs w:val="16"/>
      <w:lang w:eastAsia="el-GR"/>
    </w:rPr>
  </w:style>
  <w:style w:type="paragraph" w:customStyle="1" w:styleId="xl204">
    <w:name w:val="xl204"/>
    <w:basedOn w:val="a0"/>
    <w:rsid w:val="00C45266"/>
    <w:pPr>
      <w:spacing w:before="100" w:beforeAutospacing="1" w:after="100" w:afterAutospacing="1" w:line="240" w:lineRule="auto"/>
    </w:pPr>
    <w:rPr>
      <w:rFonts w:ascii="Arial Narrow" w:eastAsia="Times New Roman" w:hAnsi="Arial Narrow" w:cs="Times New Roman"/>
      <w:sz w:val="24"/>
      <w:szCs w:val="24"/>
      <w:lang w:eastAsia="el-GR"/>
    </w:rPr>
  </w:style>
  <w:style w:type="character" w:customStyle="1" w:styleId="WW-FootnoteReference17">
    <w:name w:val="WW-Footnote Reference17"/>
    <w:rsid w:val="00C45266"/>
    <w:rPr>
      <w:vertAlign w:val="superscript"/>
    </w:rPr>
  </w:style>
  <w:style w:type="character" w:customStyle="1" w:styleId="WW-EndnoteReference17">
    <w:name w:val="WW-Endnote Reference17"/>
    <w:rsid w:val="00C45266"/>
    <w:rPr>
      <w:vertAlign w:val="superscript"/>
    </w:rPr>
  </w:style>
  <w:style w:type="numbering" w:customStyle="1" w:styleId="ImportedStyle39">
    <w:name w:val="Imported Style 39"/>
    <w:rsid w:val="00C45266"/>
    <w:pPr>
      <w:numPr>
        <w:numId w:val="9"/>
      </w:numPr>
    </w:pPr>
  </w:style>
  <w:style w:type="numbering" w:customStyle="1" w:styleId="ImportedStyle318">
    <w:name w:val="Imported Style 318"/>
    <w:rsid w:val="00C45266"/>
    <w:pPr>
      <w:numPr>
        <w:numId w:val="11"/>
      </w:numPr>
    </w:pPr>
  </w:style>
  <w:style w:type="numbering" w:customStyle="1" w:styleId="List018">
    <w:name w:val="List 018"/>
    <w:rsid w:val="00C45266"/>
    <w:pPr>
      <w:numPr>
        <w:numId w:val="12"/>
      </w:numPr>
    </w:pPr>
  </w:style>
  <w:style w:type="numbering" w:customStyle="1" w:styleId="List09">
    <w:name w:val="List 09"/>
    <w:rsid w:val="00C45266"/>
    <w:pPr>
      <w:numPr>
        <w:numId w:val="10"/>
      </w:numPr>
    </w:pPr>
  </w:style>
  <w:style w:type="numbering" w:customStyle="1" w:styleId="ImportedStyle3117">
    <w:name w:val="Imported Style 3117"/>
    <w:rsid w:val="00C45266"/>
    <w:pPr>
      <w:numPr>
        <w:numId w:val="45"/>
      </w:numPr>
    </w:pPr>
  </w:style>
  <w:style w:type="numbering" w:customStyle="1" w:styleId="List027">
    <w:name w:val="List 027"/>
    <w:rsid w:val="00C45266"/>
    <w:pPr>
      <w:numPr>
        <w:numId w:val="44"/>
      </w:numPr>
    </w:pPr>
  </w:style>
  <w:style w:type="numbering" w:customStyle="1" w:styleId="ImportedStyle3215">
    <w:name w:val="Imported Style 3215"/>
    <w:rsid w:val="00C45266"/>
    <w:pPr>
      <w:numPr>
        <w:numId w:val="1"/>
      </w:numPr>
    </w:pPr>
  </w:style>
  <w:style w:type="numbering" w:customStyle="1" w:styleId="List0215">
    <w:name w:val="List 0215"/>
    <w:basedOn w:val="ImportedStyle1"/>
    <w:rsid w:val="00C45266"/>
    <w:pPr>
      <w:numPr>
        <w:numId w:val="2"/>
      </w:numPr>
    </w:pPr>
  </w:style>
  <w:style w:type="numbering" w:customStyle="1" w:styleId="ImportedStyle335">
    <w:name w:val="Imported Style 335"/>
    <w:rsid w:val="00C45266"/>
    <w:pPr>
      <w:numPr>
        <w:numId w:val="7"/>
      </w:numPr>
    </w:pPr>
  </w:style>
  <w:style w:type="numbering" w:customStyle="1" w:styleId="ImportedStyle345">
    <w:name w:val="Imported Style 345"/>
    <w:rsid w:val="00C45266"/>
    <w:pPr>
      <w:numPr>
        <w:numId w:val="9"/>
      </w:numPr>
    </w:pPr>
  </w:style>
  <w:style w:type="numbering" w:customStyle="1" w:styleId="ImportedStyle3135">
    <w:name w:val="Imported Style 3135"/>
    <w:rsid w:val="00C45266"/>
    <w:pPr>
      <w:numPr>
        <w:numId w:val="11"/>
      </w:numPr>
    </w:pPr>
  </w:style>
  <w:style w:type="numbering" w:customStyle="1" w:styleId="List0135">
    <w:name w:val="List 0135"/>
    <w:rsid w:val="00C45266"/>
    <w:pPr>
      <w:numPr>
        <w:numId w:val="12"/>
      </w:numPr>
    </w:pPr>
  </w:style>
  <w:style w:type="numbering" w:customStyle="1" w:styleId="List045">
    <w:name w:val="List 045"/>
    <w:rsid w:val="00C45266"/>
    <w:pPr>
      <w:numPr>
        <w:numId w:val="10"/>
      </w:numPr>
    </w:pPr>
  </w:style>
  <w:style w:type="numbering" w:customStyle="1" w:styleId="ImportedStyle31124">
    <w:name w:val="Imported Style 31124"/>
    <w:rsid w:val="00C45266"/>
    <w:pPr>
      <w:numPr>
        <w:numId w:val="18"/>
      </w:numPr>
    </w:pPr>
  </w:style>
  <w:style w:type="numbering" w:customStyle="1" w:styleId="List0224">
    <w:name w:val="List 0224"/>
    <w:rsid w:val="00C45266"/>
    <w:pPr>
      <w:numPr>
        <w:numId w:val="17"/>
      </w:numPr>
    </w:pPr>
  </w:style>
  <w:style w:type="numbering" w:customStyle="1" w:styleId="ImportedStyle32114">
    <w:name w:val="Imported Style 32114"/>
    <w:rsid w:val="00C45266"/>
    <w:pPr>
      <w:numPr>
        <w:numId w:val="1"/>
      </w:numPr>
    </w:pPr>
  </w:style>
  <w:style w:type="numbering" w:customStyle="1" w:styleId="List02114">
    <w:name w:val="List 02114"/>
    <w:basedOn w:val="ImportedStyle1"/>
    <w:rsid w:val="00C45266"/>
    <w:pPr>
      <w:numPr>
        <w:numId w:val="2"/>
      </w:numPr>
    </w:pPr>
  </w:style>
  <w:style w:type="numbering" w:customStyle="1" w:styleId="List011114">
    <w:name w:val="List 011114"/>
    <w:basedOn w:val="ImportedStyle1"/>
    <w:rsid w:val="00C45266"/>
    <w:pPr>
      <w:numPr>
        <w:numId w:val="4"/>
      </w:numPr>
    </w:pPr>
  </w:style>
  <w:style w:type="numbering" w:customStyle="1" w:styleId="ImportedStyle3314">
    <w:name w:val="Imported Style 3314"/>
    <w:rsid w:val="00C45266"/>
    <w:pPr>
      <w:numPr>
        <w:numId w:val="6"/>
      </w:numPr>
    </w:pPr>
  </w:style>
  <w:style w:type="numbering" w:customStyle="1" w:styleId="List0314">
    <w:name w:val="List 0314"/>
    <w:rsid w:val="00C45266"/>
    <w:pPr>
      <w:numPr>
        <w:numId w:val="7"/>
      </w:numPr>
    </w:pPr>
  </w:style>
  <w:style w:type="numbering" w:customStyle="1" w:styleId="ImportedStyle3111114">
    <w:name w:val="Imported Style 3111114"/>
    <w:rsid w:val="00C45266"/>
    <w:pPr>
      <w:numPr>
        <w:numId w:val="19"/>
      </w:numPr>
    </w:pPr>
  </w:style>
  <w:style w:type="numbering" w:customStyle="1" w:styleId="ImportedStyle3414">
    <w:name w:val="Imported Style 3414"/>
    <w:rsid w:val="00C45266"/>
    <w:pPr>
      <w:numPr>
        <w:numId w:val="8"/>
      </w:numPr>
    </w:pPr>
  </w:style>
  <w:style w:type="numbering" w:customStyle="1" w:styleId="ImportedStyle31314">
    <w:name w:val="Imported Style 31314"/>
    <w:rsid w:val="00C45266"/>
    <w:pPr>
      <w:numPr>
        <w:numId w:val="10"/>
      </w:numPr>
    </w:pPr>
  </w:style>
  <w:style w:type="numbering" w:customStyle="1" w:styleId="List01314">
    <w:name w:val="List 01314"/>
    <w:rsid w:val="00C45266"/>
    <w:pPr>
      <w:numPr>
        <w:numId w:val="11"/>
      </w:numPr>
    </w:pPr>
  </w:style>
  <w:style w:type="numbering" w:customStyle="1" w:styleId="List0414">
    <w:name w:val="List 0414"/>
    <w:rsid w:val="00C45266"/>
    <w:pPr>
      <w:numPr>
        <w:numId w:val="9"/>
      </w:numPr>
    </w:pPr>
  </w:style>
  <w:style w:type="numbering" w:customStyle="1" w:styleId="ImportedStyle311213">
    <w:name w:val="Imported Style 311213"/>
    <w:rsid w:val="00C45266"/>
    <w:pPr>
      <w:numPr>
        <w:numId w:val="36"/>
      </w:numPr>
    </w:pPr>
  </w:style>
  <w:style w:type="numbering" w:customStyle="1" w:styleId="List02213">
    <w:name w:val="List 02213"/>
    <w:rsid w:val="00C45266"/>
    <w:pPr>
      <w:numPr>
        <w:numId w:val="51"/>
      </w:numPr>
    </w:pPr>
  </w:style>
  <w:style w:type="numbering" w:customStyle="1" w:styleId="ImportedStyle321112">
    <w:name w:val="Imported Style 321112"/>
    <w:rsid w:val="00C45266"/>
    <w:pPr>
      <w:numPr>
        <w:numId w:val="1"/>
      </w:numPr>
    </w:pPr>
  </w:style>
  <w:style w:type="numbering" w:customStyle="1" w:styleId="List021112">
    <w:name w:val="List 021112"/>
    <w:basedOn w:val="ImportedStyle1"/>
    <w:rsid w:val="00C45266"/>
    <w:pPr>
      <w:numPr>
        <w:numId w:val="2"/>
      </w:numPr>
    </w:pPr>
  </w:style>
  <w:style w:type="numbering" w:customStyle="1" w:styleId="List0111112">
    <w:name w:val="List 0111112"/>
    <w:basedOn w:val="ImportedStyle1"/>
    <w:rsid w:val="00C45266"/>
    <w:pPr>
      <w:numPr>
        <w:numId w:val="4"/>
      </w:numPr>
    </w:pPr>
  </w:style>
  <w:style w:type="numbering" w:customStyle="1" w:styleId="ImportedStyle33112">
    <w:name w:val="Imported Style 33112"/>
    <w:rsid w:val="00C45266"/>
    <w:pPr>
      <w:numPr>
        <w:numId w:val="6"/>
      </w:numPr>
    </w:pPr>
  </w:style>
  <w:style w:type="numbering" w:customStyle="1" w:styleId="List03112">
    <w:name w:val="List 03112"/>
    <w:rsid w:val="00C45266"/>
    <w:pPr>
      <w:numPr>
        <w:numId w:val="7"/>
      </w:numPr>
    </w:pPr>
  </w:style>
  <w:style w:type="numbering" w:customStyle="1" w:styleId="ImportedStyle31111112">
    <w:name w:val="Imported Style 31111112"/>
    <w:rsid w:val="00C45266"/>
    <w:pPr>
      <w:numPr>
        <w:numId w:val="3"/>
      </w:numPr>
    </w:pPr>
  </w:style>
  <w:style w:type="numbering" w:customStyle="1" w:styleId="ImportedStyle34112">
    <w:name w:val="Imported Style 34112"/>
    <w:rsid w:val="00C45266"/>
    <w:pPr>
      <w:numPr>
        <w:numId w:val="8"/>
      </w:numPr>
    </w:pPr>
  </w:style>
  <w:style w:type="numbering" w:customStyle="1" w:styleId="ImportedStyle313112">
    <w:name w:val="Imported Style 313112"/>
    <w:rsid w:val="00C45266"/>
    <w:pPr>
      <w:numPr>
        <w:numId w:val="10"/>
      </w:numPr>
    </w:pPr>
  </w:style>
  <w:style w:type="numbering" w:customStyle="1" w:styleId="List013112">
    <w:name w:val="List 013112"/>
    <w:rsid w:val="00C45266"/>
    <w:pPr>
      <w:numPr>
        <w:numId w:val="11"/>
      </w:numPr>
    </w:pPr>
  </w:style>
  <w:style w:type="numbering" w:customStyle="1" w:styleId="List04112">
    <w:name w:val="List 04112"/>
    <w:rsid w:val="00C45266"/>
    <w:pPr>
      <w:numPr>
        <w:numId w:val="9"/>
      </w:numPr>
    </w:pPr>
  </w:style>
  <w:style w:type="numbering" w:customStyle="1" w:styleId="ImportedStyle31142">
    <w:name w:val="Imported Style 31142"/>
    <w:rsid w:val="00C45266"/>
    <w:pPr>
      <w:numPr>
        <w:numId w:val="23"/>
      </w:numPr>
    </w:pPr>
  </w:style>
  <w:style w:type="numbering" w:customStyle="1" w:styleId="List0242">
    <w:name w:val="List 0242"/>
    <w:rsid w:val="00C45266"/>
    <w:pPr>
      <w:numPr>
        <w:numId w:val="22"/>
      </w:numPr>
    </w:pPr>
  </w:style>
  <w:style w:type="numbering" w:customStyle="1" w:styleId="ImportedStyle3111132">
    <w:name w:val="Imported Style 3111132"/>
    <w:rsid w:val="00C45266"/>
    <w:pPr>
      <w:numPr>
        <w:numId w:val="24"/>
      </w:numPr>
    </w:pPr>
  </w:style>
  <w:style w:type="numbering" w:customStyle="1" w:styleId="List01332">
    <w:name w:val="List 01332"/>
    <w:rsid w:val="00C45266"/>
    <w:pPr>
      <w:numPr>
        <w:numId w:val="12"/>
      </w:numPr>
    </w:pPr>
  </w:style>
  <w:style w:type="numbering" w:customStyle="1" w:styleId="ImportedStyle311222">
    <w:name w:val="Imported Style 311222"/>
    <w:rsid w:val="00C45266"/>
    <w:pPr>
      <w:numPr>
        <w:numId w:val="18"/>
      </w:numPr>
    </w:pPr>
  </w:style>
  <w:style w:type="numbering" w:customStyle="1" w:styleId="List02222">
    <w:name w:val="List 02222"/>
    <w:rsid w:val="00C45266"/>
    <w:pPr>
      <w:numPr>
        <w:numId w:val="17"/>
      </w:numPr>
    </w:pPr>
  </w:style>
  <w:style w:type="numbering" w:customStyle="1" w:styleId="ImportedStyle321122">
    <w:name w:val="Imported Style 321122"/>
    <w:rsid w:val="00C45266"/>
    <w:pPr>
      <w:numPr>
        <w:numId w:val="1"/>
      </w:numPr>
    </w:pPr>
  </w:style>
  <w:style w:type="numbering" w:customStyle="1" w:styleId="List021122">
    <w:name w:val="List 021122"/>
    <w:basedOn w:val="ImportedStyle1"/>
    <w:rsid w:val="00C45266"/>
    <w:pPr>
      <w:numPr>
        <w:numId w:val="2"/>
      </w:numPr>
    </w:pPr>
  </w:style>
  <w:style w:type="numbering" w:customStyle="1" w:styleId="List0111122">
    <w:name w:val="List 0111122"/>
    <w:basedOn w:val="ImportedStyle1"/>
    <w:rsid w:val="00C45266"/>
    <w:pPr>
      <w:numPr>
        <w:numId w:val="4"/>
      </w:numPr>
    </w:pPr>
  </w:style>
  <w:style w:type="numbering" w:customStyle="1" w:styleId="ImportedStyle33122">
    <w:name w:val="Imported Style 33122"/>
    <w:rsid w:val="00C45266"/>
    <w:pPr>
      <w:numPr>
        <w:numId w:val="6"/>
      </w:numPr>
    </w:pPr>
  </w:style>
  <w:style w:type="numbering" w:customStyle="1" w:styleId="List03122">
    <w:name w:val="List 03122"/>
    <w:rsid w:val="00C45266"/>
    <w:pPr>
      <w:numPr>
        <w:numId w:val="7"/>
      </w:numPr>
    </w:pPr>
  </w:style>
  <w:style w:type="numbering" w:customStyle="1" w:styleId="ImportedStyle31111122">
    <w:name w:val="Imported Style 31111122"/>
    <w:rsid w:val="00C45266"/>
    <w:pPr>
      <w:numPr>
        <w:numId w:val="19"/>
      </w:numPr>
    </w:pPr>
  </w:style>
  <w:style w:type="numbering" w:customStyle="1" w:styleId="ImportedStyle34122">
    <w:name w:val="Imported Style 34122"/>
    <w:rsid w:val="00C45266"/>
    <w:pPr>
      <w:numPr>
        <w:numId w:val="8"/>
      </w:numPr>
    </w:pPr>
  </w:style>
  <w:style w:type="numbering" w:customStyle="1" w:styleId="ImportedStyle313122">
    <w:name w:val="Imported Style 313122"/>
    <w:rsid w:val="00C45266"/>
    <w:pPr>
      <w:numPr>
        <w:numId w:val="10"/>
      </w:numPr>
    </w:pPr>
  </w:style>
  <w:style w:type="numbering" w:customStyle="1" w:styleId="List013122">
    <w:name w:val="List 013122"/>
    <w:rsid w:val="00C45266"/>
    <w:pPr>
      <w:numPr>
        <w:numId w:val="11"/>
      </w:numPr>
    </w:pPr>
  </w:style>
  <w:style w:type="numbering" w:customStyle="1" w:styleId="List04122">
    <w:name w:val="List 04122"/>
    <w:rsid w:val="00C45266"/>
    <w:pPr>
      <w:numPr>
        <w:numId w:val="9"/>
      </w:numPr>
    </w:pPr>
  </w:style>
  <w:style w:type="numbering" w:customStyle="1" w:styleId="ImportedStyle3172">
    <w:name w:val="Imported Style 3172"/>
    <w:rsid w:val="00C45266"/>
    <w:pPr>
      <w:numPr>
        <w:numId w:val="10"/>
      </w:numPr>
    </w:pPr>
  </w:style>
  <w:style w:type="numbering" w:customStyle="1" w:styleId="List0172">
    <w:name w:val="List 0172"/>
    <w:rsid w:val="00C45266"/>
    <w:pPr>
      <w:numPr>
        <w:numId w:val="11"/>
      </w:numPr>
    </w:pPr>
  </w:style>
  <w:style w:type="numbering" w:customStyle="1" w:styleId="ImportedStyle311521">
    <w:name w:val="Imported Style 311521"/>
    <w:rsid w:val="00C45266"/>
    <w:pPr>
      <w:numPr>
        <w:numId w:val="50"/>
      </w:numPr>
    </w:pPr>
  </w:style>
  <w:style w:type="numbering" w:customStyle="1" w:styleId="List02521">
    <w:name w:val="List 02521"/>
    <w:rsid w:val="00C45266"/>
    <w:pPr>
      <w:numPr>
        <w:numId w:val="51"/>
      </w:numPr>
    </w:pPr>
  </w:style>
  <w:style w:type="numbering" w:customStyle="1" w:styleId="ImportedStyle32142">
    <w:name w:val="Imported Style 32142"/>
    <w:rsid w:val="00C45266"/>
    <w:pPr>
      <w:numPr>
        <w:numId w:val="1"/>
      </w:numPr>
    </w:pPr>
  </w:style>
  <w:style w:type="numbering" w:customStyle="1" w:styleId="List02142">
    <w:name w:val="List 02142"/>
    <w:basedOn w:val="ImportedStyle1"/>
    <w:rsid w:val="00C45266"/>
    <w:pPr>
      <w:numPr>
        <w:numId w:val="2"/>
      </w:numPr>
    </w:pPr>
  </w:style>
  <w:style w:type="numbering" w:customStyle="1" w:styleId="List011142">
    <w:name w:val="List 011142"/>
    <w:basedOn w:val="ImportedStyle1"/>
    <w:rsid w:val="00C45266"/>
    <w:pPr>
      <w:numPr>
        <w:numId w:val="3"/>
      </w:numPr>
    </w:pPr>
  </w:style>
  <w:style w:type="numbering" w:customStyle="1" w:styleId="ImportedStyle3342">
    <w:name w:val="Imported Style 3342"/>
    <w:rsid w:val="00C45266"/>
    <w:pPr>
      <w:numPr>
        <w:numId w:val="6"/>
      </w:numPr>
    </w:pPr>
  </w:style>
  <w:style w:type="numbering" w:customStyle="1" w:styleId="ImportedStyle31242">
    <w:name w:val="Imported Style 31242"/>
    <w:rsid w:val="00C45266"/>
    <w:pPr>
      <w:numPr>
        <w:numId w:val="8"/>
      </w:numPr>
    </w:pPr>
  </w:style>
  <w:style w:type="numbering" w:customStyle="1" w:styleId="List01242">
    <w:name w:val="List 01242"/>
    <w:rsid w:val="00C45266"/>
    <w:pPr>
      <w:numPr>
        <w:numId w:val="9"/>
      </w:numPr>
    </w:pPr>
  </w:style>
  <w:style w:type="numbering" w:customStyle="1" w:styleId="List0342">
    <w:name w:val="List 0342"/>
    <w:rsid w:val="00C45266"/>
    <w:pPr>
      <w:numPr>
        <w:numId w:val="7"/>
      </w:numPr>
    </w:pPr>
  </w:style>
  <w:style w:type="numbering" w:customStyle="1" w:styleId="ImportedStyle3111142">
    <w:name w:val="Imported Style 3111142"/>
    <w:rsid w:val="00C45266"/>
    <w:pPr>
      <w:numPr>
        <w:numId w:val="69"/>
      </w:numPr>
    </w:pPr>
  </w:style>
  <w:style w:type="character" w:customStyle="1" w:styleId="115">
    <w:name w:val="Προεπιλεγμένη γραμματοσειρά11"/>
    <w:uiPriority w:val="99"/>
    <w:rsid w:val="00C45266"/>
  </w:style>
  <w:style w:type="character" w:customStyle="1" w:styleId="215">
    <w:name w:val="Παραπομπή υποσημείωσης21"/>
    <w:rsid w:val="00C45266"/>
    <w:rPr>
      <w:vertAlign w:val="superscript"/>
    </w:rPr>
  </w:style>
  <w:style w:type="character" w:customStyle="1" w:styleId="216">
    <w:name w:val="Παραπομπή σημείωσης τέλους21"/>
    <w:rsid w:val="00C45266"/>
    <w:rPr>
      <w:vertAlign w:val="superscript"/>
    </w:rPr>
  </w:style>
  <w:style w:type="paragraph" w:customStyle="1" w:styleId="116">
    <w:name w:val="Λεζάντα11"/>
    <w:basedOn w:val="a0"/>
    <w:uiPriority w:val="99"/>
    <w:rsid w:val="00C45266"/>
    <w:pPr>
      <w:suppressLineNumbers/>
      <w:spacing w:before="120" w:after="120" w:line="240" w:lineRule="auto"/>
    </w:pPr>
    <w:rPr>
      <w:rFonts w:ascii="Calibri" w:eastAsia="Times New Roman" w:hAnsi="Calibri" w:cs="Mangal"/>
      <w:i/>
      <w:iCs/>
      <w:sz w:val="24"/>
      <w:szCs w:val="24"/>
      <w:lang w:val="en-GB" w:eastAsia="zh-CN"/>
    </w:rPr>
  </w:style>
  <w:style w:type="paragraph" w:customStyle="1" w:styleId="3111">
    <w:name w:val="Σώμα κείμενου 311"/>
    <w:basedOn w:val="a0"/>
    <w:uiPriority w:val="99"/>
    <w:rsid w:val="00C45266"/>
    <w:pPr>
      <w:tabs>
        <w:tab w:val="num" w:pos="1080"/>
      </w:tabs>
      <w:overflowPunct w:val="0"/>
      <w:autoSpaceDE w:val="0"/>
      <w:autoSpaceDN w:val="0"/>
      <w:adjustRightInd w:val="0"/>
      <w:spacing w:after="0" w:line="240" w:lineRule="auto"/>
      <w:textAlignment w:val="baseline"/>
    </w:pPr>
    <w:rPr>
      <w:rFonts w:ascii="Arial" w:eastAsia="Times New Roman" w:hAnsi="Arial" w:cs="Times New Roman"/>
    </w:rPr>
  </w:style>
  <w:style w:type="paragraph" w:customStyle="1" w:styleId="117">
    <w:name w:val="Παράγραφος λίστας11"/>
    <w:basedOn w:val="a0"/>
    <w:uiPriority w:val="99"/>
    <w:qFormat/>
    <w:rsid w:val="00C45266"/>
    <w:pPr>
      <w:spacing w:line="360" w:lineRule="auto"/>
      <w:ind w:left="720"/>
      <w:contextualSpacing/>
    </w:pPr>
    <w:rPr>
      <w:rFonts w:ascii="Calibri" w:eastAsia="Times New Roman" w:hAnsi="Calibri" w:cs="Times New Roman"/>
      <w:lang w:eastAsia="el-GR"/>
    </w:rPr>
  </w:style>
  <w:style w:type="paragraph" w:customStyle="1" w:styleId="118">
    <w:name w:val="Χωρίς διάστιχο11"/>
    <w:basedOn w:val="a0"/>
    <w:uiPriority w:val="99"/>
    <w:qFormat/>
    <w:rsid w:val="00C45266"/>
    <w:pPr>
      <w:spacing w:after="0" w:line="240" w:lineRule="auto"/>
    </w:pPr>
    <w:rPr>
      <w:rFonts w:ascii="Calibri" w:eastAsia="Times New Roman" w:hAnsi="Calibri" w:cs="Times New Roman"/>
      <w:lang w:eastAsia="el-GR"/>
    </w:rPr>
  </w:style>
  <w:style w:type="paragraph" w:customStyle="1" w:styleId="119">
    <w:name w:val="Αναθεώρηση11"/>
    <w:hidden/>
    <w:uiPriority w:val="99"/>
    <w:semiHidden/>
    <w:rsid w:val="00C45266"/>
    <w:pPr>
      <w:spacing w:after="0" w:line="240" w:lineRule="auto"/>
    </w:pPr>
    <w:rPr>
      <w:rFonts w:ascii="Calibri" w:eastAsia="Times New Roman" w:hAnsi="Calibri" w:cs="Times New Roman"/>
      <w:lang w:eastAsia="el-GR"/>
    </w:rPr>
  </w:style>
  <w:style w:type="paragraph" w:customStyle="1" w:styleId="3112">
    <w:name w:val="Σώμα κείμενου με εσοχή 311"/>
    <w:basedOn w:val="a0"/>
    <w:uiPriority w:val="99"/>
    <w:rsid w:val="00C45266"/>
    <w:pPr>
      <w:spacing w:before="120" w:after="0" w:line="240" w:lineRule="auto"/>
      <w:ind w:left="1361"/>
    </w:pPr>
    <w:rPr>
      <w:rFonts w:ascii="Arial" w:eastAsia="Times New Roman" w:hAnsi="Arial" w:cs="Times New Roman"/>
      <w:szCs w:val="24"/>
      <w:lang w:eastAsia="ar-SA"/>
    </w:rPr>
  </w:style>
  <w:style w:type="numbering" w:customStyle="1" w:styleId="81">
    <w:name w:val="Χωρίς λίστα8"/>
    <w:next w:val="a3"/>
    <w:uiPriority w:val="99"/>
    <w:semiHidden/>
    <w:unhideWhenUsed/>
    <w:rsid w:val="00C45266"/>
  </w:style>
  <w:style w:type="table" w:customStyle="1" w:styleId="74">
    <w:name w:val="Πλέγμα πίνακα7"/>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10">
    <w:name w:val="Imported Style 310"/>
    <w:rsid w:val="00C45266"/>
  </w:style>
  <w:style w:type="numbering" w:customStyle="1" w:styleId="ImportedStyle319">
    <w:name w:val="Imported Style 319"/>
    <w:rsid w:val="00C45266"/>
    <w:pPr>
      <w:numPr>
        <w:numId w:val="11"/>
      </w:numPr>
    </w:pPr>
  </w:style>
  <w:style w:type="numbering" w:customStyle="1" w:styleId="List019">
    <w:name w:val="List 019"/>
    <w:rsid w:val="00C45266"/>
    <w:pPr>
      <w:numPr>
        <w:numId w:val="12"/>
      </w:numPr>
    </w:pPr>
  </w:style>
  <w:style w:type="numbering" w:customStyle="1" w:styleId="List010">
    <w:name w:val="List 010"/>
    <w:rsid w:val="00C45266"/>
  </w:style>
  <w:style w:type="numbering" w:customStyle="1" w:styleId="NoList16">
    <w:name w:val="No List16"/>
    <w:next w:val="a3"/>
    <w:uiPriority w:val="99"/>
    <w:semiHidden/>
    <w:unhideWhenUsed/>
    <w:rsid w:val="00C45266"/>
  </w:style>
  <w:style w:type="numbering" w:customStyle="1" w:styleId="NoList26">
    <w:name w:val="No List26"/>
    <w:next w:val="a3"/>
    <w:semiHidden/>
    <w:rsid w:val="00C45266"/>
  </w:style>
  <w:style w:type="numbering" w:customStyle="1" w:styleId="ImportedStyle16">
    <w:name w:val="Imported Style 16"/>
    <w:rsid w:val="00C45266"/>
  </w:style>
  <w:style w:type="numbering" w:customStyle="1" w:styleId="161">
    <w:name w:val="Χωρίς λίστα16"/>
    <w:next w:val="a3"/>
    <w:uiPriority w:val="99"/>
    <w:semiHidden/>
    <w:unhideWhenUsed/>
    <w:rsid w:val="00C45266"/>
  </w:style>
  <w:style w:type="numbering" w:customStyle="1" w:styleId="ImportedStyle326">
    <w:name w:val="Imported Style 326"/>
    <w:rsid w:val="00C45266"/>
  </w:style>
  <w:style w:type="numbering" w:customStyle="1" w:styleId="ImportedStyle3118">
    <w:name w:val="Imported Style 3118"/>
    <w:rsid w:val="00C45266"/>
    <w:pPr>
      <w:numPr>
        <w:numId w:val="90"/>
      </w:numPr>
    </w:pPr>
  </w:style>
  <w:style w:type="numbering" w:customStyle="1" w:styleId="List0116">
    <w:name w:val="List 0116"/>
    <w:rsid w:val="00C45266"/>
  </w:style>
  <w:style w:type="numbering" w:customStyle="1" w:styleId="List028">
    <w:name w:val="List 028"/>
    <w:rsid w:val="00C45266"/>
    <w:pPr>
      <w:numPr>
        <w:numId w:val="91"/>
      </w:numPr>
    </w:pPr>
  </w:style>
  <w:style w:type="numbering" w:customStyle="1" w:styleId="250">
    <w:name w:val="Χωρίς λίστα25"/>
    <w:next w:val="a3"/>
    <w:uiPriority w:val="99"/>
    <w:semiHidden/>
    <w:unhideWhenUsed/>
    <w:rsid w:val="00C45266"/>
  </w:style>
  <w:style w:type="table" w:customStyle="1" w:styleId="170">
    <w:name w:val="Πλέγμα πίνακα17"/>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Πλέγμα πίνακα115"/>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
    <w:name w:val="Table Grid115"/>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
    <w:name w:val="No List115"/>
    <w:next w:val="a3"/>
    <w:uiPriority w:val="99"/>
    <w:semiHidden/>
    <w:unhideWhenUsed/>
    <w:rsid w:val="00C45266"/>
  </w:style>
  <w:style w:type="numbering" w:customStyle="1" w:styleId="NoList215">
    <w:name w:val="No List215"/>
    <w:next w:val="a3"/>
    <w:semiHidden/>
    <w:rsid w:val="00C45266"/>
  </w:style>
  <w:style w:type="numbering" w:customStyle="1" w:styleId="ImportedStyle3216">
    <w:name w:val="Imported Style 3216"/>
    <w:rsid w:val="00C45266"/>
    <w:pPr>
      <w:numPr>
        <w:numId w:val="1"/>
      </w:numPr>
    </w:pPr>
  </w:style>
  <w:style w:type="numbering" w:customStyle="1" w:styleId="List0216">
    <w:name w:val="List 0216"/>
    <w:basedOn w:val="ImportedStyle1"/>
    <w:rsid w:val="00C45266"/>
    <w:pPr>
      <w:numPr>
        <w:numId w:val="2"/>
      </w:numPr>
    </w:pPr>
  </w:style>
  <w:style w:type="numbering" w:customStyle="1" w:styleId="ImportedStyle115">
    <w:name w:val="Imported Style 115"/>
    <w:rsid w:val="00C45266"/>
  </w:style>
  <w:style w:type="numbering" w:customStyle="1" w:styleId="ImportedStyle31116">
    <w:name w:val="Imported Style 31116"/>
    <w:rsid w:val="00C45266"/>
  </w:style>
  <w:style w:type="numbering" w:customStyle="1" w:styleId="List01115">
    <w:name w:val="List 01115"/>
    <w:basedOn w:val="ImportedStyle1"/>
    <w:rsid w:val="00C45266"/>
    <w:pPr>
      <w:numPr>
        <w:numId w:val="3"/>
      </w:numPr>
    </w:pPr>
  </w:style>
  <w:style w:type="numbering" w:customStyle="1" w:styleId="1151">
    <w:name w:val="Χωρίς λίστα115"/>
    <w:next w:val="a3"/>
    <w:uiPriority w:val="99"/>
    <w:semiHidden/>
    <w:unhideWhenUsed/>
    <w:rsid w:val="00C45266"/>
  </w:style>
  <w:style w:type="numbering" w:customStyle="1" w:styleId="ImportedStyle336">
    <w:name w:val="Imported Style 336"/>
    <w:rsid w:val="00C45266"/>
    <w:pPr>
      <w:numPr>
        <w:numId w:val="7"/>
      </w:numPr>
    </w:pPr>
  </w:style>
  <w:style w:type="numbering" w:customStyle="1" w:styleId="ImportedStyle3125">
    <w:name w:val="Imported Style 3125"/>
    <w:rsid w:val="00C45266"/>
    <w:pPr>
      <w:numPr>
        <w:numId w:val="9"/>
      </w:numPr>
    </w:pPr>
  </w:style>
  <w:style w:type="numbering" w:customStyle="1" w:styleId="List0125">
    <w:name w:val="List 0125"/>
    <w:rsid w:val="00C45266"/>
    <w:pPr>
      <w:numPr>
        <w:numId w:val="10"/>
      </w:numPr>
    </w:pPr>
  </w:style>
  <w:style w:type="numbering" w:customStyle="1" w:styleId="List035">
    <w:name w:val="List 035"/>
    <w:rsid w:val="00C45266"/>
    <w:pPr>
      <w:numPr>
        <w:numId w:val="8"/>
      </w:numPr>
    </w:pPr>
  </w:style>
  <w:style w:type="table" w:customStyle="1" w:styleId="125">
    <w:name w:val="Πλέγμα πίνακα125"/>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Χωρίς λίστα35"/>
    <w:next w:val="a3"/>
    <w:uiPriority w:val="99"/>
    <w:semiHidden/>
    <w:unhideWhenUsed/>
    <w:rsid w:val="00C45266"/>
  </w:style>
  <w:style w:type="table" w:customStyle="1" w:styleId="251">
    <w:name w:val="Πλέγμα πίνακα25"/>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5">
    <w:name w:val="Imported Style 311115"/>
    <w:rsid w:val="00C45266"/>
    <w:pPr>
      <w:numPr>
        <w:numId w:val="92"/>
      </w:numPr>
    </w:pPr>
  </w:style>
  <w:style w:type="table" w:customStyle="1" w:styleId="TableNormal5">
    <w:name w:val="Table Normal5"/>
    <w:uiPriority w:val="2"/>
    <w:semiHidden/>
    <w:unhideWhenUsed/>
    <w:qFormat/>
    <w:rsid w:val="00C4526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C45266"/>
    <w:pPr>
      <w:widowControl w:val="0"/>
      <w:spacing w:after="0" w:line="240" w:lineRule="auto"/>
    </w:pPr>
    <w:rPr>
      <w:rFonts w:ascii="Trebuchet MS" w:eastAsia="Trebuchet MS" w:hAnsi="Trebuchet MS" w:cs="Times New Roman"/>
      <w:lang w:val="en-US"/>
    </w:rPr>
    <w:tblPr>
      <w:tblInd w:w="0" w:type="dxa"/>
      <w:tblCellMar>
        <w:top w:w="0" w:type="dxa"/>
        <w:left w:w="0" w:type="dxa"/>
        <w:bottom w:w="0" w:type="dxa"/>
        <w:right w:w="0" w:type="dxa"/>
      </w:tblCellMar>
    </w:tblPr>
  </w:style>
  <w:style w:type="numbering" w:customStyle="1" w:styleId="91">
    <w:name w:val="Χωρίς λίστα9"/>
    <w:next w:val="a3"/>
    <w:uiPriority w:val="99"/>
    <w:semiHidden/>
    <w:unhideWhenUsed/>
    <w:rsid w:val="00C45266"/>
  </w:style>
  <w:style w:type="table" w:customStyle="1" w:styleId="82">
    <w:name w:val="Πλέγμα πίνακα8"/>
    <w:basedOn w:val="a2"/>
    <w:next w:val="aff1"/>
    <w:uiPriority w:val="5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uiPriority w:val="99"/>
    <w:rsid w:val="00C4526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ImportedStyle320">
    <w:name w:val="Imported Style 320"/>
    <w:rsid w:val="00C45266"/>
  </w:style>
  <w:style w:type="numbering" w:customStyle="1" w:styleId="ImportedStyle3110">
    <w:name w:val="Imported Style 3110"/>
    <w:rsid w:val="00C45266"/>
    <w:pPr>
      <w:numPr>
        <w:numId w:val="11"/>
      </w:numPr>
    </w:pPr>
  </w:style>
  <w:style w:type="numbering" w:customStyle="1" w:styleId="List0110">
    <w:name w:val="List 0110"/>
    <w:rsid w:val="00C45266"/>
    <w:pPr>
      <w:numPr>
        <w:numId w:val="12"/>
      </w:numPr>
    </w:pPr>
  </w:style>
  <w:style w:type="numbering" w:customStyle="1" w:styleId="List020">
    <w:name w:val="List 020"/>
    <w:rsid w:val="00C45266"/>
  </w:style>
  <w:style w:type="numbering" w:customStyle="1" w:styleId="NoList17">
    <w:name w:val="No List17"/>
    <w:next w:val="a3"/>
    <w:uiPriority w:val="99"/>
    <w:semiHidden/>
    <w:unhideWhenUsed/>
    <w:rsid w:val="00C45266"/>
  </w:style>
  <w:style w:type="numbering" w:customStyle="1" w:styleId="NoList27">
    <w:name w:val="No List27"/>
    <w:next w:val="a3"/>
    <w:semiHidden/>
    <w:rsid w:val="00C45266"/>
  </w:style>
  <w:style w:type="numbering" w:customStyle="1" w:styleId="ImportedStyle17">
    <w:name w:val="Imported Style 17"/>
    <w:rsid w:val="00C45266"/>
  </w:style>
  <w:style w:type="numbering" w:customStyle="1" w:styleId="171">
    <w:name w:val="Χωρίς λίστα17"/>
    <w:next w:val="a3"/>
    <w:uiPriority w:val="99"/>
    <w:semiHidden/>
    <w:unhideWhenUsed/>
    <w:rsid w:val="00C45266"/>
  </w:style>
  <w:style w:type="numbering" w:customStyle="1" w:styleId="ImportedStyle327">
    <w:name w:val="Imported Style 327"/>
    <w:rsid w:val="00C45266"/>
  </w:style>
  <w:style w:type="numbering" w:customStyle="1" w:styleId="ImportedStyle3119">
    <w:name w:val="Imported Style 3119"/>
    <w:rsid w:val="00C45266"/>
    <w:pPr>
      <w:numPr>
        <w:numId w:val="96"/>
      </w:numPr>
    </w:pPr>
  </w:style>
  <w:style w:type="numbering" w:customStyle="1" w:styleId="List0117">
    <w:name w:val="List 0117"/>
    <w:rsid w:val="00C45266"/>
  </w:style>
  <w:style w:type="numbering" w:customStyle="1" w:styleId="List029">
    <w:name w:val="List 029"/>
    <w:rsid w:val="00C45266"/>
    <w:pPr>
      <w:numPr>
        <w:numId w:val="97"/>
      </w:numPr>
    </w:pPr>
  </w:style>
  <w:style w:type="numbering" w:customStyle="1" w:styleId="260">
    <w:name w:val="Χωρίς λίστα26"/>
    <w:next w:val="a3"/>
    <w:uiPriority w:val="99"/>
    <w:semiHidden/>
    <w:unhideWhenUsed/>
    <w:rsid w:val="00C45266"/>
  </w:style>
  <w:style w:type="table" w:customStyle="1" w:styleId="180">
    <w:name w:val="Πλέγμα πίνακα18"/>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Πλέγμα πίνακα116"/>
    <w:basedOn w:val="a2"/>
    <w:next w:val="aff1"/>
    <w:uiPriority w:val="39"/>
    <w:rsid w:val="00C452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
    <w:name w:val="Table Grid116"/>
    <w:basedOn w:val="a2"/>
    <w:next w:val="aff1"/>
    <w:uiPriority w:val="99"/>
    <w:rsid w:val="00C452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a3"/>
    <w:uiPriority w:val="99"/>
    <w:semiHidden/>
    <w:unhideWhenUsed/>
    <w:rsid w:val="00C45266"/>
  </w:style>
  <w:style w:type="numbering" w:customStyle="1" w:styleId="NoList216">
    <w:name w:val="No List216"/>
    <w:next w:val="a3"/>
    <w:semiHidden/>
    <w:rsid w:val="00C45266"/>
  </w:style>
  <w:style w:type="numbering" w:customStyle="1" w:styleId="ImportedStyle3217">
    <w:name w:val="Imported Style 3217"/>
    <w:rsid w:val="00C45266"/>
    <w:pPr>
      <w:numPr>
        <w:numId w:val="1"/>
      </w:numPr>
    </w:pPr>
  </w:style>
  <w:style w:type="numbering" w:customStyle="1" w:styleId="List0217">
    <w:name w:val="List 0217"/>
    <w:basedOn w:val="ImportedStyle1"/>
    <w:rsid w:val="00C45266"/>
    <w:pPr>
      <w:numPr>
        <w:numId w:val="2"/>
      </w:numPr>
    </w:pPr>
  </w:style>
  <w:style w:type="numbering" w:customStyle="1" w:styleId="ImportedStyle116">
    <w:name w:val="Imported Style 116"/>
    <w:rsid w:val="00C45266"/>
  </w:style>
  <w:style w:type="numbering" w:customStyle="1" w:styleId="ImportedStyle31117">
    <w:name w:val="Imported Style 31117"/>
    <w:rsid w:val="00C45266"/>
  </w:style>
  <w:style w:type="numbering" w:customStyle="1" w:styleId="List01116">
    <w:name w:val="List 01116"/>
    <w:basedOn w:val="ImportedStyle1"/>
    <w:rsid w:val="00C45266"/>
    <w:pPr>
      <w:numPr>
        <w:numId w:val="3"/>
      </w:numPr>
    </w:pPr>
  </w:style>
  <w:style w:type="numbering" w:customStyle="1" w:styleId="1161">
    <w:name w:val="Χωρίς λίστα116"/>
    <w:next w:val="a3"/>
    <w:uiPriority w:val="99"/>
    <w:semiHidden/>
    <w:unhideWhenUsed/>
    <w:rsid w:val="00C45266"/>
  </w:style>
  <w:style w:type="numbering" w:customStyle="1" w:styleId="ImportedStyle337">
    <w:name w:val="Imported Style 337"/>
    <w:rsid w:val="00C45266"/>
    <w:pPr>
      <w:numPr>
        <w:numId w:val="7"/>
      </w:numPr>
    </w:pPr>
  </w:style>
  <w:style w:type="numbering" w:customStyle="1" w:styleId="ImportedStyle3126">
    <w:name w:val="Imported Style 3126"/>
    <w:rsid w:val="00C45266"/>
    <w:pPr>
      <w:numPr>
        <w:numId w:val="9"/>
      </w:numPr>
    </w:pPr>
  </w:style>
  <w:style w:type="numbering" w:customStyle="1" w:styleId="List0126">
    <w:name w:val="List 0126"/>
    <w:rsid w:val="00C45266"/>
    <w:pPr>
      <w:numPr>
        <w:numId w:val="10"/>
      </w:numPr>
    </w:pPr>
  </w:style>
  <w:style w:type="numbering" w:customStyle="1" w:styleId="List036">
    <w:name w:val="List 036"/>
    <w:rsid w:val="00C45266"/>
    <w:pPr>
      <w:numPr>
        <w:numId w:val="8"/>
      </w:numPr>
    </w:pPr>
  </w:style>
  <w:style w:type="table" w:customStyle="1" w:styleId="126">
    <w:name w:val="Πλέγμα πίνακα126"/>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0">
    <w:name w:val="Χωρίς λίστα36"/>
    <w:next w:val="a3"/>
    <w:uiPriority w:val="99"/>
    <w:semiHidden/>
    <w:unhideWhenUsed/>
    <w:rsid w:val="00C45266"/>
  </w:style>
  <w:style w:type="table" w:customStyle="1" w:styleId="261">
    <w:name w:val="Πλέγμα πίνακα26"/>
    <w:basedOn w:val="a2"/>
    <w:next w:val="aff1"/>
    <w:uiPriority w:val="99"/>
    <w:rsid w:val="00C45266"/>
    <w:pPr>
      <w:spacing w:after="0" w:line="240" w:lineRule="auto"/>
    </w:pPr>
    <w:rPr>
      <w:rFonts w:ascii="Calibri" w:eastAsia="Times New Roman"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edStyle311116">
    <w:name w:val="Imported Style 311116"/>
    <w:rsid w:val="00C45266"/>
    <w:pPr>
      <w:numPr>
        <w:numId w:val="98"/>
      </w:numPr>
    </w:pPr>
  </w:style>
  <w:style w:type="table" w:customStyle="1" w:styleId="TableNormal6">
    <w:name w:val="Table Normal6"/>
    <w:uiPriority w:val="2"/>
    <w:semiHidden/>
    <w:unhideWhenUsed/>
    <w:qFormat/>
    <w:rsid w:val="00C4526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C45266"/>
    <w:pPr>
      <w:widowControl w:val="0"/>
      <w:spacing w:after="0" w:line="240" w:lineRule="auto"/>
    </w:pPr>
    <w:rPr>
      <w:rFonts w:ascii="Trebuchet MS" w:eastAsia="Trebuchet MS" w:hAnsi="Trebuchet MS" w:cs="Times New Roman"/>
      <w:lang w:val="en-US"/>
    </w:rPr>
    <w:tblPr>
      <w:tblInd w:w="0" w:type="dxa"/>
      <w:tblCellMar>
        <w:top w:w="0" w:type="dxa"/>
        <w:left w:w="0" w:type="dxa"/>
        <w:bottom w:w="0" w:type="dxa"/>
        <w:right w:w="0" w:type="dxa"/>
      </w:tblCellMar>
    </w:tblPr>
  </w:style>
  <w:style w:type="character" w:customStyle="1" w:styleId="WW-">
    <w:name w:val="WW-Παραπομπή υποσημείωσης"/>
    <w:rsid w:val="00C45266"/>
    <w:rPr>
      <w:vertAlign w:val="superscript"/>
    </w:rPr>
  </w:style>
  <w:style w:type="character" w:customStyle="1" w:styleId="WW-FootnoteReference19">
    <w:name w:val="WW-Footnote Reference19"/>
    <w:rsid w:val="00C45266"/>
    <w:rPr>
      <w:vertAlign w:val="superscript"/>
    </w:rPr>
  </w:style>
  <w:style w:type="paragraph" w:customStyle="1" w:styleId="-HTML2">
    <w:name w:val="Προ-διαμορφωμένο HTML2"/>
    <w:basedOn w:val="a0"/>
    <w:rsid w:val="00C45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Chard">
    <w:name w:val="Έντονο απόσπ. Char"/>
    <w:uiPriority w:val="99"/>
    <w:rsid w:val="00C45266"/>
    <w:rPr>
      <w:rFonts w:ascii="Calibri" w:hAnsi="Calibri"/>
      <w:b/>
      <w:bCs/>
      <w:i/>
      <w:iCs/>
      <w:lang w:val="x-none" w:eastAsia="x-none"/>
    </w:rPr>
  </w:style>
  <w:style w:type="numbering" w:customStyle="1" w:styleId="ImportedStyle328">
    <w:name w:val="Imported Style 328"/>
    <w:rsid w:val="00C45266"/>
  </w:style>
  <w:style w:type="numbering" w:customStyle="1" w:styleId="ImportedStyle3120">
    <w:name w:val="Imported Style 3120"/>
    <w:rsid w:val="00C45266"/>
    <w:pPr>
      <w:numPr>
        <w:numId w:val="35"/>
      </w:numPr>
    </w:pPr>
  </w:style>
  <w:style w:type="numbering" w:customStyle="1" w:styleId="List0118">
    <w:name w:val="List 0118"/>
    <w:rsid w:val="00C45266"/>
    <w:pPr>
      <w:numPr>
        <w:numId w:val="36"/>
      </w:numPr>
    </w:pPr>
  </w:style>
  <w:style w:type="numbering" w:customStyle="1" w:styleId="List030">
    <w:name w:val="List 030"/>
    <w:rsid w:val="00C45266"/>
  </w:style>
  <w:style w:type="numbering" w:customStyle="1" w:styleId="ImportedStyle329">
    <w:name w:val="Imported Style 329"/>
    <w:rsid w:val="00C45266"/>
  </w:style>
  <w:style w:type="numbering" w:customStyle="1" w:styleId="ImportedStyle31110">
    <w:name w:val="Imported Style 31110"/>
    <w:rsid w:val="00C45266"/>
  </w:style>
  <w:style w:type="numbering" w:customStyle="1" w:styleId="List0119">
    <w:name w:val="List 0119"/>
    <w:rsid w:val="00C45266"/>
  </w:style>
  <w:style w:type="numbering" w:customStyle="1" w:styleId="List0210">
    <w:name w:val="List 0210"/>
    <w:rsid w:val="00C45266"/>
  </w:style>
  <w:style w:type="numbering" w:customStyle="1" w:styleId="ImportedStyle3218">
    <w:name w:val="Imported Style 3218"/>
    <w:rsid w:val="00C45266"/>
    <w:pPr>
      <w:numPr>
        <w:numId w:val="62"/>
      </w:numPr>
    </w:pPr>
  </w:style>
  <w:style w:type="numbering" w:customStyle="1" w:styleId="List0218">
    <w:name w:val="List 0218"/>
    <w:basedOn w:val="ImportedStyle1"/>
    <w:rsid w:val="00C45266"/>
    <w:pPr>
      <w:numPr>
        <w:numId w:val="61"/>
      </w:numPr>
    </w:pPr>
  </w:style>
  <w:style w:type="numbering" w:customStyle="1" w:styleId="ImportedStyle31118">
    <w:name w:val="Imported Style 31118"/>
    <w:rsid w:val="00C45266"/>
    <w:pPr>
      <w:numPr>
        <w:numId w:val="77"/>
      </w:numPr>
    </w:pPr>
  </w:style>
  <w:style w:type="numbering" w:customStyle="1" w:styleId="List01117">
    <w:name w:val="List 01117"/>
    <w:basedOn w:val="ImportedStyle1"/>
    <w:rsid w:val="00C45266"/>
  </w:style>
  <w:style w:type="numbering" w:customStyle="1" w:styleId="ImportedStyle338">
    <w:name w:val="Imported Style 338"/>
    <w:rsid w:val="00C45266"/>
    <w:pPr>
      <w:numPr>
        <w:numId w:val="60"/>
      </w:numPr>
    </w:pPr>
  </w:style>
  <w:style w:type="numbering" w:customStyle="1" w:styleId="ImportedStyle3127">
    <w:name w:val="Imported Style 3127"/>
    <w:rsid w:val="00C45266"/>
  </w:style>
  <w:style w:type="numbering" w:customStyle="1" w:styleId="List0127">
    <w:name w:val="List 0127"/>
    <w:rsid w:val="00C45266"/>
  </w:style>
  <w:style w:type="numbering" w:customStyle="1" w:styleId="List037">
    <w:name w:val="List 037"/>
    <w:rsid w:val="00C45266"/>
  </w:style>
  <w:style w:type="numbering" w:customStyle="1" w:styleId="ImportedStyle311117">
    <w:name w:val="Imported Style 311117"/>
    <w:rsid w:val="00C45266"/>
  </w:style>
  <w:style w:type="numbering" w:customStyle="1" w:styleId="ImportedStyle31125">
    <w:name w:val="Imported Style 31125"/>
    <w:rsid w:val="00C45266"/>
    <w:pPr>
      <w:numPr>
        <w:numId w:val="55"/>
      </w:numPr>
    </w:pPr>
  </w:style>
  <w:style w:type="numbering" w:customStyle="1" w:styleId="List0225">
    <w:name w:val="List 0225"/>
    <w:rsid w:val="00C45266"/>
    <w:pPr>
      <w:numPr>
        <w:numId w:val="54"/>
      </w:numPr>
    </w:pPr>
  </w:style>
  <w:style w:type="numbering" w:customStyle="1" w:styleId="ImportedStyle346">
    <w:name w:val="Imported Style 346"/>
    <w:rsid w:val="00C45266"/>
  </w:style>
  <w:style w:type="numbering" w:customStyle="1" w:styleId="ImportedStyle3136">
    <w:name w:val="Imported Style 3136"/>
    <w:rsid w:val="00C45266"/>
  </w:style>
  <w:style w:type="numbering" w:customStyle="1" w:styleId="List0136">
    <w:name w:val="List 0136"/>
    <w:rsid w:val="00C45266"/>
  </w:style>
  <w:style w:type="numbering" w:customStyle="1" w:styleId="List046">
    <w:name w:val="List 046"/>
    <w:rsid w:val="00C45266"/>
  </w:style>
  <w:style w:type="numbering" w:customStyle="1" w:styleId="ImportedStyle311214">
    <w:name w:val="Imported Style 311214"/>
    <w:rsid w:val="00C45266"/>
  </w:style>
  <w:style w:type="numbering" w:customStyle="1" w:styleId="List02214">
    <w:name w:val="List 02214"/>
    <w:rsid w:val="00C45266"/>
  </w:style>
  <w:style w:type="numbering" w:customStyle="1" w:styleId="ImportedStyle32115">
    <w:name w:val="Imported Style 32115"/>
    <w:rsid w:val="00C45266"/>
  </w:style>
  <w:style w:type="numbering" w:customStyle="1" w:styleId="List02115">
    <w:name w:val="List 02115"/>
    <w:basedOn w:val="ImportedStyle1"/>
    <w:rsid w:val="00C45266"/>
  </w:style>
  <w:style w:type="numbering" w:customStyle="1" w:styleId="List011115">
    <w:name w:val="List 011115"/>
    <w:basedOn w:val="ImportedStyle1"/>
    <w:rsid w:val="00C45266"/>
  </w:style>
  <w:style w:type="numbering" w:customStyle="1" w:styleId="ImportedStyle3315">
    <w:name w:val="Imported Style 3315"/>
    <w:rsid w:val="00C45266"/>
  </w:style>
  <w:style w:type="numbering" w:customStyle="1" w:styleId="List0315">
    <w:name w:val="List 0315"/>
    <w:rsid w:val="00C45266"/>
  </w:style>
  <w:style w:type="numbering" w:customStyle="1" w:styleId="ImportedStyle3111115">
    <w:name w:val="Imported Style 3111115"/>
    <w:rsid w:val="00C45266"/>
    <w:pPr>
      <w:numPr>
        <w:numId w:val="78"/>
      </w:numPr>
    </w:pPr>
  </w:style>
  <w:style w:type="numbering" w:customStyle="1" w:styleId="ImportedStyle3415">
    <w:name w:val="Imported Style 3415"/>
    <w:rsid w:val="00C45266"/>
  </w:style>
  <w:style w:type="numbering" w:customStyle="1" w:styleId="ImportedStyle31315">
    <w:name w:val="Imported Style 31315"/>
    <w:rsid w:val="00C45266"/>
  </w:style>
  <w:style w:type="numbering" w:customStyle="1" w:styleId="List01315">
    <w:name w:val="List 01315"/>
    <w:rsid w:val="00C45266"/>
  </w:style>
  <w:style w:type="numbering" w:customStyle="1" w:styleId="List0415">
    <w:name w:val="List 0415"/>
    <w:rsid w:val="00C45266"/>
  </w:style>
  <w:style w:type="numbering" w:customStyle="1" w:styleId="ImportedStyle3112111">
    <w:name w:val="Imported Style 3112111"/>
    <w:rsid w:val="00C45266"/>
    <w:pPr>
      <w:numPr>
        <w:numId w:val="28"/>
      </w:numPr>
    </w:pPr>
  </w:style>
  <w:style w:type="numbering" w:customStyle="1" w:styleId="List022111">
    <w:name w:val="List 022111"/>
    <w:rsid w:val="00C45266"/>
    <w:pPr>
      <w:numPr>
        <w:numId w:val="49"/>
      </w:numPr>
    </w:pPr>
  </w:style>
  <w:style w:type="numbering" w:customStyle="1" w:styleId="ImportedStyle321113">
    <w:name w:val="Imported Style 321113"/>
    <w:rsid w:val="00C45266"/>
  </w:style>
  <w:style w:type="numbering" w:customStyle="1" w:styleId="List021113">
    <w:name w:val="List 021113"/>
    <w:basedOn w:val="ImportedStyle1"/>
    <w:rsid w:val="00C45266"/>
  </w:style>
  <w:style w:type="numbering" w:customStyle="1" w:styleId="List0111113">
    <w:name w:val="List 0111113"/>
    <w:basedOn w:val="ImportedStyle1"/>
    <w:rsid w:val="00C45266"/>
  </w:style>
  <w:style w:type="numbering" w:customStyle="1" w:styleId="ImportedStyle33113">
    <w:name w:val="Imported Style 33113"/>
    <w:rsid w:val="00C45266"/>
  </w:style>
  <w:style w:type="numbering" w:customStyle="1" w:styleId="List03113">
    <w:name w:val="List 03113"/>
    <w:rsid w:val="00C45266"/>
  </w:style>
  <w:style w:type="numbering" w:customStyle="1" w:styleId="ImportedStyle31111113">
    <w:name w:val="Imported Style 31111113"/>
    <w:rsid w:val="00C45266"/>
  </w:style>
  <w:style w:type="numbering" w:customStyle="1" w:styleId="ImportedStyle34113">
    <w:name w:val="Imported Style 34113"/>
    <w:rsid w:val="00C45266"/>
  </w:style>
  <w:style w:type="numbering" w:customStyle="1" w:styleId="ImportedStyle313113">
    <w:name w:val="Imported Style 313113"/>
    <w:rsid w:val="00C45266"/>
  </w:style>
  <w:style w:type="numbering" w:customStyle="1" w:styleId="List013113">
    <w:name w:val="List 013113"/>
    <w:rsid w:val="00C45266"/>
  </w:style>
  <w:style w:type="numbering" w:customStyle="1" w:styleId="List04113">
    <w:name w:val="List 04113"/>
    <w:rsid w:val="00C45266"/>
  </w:style>
  <w:style w:type="numbering" w:customStyle="1" w:styleId="ImportedStyle31143">
    <w:name w:val="Imported Style 31143"/>
    <w:rsid w:val="00C45266"/>
    <w:pPr>
      <w:numPr>
        <w:numId w:val="43"/>
      </w:numPr>
    </w:pPr>
  </w:style>
  <w:style w:type="numbering" w:customStyle="1" w:styleId="List0243">
    <w:name w:val="List 0243"/>
    <w:rsid w:val="00C45266"/>
    <w:pPr>
      <w:numPr>
        <w:numId w:val="42"/>
      </w:numPr>
    </w:pPr>
  </w:style>
  <w:style w:type="numbering" w:customStyle="1" w:styleId="ImportedStyle3111133">
    <w:name w:val="Imported Style 3111133"/>
    <w:rsid w:val="00C45266"/>
  </w:style>
  <w:style w:type="numbering" w:customStyle="1" w:styleId="List01333">
    <w:name w:val="List 01333"/>
    <w:rsid w:val="00C45266"/>
  </w:style>
  <w:style w:type="numbering" w:customStyle="1" w:styleId="ImportedStyle311223">
    <w:name w:val="Imported Style 311223"/>
    <w:rsid w:val="00C45266"/>
  </w:style>
  <w:style w:type="numbering" w:customStyle="1" w:styleId="List02223">
    <w:name w:val="List 02223"/>
    <w:rsid w:val="00C45266"/>
  </w:style>
  <w:style w:type="numbering" w:customStyle="1" w:styleId="ImportedStyle321123">
    <w:name w:val="Imported Style 321123"/>
    <w:rsid w:val="00C45266"/>
  </w:style>
  <w:style w:type="numbering" w:customStyle="1" w:styleId="List021123">
    <w:name w:val="List 021123"/>
    <w:basedOn w:val="ImportedStyle1"/>
    <w:rsid w:val="00C45266"/>
  </w:style>
  <w:style w:type="numbering" w:customStyle="1" w:styleId="List0111123">
    <w:name w:val="List 0111123"/>
    <w:basedOn w:val="ImportedStyle1"/>
    <w:rsid w:val="00C45266"/>
  </w:style>
  <w:style w:type="numbering" w:customStyle="1" w:styleId="ImportedStyle33123">
    <w:name w:val="Imported Style 33123"/>
    <w:rsid w:val="00C45266"/>
  </w:style>
  <w:style w:type="numbering" w:customStyle="1" w:styleId="List03123">
    <w:name w:val="List 03123"/>
    <w:rsid w:val="00C45266"/>
  </w:style>
  <w:style w:type="numbering" w:customStyle="1" w:styleId="ImportedStyle31111123">
    <w:name w:val="Imported Style 31111123"/>
    <w:rsid w:val="00C45266"/>
  </w:style>
  <w:style w:type="numbering" w:customStyle="1" w:styleId="ImportedStyle34123">
    <w:name w:val="Imported Style 34123"/>
    <w:rsid w:val="00C45266"/>
  </w:style>
  <w:style w:type="numbering" w:customStyle="1" w:styleId="ImportedStyle313123">
    <w:name w:val="Imported Style 313123"/>
    <w:rsid w:val="00C45266"/>
  </w:style>
  <w:style w:type="numbering" w:customStyle="1" w:styleId="List013123">
    <w:name w:val="List 013123"/>
    <w:rsid w:val="00C45266"/>
  </w:style>
  <w:style w:type="numbering" w:customStyle="1" w:styleId="List04123">
    <w:name w:val="List 04123"/>
    <w:rsid w:val="00C45266"/>
  </w:style>
  <w:style w:type="numbering" w:customStyle="1" w:styleId="ImportedStyle3173">
    <w:name w:val="Imported Style 3173"/>
    <w:rsid w:val="00C45266"/>
  </w:style>
  <w:style w:type="numbering" w:customStyle="1" w:styleId="List0173">
    <w:name w:val="List 0173"/>
    <w:rsid w:val="00C45266"/>
  </w:style>
  <w:style w:type="numbering" w:customStyle="1" w:styleId="ImportedStyle31153">
    <w:name w:val="Imported Style 31153"/>
    <w:rsid w:val="00C45266"/>
  </w:style>
  <w:style w:type="numbering" w:customStyle="1" w:styleId="List0253">
    <w:name w:val="List 0253"/>
    <w:rsid w:val="00C45266"/>
    <w:pPr>
      <w:numPr>
        <w:numId w:val="27"/>
      </w:numPr>
    </w:pPr>
  </w:style>
  <w:style w:type="numbering" w:customStyle="1" w:styleId="ImportedStyle32143">
    <w:name w:val="Imported Style 32143"/>
    <w:rsid w:val="00C45266"/>
  </w:style>
  <w:style w:type="numbering" w:customStyle="1" w:styleId="List02143">
    <w:name w:val="List 02143"/>
    <w:basedOn w:val="ImportedStyle1"/>
    <w:rsid w:val="00C45266"/>
  </w:style>
  <w:style w:type="numbering" w:customStyle="1" w:styleId="List011143">
    <w:name w:val="List 011143"/>
    <w:basedOn w:val="ImportedStyle1"/>
    <w:rsid w:val="00C45266"/>
  </w:style>
  <w:style w:type="numbering" w:customStyle="1" w:styleId="ImportedStyle3343">
    <w:name w:val="Imported Style 3343"/>
    <w:rsid w:val="00C45266"/>
  </w:style>
  <w:style w:type="numbering" w:customStyle="1" w:styleId="ImportedStyle31243">
    <w:name w:val="Imported Style 31243"/>
    <w:rsid w:val="00C45266"/>
  </w:style>
  <w:style w:type="numbering" w:customStyle="1" w:styleId="List01243">
    <w:name w:val="List 01243"/>
    <w:rsid w:val="00C45266"/>
  </w:style>
  <w:style w:type="numbering" w:customStyle="1" w:styleId="List0343">
    <w:name w:val="List 0343"/>
    <w:rsid w:val="00C45266"/>
  </w:style>
  <w:style w:type="numbering" w:customStyle="1" w:styleId="ImportedStyle3111143">
    <w:name w:val="Imported Style 3111143"/>
    <w:rsid w:val="00C45266"/>
    <w:pPr>
      <w:numPr>
        <w:numId w:val="57"/>
      </w:numPr>
    </w:pPr>
  </w:style>
  <w:style w:type="numbering" w:customStyle="1" w:styleId="ImportedStyle31161">
    <w:name w:val="Imported Style 31161"/>
    <w:rsid w:val="00C45266"/>
  </w:style>
  <w:style w:type="numbering" w:customStyle="1" w:styleId="List0261">
    <w:name w:val="List 0261"/>
    <w:rsid w:val="00C45266"/>
    <w:pPr>
      <w:numPr>
        <w:numId w:val="53"/>
      </w:numPr>
    </w:pPr>
  </w:style>
  <w:style w:type="numbering" w:customStyle="1" w:styleId="ImportedStyle3441">
    <w:name w:val="Imported Style 3441"/>
    <w:rsid w:val="00C45266"/>
  </w:style>
  <w:style w:type="numbering" w:customStyle="1" w:styleId="ImportedStyle31341">
    <w:name w:val="Imported Style 31341"/>
    <w:rsid w:val="00C45266"/>
  </w:style>
  <w:style w:type="numbering" w:customStyle="1" w:styleId="List01341">
    <w:name w:val="List 01341"/>
    <w:rsid w:val="00C45266"/>
  </w:style>
  <w:style w:type="numbering" w:customStyle="1" w:styleId="List0441">
    <w:name w:val="List 0441"/>
    <w:rsid w:val="00C45266"/>
  </w:style>
  <w:style w:type="numbering" w:customStyle="1" w:styleId="ImportedStyle311231">
    <w:name w:val="Imported Style 311231"/>
    <w:rsid w:val="00C45266"/>
  </w:style>
  <w:style w:type="numbering" w:customStyle="1" w:styleId="List02231">
    <w:name w:val="List 02231"/>
    <w:rsid w:val="00C45266"/>
  </w:style>
  <w:style w:type="numbering" w:customStyle="1" w:styleId="ImportedStyle321131">
    <w:name w:val="Imported Style 321131"/>
    <w:rsid w:val="00C45266"/>
  </w:style>
  <w:style w:type="numbering" w:customStyle="1" w:styleId="List021131">
    <w:name w:val="List 021131"/>
    <w:basedOn w:val="ImportedStyle1"/>
    <w:rsid w:val="00C45266"/>
  </w:style>
  <w:style w:type="numbering" w:customStyle="1" w:styleId="List0111131">
    <w:name w:val="List 0111131"/>
    <w:basedOn w:val="ImportedStyle1"/>
    <w:rsid w:val="00C45266"/>
  </w:style>
  <w:style w:type="numbering" w:customStyle="1" w:styleId="ImportedStyle33131">
    <w:name w:val="Imported Style 33131"/>
    <w:rsid w:val="00C45266"/>
  </w:style>
  <w:style w:type="numbering" w:customStyle="1" w:styleId="List03131">
    <w:name w:val="List 03131"/>
    <w:rsid w:val="00C45266"/>
  </w:style>
  <w:style w:type="numbering" w:customStyle="1" w:styleId="ImportedStyle31111131">
    <w:name w:val="Imported Style 31111131"/>
    <w:rsid w:val="00C45266"/>
  </w:style>
  <w:style w:type="numbering" w:customStyle="1" w:styleId="ImportedStyle34131">
    <w:name w:val="Imported Style 34131"/>
    <w:rsid w:val="00C45266"/>
  </w:style>
  <w:style w:type="numbering" w:customStyle="1" w:styleId="ImportedStyle313131">
    <w:name w:val="Imported Style 313131"/>
    <w:rsid w:val="00C45266"/>
  </w:style>
  <w:style w:type="numbering" w:customStyle="1" w:styleId="List013131">
    <w:name w:val="List 013131"/>
    <w:rsid w:val="00C45266"/>
  </w:style>
  <w:style w:type="numbering" w:customStyle="1" w:styleId="List04131">
    <w:name w:val="List 04131"/>
    <w:rsid w:val="00C45266"/>
  </w:style>
  <w:style w:type="numbering" w:customStyle="1" w:styleId="ImportedStyle3112121">
    <w:name w:val="Imported Style 3112121"/>
    <w:rsid w:val="00C45266"/>
  </w:style>
  <w:style w:type="numbering" w:customStyle="1" w:styleId="List022121">
    <w:name w:val="List 022121"/>
    <w:rsid w:val="00C45266"/>
    <w:pPr>
      <w:numPr>
        <w:numId w:val="99"/>
      </w:numPr>
    </w:pPr>
  </w:style>
  <w:style w:type="numbering" w:customStyle="1" w:styleId="ImportedStyle3211111">
    <w:name w:val="Imported Style 3211111"/>
    <w:rsid w:val="00C45266"/>
  </w:style>
  <w:style w:type="numbering" w:customStyle="1" w:styleId="List0211111">
    <w:name w:val="List 0211111"/>
    <w:basedOn w:val="ImportedStyle1"/>
    <w:rsid w:val="00C45266"/>
  </w:style>
  <w:style w:type="numbering" w:customStyle="1" w:styleId="List01111111">
    <w:name w:val="List 01111111"/>
    <w:basedOn w:val="ImportedStyle1"/>
    <w:rsid w:val="00C45266"/>
  </w:style>
  <w:style w:type="numbering" w:customStyle="1" w:styleId="ImportedStyle331111">
    <w:name w:val="Imported Style 331111"/>
    <w:rsid w:val="00C45266"/>
  </w:style>
  <w:style w:type="numbering" w:customStyle="1" w:styleId="List031111">
    <w:name w:val="List 031111"/>
    <w:rsid w:val="00C45266"/>
  </w:style>
  <w:style w:type="numbering" w:customStyle="1" w:styleId="ImportedStyle311111111">
    <w:name w:val="Imported Style 311111111"/>
    <w:rsid w:val="00C45266"/>
  </w:style>
  <w:style w:type="numbering" w:customStyle="1" w:styleId="ImportedStyle341111">
    <w:name w:val="Imported Style 341111"/>
    <w:rsid w:val="00C45266"/>
  </w:style>
  <w:style w:type="numbering" w:customStyle="1" w:styleId="ImportedStyle3131111">
    <w:name w:val="Imported Style 3131111"/>
    <w:rsid w:val="00C45266"/>
  </w:style>
  <w:style w:type="numbering" w:customStyle="1" w:styleId="List0131111">
    <w:name w:val="List 0131111"/>
    <w:rsid w:val="00C45266"/>
  </w:style>
  <w:style w:type="numbering" w:customStyle="1" w:styleId="List041111">
    <w:name w:val="List 041111"/>
    <w:rsid w:val="00C45266"/>
  </w:style>
  <w:style w:type="numbering" w:customStyle="1" w:styleId="ImportedStyle311411">
    <w:name w:val="Imported Style 311411"/>
    <w:rsid w:val="00C45266"/>
  </w:style>
  <w:style w:type="numbering" w:customStyle="1" w:styleId="List02411">
    <w:name w:val="List 02411"/>
    <w:rsid w:val="00C45266"/>
  </w:style>
  <w:style w:type="numbering" w:customStyle="1" w:styleId="ImportedStyle31111311">
    <w:name w:val="Imported Style 31111311"/>
    <w:rsid w:val="00C45266"/>
  </w:style>
  <w:style w:type="numbering" w:customStyle="1" w:styleId="List013311">
    <w:name w:val="List 013311"/>
    <w:rsid w:val="00C45266"/>
  </w:style>
  <w:style w:type="numbering" w:customStyle="1" w:styleId="ImportedStyle3112211">
    <w:name w:val="Imported Style 3112211"/>
    <w:rsid w:val="00C45266"/>
    <w:pPr>
      <w:numPr>
        <w:numId w:val="58"/>
      </w:numPr>
    </w:pPr>
  </w:style>
  <w:style w:type="numbering" w:customStyle="1" w:styleId="List022211">
    <w:name w:val="List 022211"/>
    <w:rsid w:val="00C45266"/>
  </w:style>
  <w:style w:type="numbering" w:customStyle="1" w:styleId="ImportedStyle3211211">
    <w:name w:val="Imported Style 3211211"/>
    <w:rsid w:val="00C45266"/>
  </w:style>
  <w:style w:type="numbering" w:customStyle="1" w:styleId="List0211211">
    <w:name w:val="List 0211211"/>
    <w:basedOn w:val="ImportedStyle1"/>
    <w:rsid w:val="00C45266"/>
  </w:style>
  <w:style w:type="numbering" w:customStyle="1" w:styleId="List01111211">
    <w:name w:val="List 01111211"/>
    <w:basedOn w:val="ImportedStyle1"/>
    <w:rsid w:val="00C45266"/>
  </w:style>
  <w:style w:type="numbering" w:customStyle="1" w:styleId="ImportedStyle331211">
    <w:name w:val="Imported Style 331211"/>
    <w:rsid w:val="00C45266"/>
  </w:style>
  <w:style w:type="numbering" w:customStyle="1" w:styleId="List031211">
    <w:name w:val="List 031211"/>
    <w:rsid w:val="00C45266"/>
  </w:style>
  <w:style w:type="numbering" w:customStyle="1" w:styleId="ImportedStyle311111211">
    <w:name w:val="Imported Style 311111211"/>
    <w:rsid w:val="00C45266"/>
    <w:pPr>
      <w:numPr>
        <w:numId w:val="59"/>
      </w:numPr>
    </w:pPr>
  </w:style>
  <w:style w:type="numbering" w:customStyle="1" w:styleId="ImportedStyle341211">
    <w:name w:val="Imported Style 341211"/>
    <w:rsid w:val="00C45266"/>
  </w:style>
  <w:style w:type="numbering" w:customStyle="1" w:styleId="ImportedStyle3131211">
    <w:name w:val="Imported Style 3131211"/>
    <w:rsid w:val="00C45266"/>
  </w:style>
  <w:style w:type="numbering" w:customStyle="1" w:styleId="List0131211">
    <w:name w:val="List 0131211"/>
    <w:rsid w:val="00C45266"/>
  </w:style>
  <w:style w:type="numbering" w:customStyle="1" w:styleId="List041211">
    <w:name w:val="List 041211"/>
    <w:rsid w:val="00C45266"/>
  </w:style>
  <w:style w:type="numbering" w:customStyle="1" w:styleId="ImportedStyle31711">
    <w:name w:val="Imported Style 31711"/>
    <w:rsid w:val="00C45266"/>
  </w:style>
  <w:style w:type="numbering" w:customStyle="1" w:styleId="List01711">
    <w:name w:val="List 01711"/>
    <w:rsid w:val="00C45266"/>
  </w:style>
  <w:style w:type="numbering" w:customStyle="1" w:styleId="ImportedStyle311511">
    <w:name w:val="Imported Style 311511"/>
    <w:rsid w:val="00C45266"/>
    <w:pPr>
      <w:numPr>
        <w:numId w:val="50"/>
      </w:numPr>
    </w:pPr>
  </w:style>
  <w:style w:type="numbering" w:customStyle="1" w:styleId="List02511">
    <w:name w:val="List 02511"/>
    <w:rsid w:val="00C45266"/>
  </w:style>
  <w:style w:type="numbering" w:customStyle="1" w:styleId="ImportedStyle321411">
    <w:name w:val="Imported Style 321411"/>
    <w:rsid w:val="00C45266"/>
  </w:style>
  <w:style w:type="numbering" w:customStyle="1" w:styleId="List021411">
    <w:name w:val="List 021411"/>
    <w:basedOn w:val="ImportedStyle1"/>
    <w:rsid w:val="00C45266"/>
  </w:style>
  <w:style w:type="numbering" w:customStyle="1" w:styleId="List0111411">
    <w:name w:val="List 0111411"/>
    <w:basedOn w:val="ImportedStyle1"/>
    <w:rsid w:val="00C45266"/>
  </w:style>
  <w:style w:type="numbering" w:customStyle="1" w:styleId="ImportedStyle33411">
    <w:name w:val="Imported Style 33411"/>
    <w:rsid w:val="00C45266"/>
  </w:style>
  <w:style w:type="numbering" w:customStyle="1" w:styleId="ImportedStyle312411">
    <w:name w:val="Imported Style 312411"/>
    <w:rsid w:val="00C45266"/>
  </w:style>
  <w:style w:type="numbering" w:customStyle="1" w:styleId="List012411">
    <w:name w:val="List 012411"/>
    <w:rsid w:val="00C45266"/>
  </w:style>
  <w:style w:type="numbering" w:customStyle="1" w:styleId="List03411">
    <w:name w:val="List 03411"/>
    <w:rsid w:val="00C45266"/>
  </w:style>
  <w:style w:type="numbering" w:customStyle="1" w:styleId="ImportedStyle31111411">
    <w:name w:val="Imported Style 31111411"/>
    <w:rsid w:val="00C45266"/>
  </w:style>
  <w:style w:type="numbering" w:customStyle="1" w:styleId="ImportedStyle391">
    <w:name w:val="Imported Style 391"/>
    <w:rsid w:val="00C45266"/>
  </w:style>
  <w:style w:type="numbering" w:customStyle="1" w:styleId="ImportedStyle3181">
    <w:name w:val="Imported Style 3181"/>
    <w:rsid w:val="00C45266"/>
  </w:style>
  <w:style w:type="numbering" w:customStyle="1" w:styleId="List0181">
    <w:name w:val="List 0181"/>
    <w:rsid w:val="00C45266"/>
  </w:style>
  <w:style w:type="numbering" w:customStyle="1" w:styleId="List091">
    <w:name w:val="List 091"/>
    <w:rsid w:val="00C45266"/>
  </w:style>
  <w:style w:type="numbering" w:customStyle="1" w:styleId="ImportedStyle31171">
    <w:name w:val="Imported Style 31171"/>
    <w:rsid w:val="00C45266"/>
    <w:pPr>
      <w:numPr>
        <w:numId w:val="102"/>
      </w:numPr>
    </w:pPr>
  </w:style>
  <w:style w:type="numbering" w:customStyle="1" w:styleId="List0271">
    <w:name w:val="List 0271"/>
    <w:rsid w:val="00C45266"/>
    <w:pPr>
      <w:numPr>
        <w:numId w:val="100"/>
      </w:numPr>
    </w:pPr>
  </w:style>
  <w:style w:type="numbering" w:customStyle="1" w:styleId="ImportedStyle32151">
    <w:name w:val="Imported Style 32151"/>
    <w:rsid w:val="00C45266"/>
  </w:style>
  <w:style w:type="numbering" w:customStyle="1" w:styleId="List02151">
    <w:name w:val="List 02151"/>
    <w:basedOn w:val="ImportedStyle1"/>
    <w:rsid w:val="00C45266"/>
  </w:style>
  <w:style w:type="numbering" w:customStyle="1" w:styleId="ImportedStyle3351">
    <w:name w:val="Imported Style 3351"/>
    <w:rsid w:val="00C45266"/>
  </w:style>
  <w:style w:type="numbering" w:customStyle="1" w:styleId="ImportedStyle3451">
    <w:name w:val="Imported Style 3451"/>
    <w:rsid w:val="00C45266"/>
  </w:style>
  <w:style w:type="numbering" w:customStyle="1" w:styleId="ImportedStyle31351">
    <w:name w:val="Imported Style 31351"/>
    <w:rsid w:val="00C45266"/>
  </w:style>
  <w:style w:type="numbering" w:customStyle="1" w:styleId="List01351">
    <w:name w:val="List 01351"/>
    <w:rsid w:val="00C45266"/>
  </w:style>
  <w:style w:type="numbering" w:customStyle="1" w:styleId="List0451">
    <w:name w:val="List 0451"/>
    <w:rsid w:val="00C45266"/>
  </w:style>
  <w:style w:type="numbering" w:customStyle="1" w:styleId="ImportedStyle311241">
    <w:name w:val="Imported Style 311241"/>
    <w:rsid w:val="00C45266"/>
  </w:style>
  <w:style w:type="numbering" w:customStyle="1" w:styleId="List02241">
    <w:name w:val="List 02241"/>
    <w:rsid w:val="00C45266"/>
  </w:style>
  <w:style w:type="numbering" w:customStyle="1" w:styleId="ImportedStyle321141">
    <w:name w:val="Imported Style 321141"/>
    <w:rsid w:val="00C45266"/>
  </w:style>
  <w:style w:type="numbering" w:customStyle="1" w:styleId="List021141">
    <w:name w:val="List 021141"/>
    <w:basedOn w:val="ImportedStyle1"/>
    <w:rsid w:val="00C45266"/>
  </w:style>
  <w:style w:type="numbering" w:customStyle="1" w:styleId="List0111141">
    <w:name w:val="List 0111141"/>
    <w:basedOn w:val="ImportedStyle1"/>
    <w:rsid w:val="00C45266"/>
  </w:style>
  <w:style w:type="numbering" w:customStyle="1" w:styleId="ImportedStyle33141">
    <w:name w:val="Imported Style 33141"/>
    <w:rsid w:val="00C45266"/>
  </w:style>
  <w:style w:type="numbering" w:customStyle="1" w:styleId="List03141">
    <w:name w:val="List 03141"/>
    <w:rsid w:val="00C45266"/>
  </w:style>
  <w:style w:type="numbering" w:customStyle="1" w:styleId="ImportedStyle31111141">
    <w:name w:val="Imported Style 31111141"/>
    <w:rsid w:val="00C45266"/>
  </w:style>
  <w:style w:type="numbering" w:customStyle="1" w:styleId="ImportedStyle34141">
    <w:name w:val="Imported Style 34141"/>
    <w:rsid w:val="00C45266"/>
  </w:style>
  <w:style w:type="numbering" w:customStyle="1" w:styleId="ImportedStyle313141">
    <w:name w:val="Imported Style 313141"/>
    <w:rsid w:val="00C45266"/>
  </w:style>
  <w:style w:type="numbering" w:customStyle="1" w:styleId="List013141">
    <w:name w:val="List 013141"/>
    <w:rsid w:val="00C45266"/>
  </w:style>
  <w:style w:type="numbering" w:customStyle="1" w:styleId="List04141">
    <w:name w:val="List 04141"/>
    <w:rsid w:val="00C45266"/>
  </w:style>
  <w:style w:type="numbering" w:customStyle="1" w:styleId="ImportedStyle3112131">
    <w:name w:val="Imported Style 3112131"/>
    <w:rsid w:val="00C45266"/>
    <w:pPr>
      <w:numPr>
        <w:numId w:val="47"/>
      </w:numPr>
    </w:pPr>
  </w:style>
  <w:style w:type="numbering" w:customStyle="1" w:styleId="List022131">
    <w:name w:val="List 022131"/>
    <w:rsid w:val="00C45266"/>
    <w:pPr>
      <w:numPr>
        <w:numId w:val="48"/>
      </w:numPr>
    </w:pPr>
  </w:style>
  <w:style w:type="numbering" w:customStyle="1" w:styleId="ImportedStyle3211121">
    <w:name w:val="Imported Style 3211121"/>
    <w:rsid w:val="00C45266"/>
  </w:style>
  <w:style w:type="numbering" w:customStyle="1" w:styleId="List0211121">
    <w:name w:val="List 0211121"/>
    <w:basedOn w:val="ImportedStyle1"/>
    <w:rsid w:val="00C45266"/>
  </w:style>
  <w:style w:type="numbering" w:customStyle="1" w:styleId="List01111121">
    <w:name w:val="List 01111121"/>
    <w:basedOn w:val="ImportedStyle1"/>
    <w:rsid w:val="00C45266"/>
  </w:style>
  <w:style w:type="numbering" w:customStyle="1" w:styleId="ImportedStyle331121">
    <w:name w:val="Imported Style 331121"/>
    <w:rsid w:val="00C45266"/>
  </w:style>
  <w:style w:type="numbering" w:customStyle="1" w:styleId="List031121">
    <w:name w:val="List 031121"/>
    <w:rsid w:val="00C45266"/>
  </w:style>
  <w:style w:type="numbering" w:customStyle="1" w:styleId="ImportedStyle311111121">
    <w:name w:val="Imported Style 311111121"/>
    <w:rsid w:val="00C45266"/>
  </w:style>
  <w:style w:type="numbering" w:customStyle="1" w:styleId="ImportedStyle341121">
    <w:name w:val="Imported Style 341121"/>
    <w:rsid w:val="00C45266"/>
  </w:style>
  <w:style w:type="numbering" w:customStyle="1" w:styleId="ImportedStyle3131121">
    <w:name w:val="Imported Style 3131121"/>
    <w:rsid w:val="00C45266"/>
  </w:style>
  <w:style w:type="numbering" w:customStyle="1" w:styleId="List0131121">
    <w:name w:val="List 0131121"/>
    <w:rsid w:val="00C45266"/>
  </w:style>
  <w:style w:type="numbering" w:customStyle="1" w:styleId="List041121">
    <w:name w:val="List 041121"/>
    <w:rsid w:val="00C45266"/>
  </w:style>
  <w:style w:type="numbering" w:customStyle="1" w:styleId="ImportedStyle311421">
    <w:name w:val="Imported Style 311421"/>
    <w:rsid w:val="00C45266"/>
    <w:pPr>
      <w:numPr>
        <w:numId w:val="45"/>
      </w:numPr>
    </w:pPr>
  </w:style>
  <w:style w:type="numbering" w:customStyle="1" w:styleId="List02421">
    <w:name w:val="List 02421"/>
    <w:rsid w:val="00C45266"/>
    <w:pPr>
      <w:numPr>
        <w:numId w:val="44"/>
      </w:numPr>
    </w:pPr>
  </w:style>
  <w:style w:type="numbering" w:customStyle="1" w:styleId="ImportedStyle31111321">
    <w:name w:val="Imported Style 31111321"/>
    <w:rsid w:val="00C45266"/>
    <w:pPr>
      <w:numPr>
        <w:numId w:val="46"/>
      </w:numPr>
    </w:pPr>
  </w:style>
  <w:style w:type="numbering" w:customStyle="1" w:styleId="List013321">
    <w:name w:val="List 013321"/>
    <w:rsid w:val="00C45266"/>
  </w:style>
  <w:style w:type="numbering" w:customStyle="1" w:styleId="ImportedStyle3112221">
    <w:name w:val="Imported Style 3112221"/>
    <w:rsid w:val="00C45266"/>
    <w:pPr>
      <w:numPr>
        <w:numId w:val="40"/>
      </w:numPr>
    </w:pPr>
  </w:style>
  <w:style w:type="numbering" w:customStyle="1" w:styleId="List022221">
    <w:name w:val="List 022221"/>
    <w:rsid w:val="00C45266"/>
    <w:pPr>
      <w:numPr>
        <w:numId w:val="39"/>
      </w:numPr>
    </w:pPr>
  </w:style>
  <w:style w:type="numbering" w:customStyle="1" w:styleId="ImportedStyle3211221">
    <w:name w:val="Imported Style 3211221"/>
    <w:rsid w:val="00C45266"/>
  </w:style>
  <w:style w:type="numbering" w:customStyle="1" w:styleId="List0211221">
    <w:name w:val="List 0211221"/>
    <w:basedOn w:val="ImportedStyle1"/>
    <w:rsid w:val="00C45266"/>
  </w:style>
  <w:style w:type="numbering" w:customStyle="1" w:styleId="List01111221">
    <w:name w:val="List 01111221"/>
    <w:basedOn w:val="ImportedStyle1"/>
    <w:rsid w:val="00C45266"/>
    <w:pPr>
      <w:numPr>
        <w:numId w:val="26"/>
      </w:numPr>
    </w:pPr>
  </w:style>
  <w:style w:type="numbering" w:customStyle="1" w:styleId="ImportedStyle331221">
    <w:name w:val="Imported Style 331221"/>
    <w:rsid w:val="00C45266"/>
  </w:style>
  <w:style w:type="numbering" w:customStyle="1" w:styleId="List031221">
    <w:name w:val="List 031221"/>
    <w:rsid w:val="00C45266"/>
  </w:style>
  <w:style w:type="numbering" w:customStyle="1" w:styleId="ImportedStyle311111221">
    <w:name w:val="Imported Style 311111221"/>
    <w:rsid w:val="00C45266"/>
    <w:pPr>
      <w:numPr>
        <w:numId w:val="41"/>
      </w:numPr>
    </w:pPr>
  </w:style>
  <w:style w:type="numbering" w:customStyle="1" w:styleId="ImportedStyle341221">
    <w:name w:val="Imported Style 341221"/>
    <w:rsid w:val="00C45266"/>
  </w:style>
  <w:style w:type="numbering" w:customStyle="1" w:styleId="ImportedStyle3131221">
    <w:name w:val="Imported Style 3131221"/>
    <w:rsid w:val="00C45266"/>
  </w:style>
  <w:style w:type="numbering" w:customStyle="1" w:styleId="List0131221">
    <w:name w:val="List 0131221"/>
    <w:rsid w:val="00C45266"/>
  </w:style>
  <w:style w:type="numbering" w:customStyle="1" w:styleId="List041221">
    <w:name w:val="List 041221"/>
    <w:rsid w:val="00C45266"/>
  </w:style>
  <w:style w:type="numbering" w:customStyle="1" w:styleId="ImportedStyle31721">
    <w:name w:val="Imported Style 31721"/>
    <w:rsid w:val="00C45266"/>
  </w:style>
  <w:style w:type="numbering" w:customStyle="1" w:styleId="List01721">
    <w:name w:val="List 01721"/>
    <w:rsid w:val="00C45266"/>
  </w:style>
  <w:style w:type="numbering" w:customStyle="1" w:styleId="ImportedStyle3115211">
    <w:name w:val="Imported Style 3115211"/>
    <w:rsid w:val="00C45266"/>
    <w:pPr>
      <w:numPr>
        <w:numId w:val="63"/>
      </w:numPr>
    </w:pPr>
  </w:style>
  <w:style w:type="numbering" w:customStyle="1" w:styleId="List025211">
    <w:name w:val="List 025211"/>
    <w:rsid w:val="00C45266"/>
    <w:pPr>
      <w:numPr>
        <w:numId w:val="64"/>
      </w:numPr>
    </w:pPr>
  </w:style>
  <w:style w:type="numbering" w:customStyle="1" w:styleId="ImportedStyle321421">
    <w:name w:val="Imported Style 321421"/>
    <w:rsid w:val="00C45266"/>
  </w:style>
  <w:style w:type="numbering" w:customStyle="1" w:styleId="List021421">
    <w:name w:val="List 021421"/>
    <w:basedOn w:val="ImportedStyle1"/>
    <w:rsid w:val="00C45266"/>
  </w:style>
  <w:style w:type="numbering" w:customStyle="1" w:styleId="List0111421">
    <w:name w:val="List 0111421"/>
    <w:basedOn w:val="ImportedStyle1"/>
    <w:rsid w:val="00C45266"/>
  </w:style>
  <w:style w:type="numbering" w:customStyle="1" w:styleId="ImportedStyle33421">
    <w:name w:val="Imported Style 33421"/>
    <w:rsid w:val="00C45266"/>
    <w:pPr>
      <w:numPr>
        <w:numId w:val="28"/>
      </w:numPr>
    </w:pPr>
  </w:style>
  <w:style w:type="numbering" w:customStyle="1" w:styleId="ImportedStyle312421">
    <w:name w:val="Imported Style 312421"/>
    <w:rsid w:val="00C45266"/>
  </w:style>
  <w:style w:type="numbering" w:customStyle="1" w:styleId="List012421">
    <w:name w:val="List 012421"/>
    <w:rsid w:val="00C45266"/>
  </w:style>
  <w:style w:type="numbering" w:customStyle="1" w:styleId="List03421">
    <w:name w:val="List 03421"/>
    <w:rsid w:val="00C45266"/>
  </w:style>
  <w:style w:type="numbering" w:customStyle="1" w:styleId="ImportedStyle31111421">
    <w:name w:val="Imported Style 31111421"/>
    <w:rsid w:val="00C45266"/>
    <w:pPr>
      <w:numPr>
        <w:numId w:val="56"/>
      </w:numPr>
    </w:pPr>
  </w:style>
  <w:style w:type="numbering" w:customStyle="1" w:styleId="ImportedStyle3191">
    <w:name w:val="Imported Style 3191"/>
    <w:rsid w:val="00C45266"/>
  </w:style>
  <w:style w:type="numbering" w:customStyle="1" w:styleId="List0191">
    <w:name w:val="List 0191"/>
    <w:rsid w:val="00C45266"/>
  </w:style>
  <w:style w:type="numbering" w:customStyle="1" w:styleId="ImportedStyle31181">
    <w:name w:val="Imported Style 31181"/>
    <w:rsid w:val="00C45266"/>
  </w:style>
  <w:style w:type="numbering" w:customStyle="1" w:styleId="List0281">
    <w:name w:val="List 0281"/>
    <w:rsid w:val="00C45266"/>
  </w:style>
  <w:style w:type="numbering" w:customStyle="1" w:styleId="ImportedStyle32161">
    <w:name w:val="Imported Style 32161"/>
    <w:rsid w:val="00C45266"/>
  </w:style>
  <w:style w:type="numbering" w:customStyle="1" w:styleId="List02161">
    <w:name w:val="List 02161"/>
    <w:basedOn w:val="ImportedStyle1"/>
    <w:rsid w:val="00C45266"/>
  </w:style>
  <w:style w:type="numbering" w:customStyle="1" w:styleId="List011151">
    <w:name w:val="List 011151"/>
    <w:basedOn w:val="ImportedStyle1"/>
    <w:rsid w:val="00C45266"/>
  </w:style>
  <w:style w:type="numbering" w:customStyle="1" w:styleId="ImportedStyle3361">
    <w:name w:val="Imported Style 3361"/>
    <w:rsid w:val="00C45266"/>
  </w:style>
  <w:style w:type="numbering" w:customStyle="1" w:styleId="ImportedStyle31251">
    <w:name w:val="Imported Style 31251"/>
    <w:rsid w:val="00C45266"/>
  </w:style>
  <w:style w:type="numbering" w:customStyle="1" w:styleId="List01251">
    <w:name w:val="List 01251"/>
    <w:rsid w:val="00C45266"/>
  </w:style>
  <w:style w:type="numbering" w:customStyle="1" w:styleId="List0351">
    <w:name w:val="List 0351"/>
    <w:rsid w:val="00C45266"/>
  </w:style>
  <w:style w:type="numbering" w:customStyle="1" w:styleId="ImportedStyle3111151">
    <w:name w:val="Imported Style 3111151"/>
    <w:rsid w:val="00C45266"/>
  </w:style>
  <w:style w:type="numbering" w:customStyle="1" w:styleId="ImportedStyle31101">
    <w:name w:val="Imported Style 31101"/>
    <w:rsid w:val="00C45266"/>
    <w:pPr>
      <w:numPr>
        <w:numId w:val="33"/>
      </w:numPr>
    </w:pPr>
  </w:style>
  <w:style w:type="numbering" w:customStyle="1" w:styleId="List01101">
    <w:name w:val="List 01101"/>
    <w:rsid w:val="00C45266"/>
    <w:pPr>
      <w:numPr>
        <w:numId w:val="34"/>
      </w:numPr>
    </w:pPr>
  </w:style>
  <w:style w:type="numbering" w:customStyle="1" w:styleId="ImportedStyle31191">
    <w:name w:val="Imported Style 31191"/>
    <w:rsid w:val="00C45266"/>
    <w:pPr>
      <w:numPr>
        <w:numId w:val="93"/>
      </w:numPr>
    </w:pPr>
  </w:style>
  <w:style w:type="numbering" w:customStyle="1" w:styleId="List0291">
    <w:name w:val="List 0291"/>
    <w:rsid w:val="00C45266"/>
    <w:pPr>
      <w:numPr>
        <w:numId w:val="94"/>
      </w:numPr>
    </w:pPr>
  </w:style>
  <w:style w:type="numbering" w:customStyle="1" w:styleId="ImportedStyle32171">
    <w:name w:val="Imported Style 32171"/>
    <w:rsid w:val="00C45266"/>
    <w:pPr>
      <w:numPr>
        <w:numId w:val="24"/>
      </w:numPr>
    </w:pPr>
  </w:style>
  <w:style w:type="numbering" w:customStyle="1" w:styleId="List02171">
    <w:name w:val="List 02171"/>
    <w:basedOn w:val="ImportedStyle1"/>
    <w:rsid w:val="00C45266"/>
    <w:pPr>
      <w:numPr>
        <w:numId w:val="25"/>
      </w:numPr>
    </w:pPr>
  </w:style>
  <w:style w:type="numbering" w:customStyle="1" w:styleId="List011161">
    <w:name w:val="List 011161"/>
    <w:basedOn w:val="ImportedStyle1"/>
    <w:rsid w:val="00C45266"/>
    <w:pPr>
      <w:numPr>
        <w:numId w:val="101"/>
      </w:numPr>
    </w:pPr>
  </w:style>
  <w:style w:type="numbering" w:customStyle="1" w:styleId="ImportedStyle3371">
    <w:name w:val="Imported Style 3371"/>
    <w:rsid w:val="00C45266"/>
    <w:pPr>
      <w:numPr>
        <w:numId w:val="29"/>
      </w:numPr>
    </w:pPr>
  </w:style>
  <w:style w:type="numbering" w:customStyle="1" w:styleId="ImportedStyle31261">
    <w:name w:val="Imported Style 31261"/>
    <w:rsid w:val="00C45266"/>
    <w:pPr>
      <w:numPr>
        <w:numId w:val="31"/>
      </w:numPr>
    </w:pPr>
  </w:style>
  <w:style w:type="numbering" w:customStyle="1" w:styleId="List01261">
    <w:name w:val="List 01261"/>
    <w:rsid w:val="00C45266"/>
    <w:pPr>
      <w:numPr>
        <w:numId w:val="32"/>
      </w:numPr>
    </w:pPr>
  </w:style>
  <w:style w:type="numbering" w:customStyle="1" w:styleId="List0361">
    <w:name w:val="List 0361"/>
    <w:rsid w:val="00C45266"/>
    <w:pPr>
      <w:numPr>
        <w:numId w:val="30"/>
      </w:numPr>
    </w:pPr>
  </w:style>
  <w:style w:type="numbering" w:customStyle="1" w:styleId="ImportedStyle3111161">
    <w:name w:val="Imported Style 3111161"/>
    <w:rsid w:val="00C45266"/>
    <w:pPr>
      <w:numPr>
        <w:numId w:val="9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5021</Words>
  <Characters>27115</Characters>
  <Application>Microsoft Office Word</Application>
  <DocSecurity>0</DocSecurity>
  <Lines>225</Lines>
  <Paragraphs>64</Paragraphs>
  <ScaleCrop>false</ScaleCrop>
  <Company/>
  <LinksUpToDate>false</LinksUpToDate>
  <CharactersWithSpaces>32072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Περικλής Κλεάνθους</dc:creator>
  <cp:lastModifiedBy>Περικλής Κλεάνθους</cp:lastModifiedBy>
  <cp:revision>2</cp:revision>
  <dcterms:created xsi:type="dcterms:W3CDTF">2022-02-07T10:00:00Z</dcterms:created>
  <dcterms:modified xsi:type="dcterms:W3CDTF">2022-02-07T11:15:00Z</dcterms:modified>
</cp:coreProperties>
</file>